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503" w:rsidRDefault="00517BCE" w:rsidP="00BF61A4">
      <w:pPr>
        <w:spacing w:after="0" w:line="240" w:lineRule="auto"/>
        <w:rPr>
          <w:rFonts w:ascii="Times New Roman" w:eastAsia="Times New Roman" w:hAnsi="Times New Roman" w:cs="Times New Roman"/>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5B794F" w:rsidRPr="005B794F">
        <w:rPr>
          <w:rFonts w:ascii="Times New Roman" w:eastAsia="Times New Roman" w:hAnsi="Times New Roman" w:cs="Times New Roman"/>
          <w:b/>
          <w:bCs/>
          <w:sz w:val="24"/>
          <w:szCs w:val="24"/>
          <w:lang w:eastAsia="ru-RU"/>
        </w:rPr>
        <w:t xml:space="preserve"> </w:t>
      </w:r>
      <w:r w:rsidR="005B794F" w:rsidRPr="00745C6A">
        <w:rPr>
          <w:rFonts w:ascii="Times New Roman" w:eastAsia="Times New Roman" w:hAnsi="Times New Roman" w:cs="Times New Roman"/>
          <w:b/>
          <w:bCs/>
          <w:sz w:val="24"/>
          <w:szCs w:val="24"/>
          <w:lang w:eastAsia="ru-RU"/>
        </w:rPr>
        <w:t xml:space="preserve">                                                                                              </w:t>
      </w: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E7318F" w:rsidRDefault="00E7318F" w:rsidP="00BF61A4">
      <w:pPr>
        <w:spacing w:after="0" w:line="240" w:lineRule="auto"/>
        <w:jc w:val="right"/>
        <w:rPr>
          <w:rFonts w:ascii="Times New Roman" w:eastAsia="Times New Roman" w:hAnsi="Times New Roman" w:cs="Times New Roman"/>
          <w:b/>
          <w:bCs/>
          <w:sz w:val="24"/>
          <w:szCs w:val="24"/>
          <w:lang w:eastAsia="ru-RU"/>
        </w:rPr>
      </w:pPr>
    </w:p>
    <w:p w:rsidR="00E7318F" w:rsidRDefault="00E7318F" w:rsidP="00BF61A4">
      <w:pPr>
        <w:spacing w:after="0" w:line="240" w:lineRule="auto"/>
        <w:jc w:val="right"/>
        <w:rPr>
          <w:rFonts w:ascii="Times New Roman" w:eastAsia="Times New Roman" w:hAnsi="Times New Roman" w:cs="Times New Roman"/>
          <w:b/>
          <w:bCs/>
          <w:sz w:val="24"/>
          <w:szCs w:val="24"/>
          <w:lang w:eastAsia="ru-RU"/>
        </w:rPr>
      </w:pPr>
    </w:p>
    <w:p w:rsidR="00E7318F" w:rsidRDefault="00E7318F" w:rsidP="00BF61A4">
      <w:pPr>
        <w:spacing w:after="0" w:line="240" w:lineRule="auto"/>
        <w:jc w:val="right"/>
        <w:rPr>
          <w:rFonts w:ascii="Times New Roman" w:eastAsia="Times New Roman" w:hAnsi="Times New Roman" w:cs="Times New Roman"/>
          <w:b/>
          <w:bCs/>
          <w:sz w:val="24"/>
          <w:szCs w:val="24"/>
          <w:lang w:eastAsia="ru-RU"/>
        </w:rPr>
      </w:pPr>
    </w:p>
    <w:p w:rsidR="00E7318F" w:rsidRDefault="00E7318F" w:rsidP="00BF61A4">
      <w:pPr>
        <w:spacing w:after="0" w:line="240" w:lineRule="auto"/>
        <w:jc w:val="right"/>
        <w:rPr>
          <w:rFonts w:ascii="Times New Roman" w:eastAsia="Times New Roman" w:hAnsi="Times New Roman" w:cs="Times New Roman"/>
          <w:b/>
          <w:bCs/>
          <w:sz w:val="24"/>
          <w:szCs w:val="24"/>
          <w:lang w:eastAsia="ru-RU"/>
        </w:rPr>
      </w:pPr>
    </w:p>
    <w:p w:rsidR="00E7318F" w:rsidRDefault="00E7318F" w:rsidP="00BF61A4">
      <w:pPr>
        <w:spacing w:after="0" w:line="240" w:lineRule="auto"/>
        <w:jc w:val="right"/>
        <w:rPr>
          <w:rFonts w:ascii="Times New Roman" w:eastAsia="Times New Roman" w:hAnsi="Times New Roman" w:cs="Times New Roman"/>
          <w:b/>
          <w:bCs/>
          <w:sz w:val="24"/>
          <w:szCs w:val="24"/>
          <w:lang w:eastAsia="ru-RU"/>
        </w:rPr>
      </w:pPr>
    </w:p>
    <w:p w:rsidR="00E7318F" w:rsidRDefault="00E7318F" w:rsidP="00BF61A4">
      <w:pPr>
        <w:spacing w:after="0" w:line="240" w:lineRule="auto"/>
        <w:jc w:val="right"/>
        <w:rPr>
          <w:rFonts w:ascii="Times New Roman" w:eastAsia="Times New Roman" w:hAnsi="Times New Roman" w:cs="Times New Roman"/>
          <w:b/>
          <w:bCs/>
          <w:sz w:val="24"/>
          <w:szCs w:val="24"/>
          <w:lang w:eastAsia="ru-RU"/>
        </w:rPr>
      </w:pPr>
    </w:p>
    <w:p w:rsidR="00E7318F" w:rsidRDefault="00E7318F" w:rsidP="00BF61A4">
      <w:pPr>
        <w:spacing w:after="0" w:line="240" w:lineRule="auto"/>
        <w:jc w:val="right"/>
        <w:rPr>
          <w:rFonts w:ascii="Times New Roman" w:eastAsia="Times New Roman" w:hAnsi="Times New Roman" w:cs="Times New Roman"/>
          <w:b/>
          <w:bCs/>
          <w:sz w:val="24"/>
          <w:szCs w:val="24"/>
          <w:lang w:eastAsia="ru-RU"/>
        </w:rPr>
      </w:pPr>
    </w:p>
    <w:p w:rsidR="00E7318F" w:rsidRDefault="00E7318F" w:rsidP="00BF61A4">
      <w:pPr>
        <w:spacing w:after="0" w:line="240" w:lineRule="auto"/>
        <w:jc w:val="right"/>
        <w:rPr>
          <w:rFonts w:ascii="Times New Roman" w:eastAsia="Times New Roman" w:hAnsi="Times New Roman" w:cs="Times New Roman"/>
          <w:b/>
          <w:bCs/>
          <w:sz w:val="24"/>
          <w:szCs w:val="24"/>
          <w:lang w:eastAsia="ru-RU"/>
        </w:rPr>
      </w:pPr>
    </w:p>
    <w:p w:rsidR="00E7318F" w:rsidRDefault="00E7318F" w:rsidP="00BF61A4">
      <w:pPr>
        <w:spacing w:after="0" w:line="240" w:lineRule="auto"/>
        <w:jc w:val="right"/>
        <w:rPr>
          <w:rFonts w:ascii="Times New Roman" w:eastAsia="Times New Roman" w:hAnsi="Times New Roman" w:cs="Times New Roman"/>
          <w:b/>
          <w:bCs/>
          <w:sz w:val="24"/>
          <w:szCs w:val="24"/>
          <w:lang w:eastAsia="ru-RU"/>
        </w:rPr>
      </w:pPr>
    </w:p>
    <w:p w:rsidR="00E7318F" w:rsidRDefault="00E7318F" w:rsidP="00BF61A4">
      <w:pPr>
        <w:spacing w:after="0" w:line="240" w:lineRule="auto"/>
        <w:jc w:val="right"/>
        <w:rPr>
          <w:rFonts w:ascii="Times New Roman" w:eastAsia="Times New Roman" w:hAnsi="Times New Roman" w:cs="Times New Roman"/>
          <w:b/>
          <w:bCs/>
          <w:sz w:val="24"/>
          <w:szCs w:val="24"/>
          <w:lang w:eastAsia="ru-RU"/>
        </w:rPr>
      </w:pPr>
    </w:p>
    <w:p w:rsidR="00E7318F" w:rsidRDefault="00E7318F" w:rsidP="00BF61A4">
      <w:pPr>
        <w:spacing w:after="0" w:line="240" w:lineRule="auto"/>
        <w:jc w:val="right"/>
        <w:rPr>
          <w:rFonts w:ascii="Times New Roman" w:eastAsia="Times New Roman" w:hAnsi="Times New Roman" w:cs="Times New Roman"/>
          <w:b/>
          <w:bCs/>
          <w:sz w:val="24"/>
          <w:szCs w:val="24"/>
          <w:lang w:eastAsia="ru-RU"/>
        </w:rPr>
      </w:pPr>
    </w:p>
    <w:p w:rsidR="00E7318F" w:rsidRDefault="00E7318F" w:rsidP="00BF61A4">
      <w:pPr>
        <w:spacing w:after="0" w:line="240" w:lineRule="auto"/>
        <w:jc w:val="right"/>
        <w:rPr>
          <w:rFonts w:ascii="Times New Roman" w:eastAsia="Times New Roman" w:hAnsi="Times New Roman" w:cs="Times New Roman"/>
          <w:b/>
          <w:bCs/>
          <w:sz w:val="24"/>
          <w:szCs w:val="24"/>
          <w:lang w:eastAsia="ru-RU"/>
        </w:rPr>
      </w:pPr>
    </w:p>
    <w:p w:rsidR="00E7318F" w:rsidRDefault="00E7318F" w:rsidP="00BF61A4">
      <w:pPr>
        <w:spacing w:after="0" w:line="240" w:lineRule="auto"/>
        <w:jc w:val="right"/>
        <w:rPr>
          <w:rFonts w:ascii="Times New Roman" w:eastAsia="Times New Roman" w:hAnsi="Times New Roman" w:cs="Times New Roman"/>
          <w:b/>
          <w:bCs/>
          <w:sz w:val="24"/>
          <w:szCs w:val="24"/>
          <w:lang w:eastAsia="ru-RU"/>
        </w:rPr>
      </w:pPr>
    </w:p>
    <w:p w:rsidR="006F2663" w:rsidRDefault="006F2663" w:rsidP="00BF61A4">
      <w:pPr>
        <w:spacing w:after="0" w:line="240" w:lineRule="auto"/>
        <w:jc w:val="right"/>
        <w:rPr>
          <w:rFonts w:ascii="Times New Roman" w:eastAsia="Times New Roman" w:hAnsi="Times New Roman" w:cs="Times New Roman"/>
          <w:b/>
          <w:bCs/>
          <w:sz w:val="24"/>
          <w:szCs w:val="24"/>
          <w:lang w:eastAsia="ru-RU"/>
        </w:rPr>
      </w:pPr>
    </w:p>
    <w:p w:rsidR="00F574DE" w:rsidRDefault="00F574DE" w:rsidP="00BF61A4">
      <w:pPr>
        <w:spacing w:after="0" w:line="240" w:lineRule="auto"/>
        <w:jc w:val="right"/>
        <w:rPr>
          <w:rFonts w:ascii="Times New Roman" w:eastAsia="Times New Roman" w:hAnsi="Times New Roman" w:cs="Times New Roman"/>
          <w:b/>
          <w:bCs/>
          <w:sz w:val="24"/>
          <w:szCs w:val="24"/>
          <w:lang w:eastAsia="ru-RU"/>
        </w:rPr>
      </w:pPr>
    </w:p>
    <w:p w:rsidR="00F574DE" w:rsidRDefault="00F574DE" w:rsidP="00BF61A4">
      <w:pPr>
        <w:spacing w:after="0" w:line="240" w:lineRule="auto"/>
        <w:jc w:val="right"/>
        <w:rPr>
          <w:rFonts w:ascii="Times New Roman" w:eastAsia="Times New Roman" w:hAnsi="Times New Roman" w:cs="Times New Roman"/>
          <w:b/>
          <w:bCs/>
          <w:sz w:val="24"/>
          <w:szCs w:val="24"/>
          <w:lang w:eastAsia="ru-RU"/>
        </w:rPr>
      </w:pPr>
    </w:p>
    <w:p w:rsidR="00F574DE" w:rsidRDefault="00F574DE" w:rsidP="00BF61A4">
      <w:pPr>
        <w:spacing w:after="0" w:line="240" w:lineRule="auto"/>
        <w:jc w:val="right"/>
        <w:rPr>
          <w:rFonts w:ascii="Times New Roman" w:eastAsia="Times New Roman" w:hAnsi="Times New Roman" w:cs="Times New Roman"/>
          <w:b/>
          <w:bCs/>
          <w:sz w:val="24"/>
          <w:szCs w:val="24"/>
          <w:lang w:eastAsia="ru-RU"/>
        </w:rPr>
      </w:pPr>
    </w:p>
    <w:p w:rsidR="00F574DE" w:rsidRDefault="00F574DE" w:rsidP="00BF61A4">
      <w:pPr>
        <w:spacing w:after="0" w:line="240" w:lineRule="auto"/>
        <w:jc w:val="right"/>
        <w:rPr>
          <w:rFonts w:ascii="Times New Roman" w:eastAsia="Times New Roman" w:hAnsi="Times New Roman" w:cs="Times New Roman"/>
          <w:b/>
          <w:bCs/>
          <w:sz w:val="24"/>
          <w:szCs w:val="24"/>
          <w:lang w:eastAsia="ru-RU"/>
        </w:rPr>
      </w:pPr>
    </w:p>
    <w:p w:rsidR="00F574DE" w:rsidRDefault="00F574DE" w:rsidP="00BF61A4">
      <w:pPr>
        <w:spacing w:after="0" w:line="240" w:lineRule="auto"/>
        <w:jc w:val="right"/>
        <w:rPr>
          <w:rFonts w:ascii="Times New Roman" w:eastAsia="Times New Roman" w:hAnsi="Times New Roman" w:cs="Times New Roman"/>
          <w:b/>
          <w:bCs/>
          <w:sz w:val="24"/>
          <w:szCs w:val="24"/>
          <w:lang w:eastAsia="ru-RU"/>
        </w:rPr>
      </w:pPr>
    </w:p>
    <w:p w:rsidR="00F574DE" w:rsidRDefault="00F574DE" w:rsidP="00BF61A4">
      <w:pPr>
        <w:spacing w:after="0" w:line="240" w:lineRule="auto"/>
        <w:jc w:val="right"/>
        <w:rPr>
          <w:rFonts w:ascii="Times New Roman" w:eastAsia="Times New Roman" w:hAnsi="Times New Roman" w:cs="Times New Roman"/>
          <w:b/>
          <w:bCs/>
          <w:sz w:val="24"/>
          <w:szCs w:val="24"/>
          <w:lang w:eastAsia="ru-RU"/>
        </w:rPr>
      </w:pPr>
    </w:p>
    <w:p w:rsidR="006327C6" w:rsidRDefault="006327C6" w:rsidP="00BF61A4">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62482F"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w:t>
      </w:r>
      <w:r w:rsidR="00BE43D4" w:rsidRPr="00BE43D4">
        <w:rPr>
          <w:rFonts w:ascii="Times New Roman" w:eastAsia="Times New Roman" w:hAnsi="Times New Roman" w:cs="Times New Roman"/>
          <w:sz w:val="26"/>
          <w:szCs w:val="26"/>
          <w:lang w:eastAsia="ru-RU"/>
        </w:rPr>
        <w:t xml:space="preserve">оказание услуг </w:t>
      </w:r>
      <w:r w:rsidR="00EF5E13" w:rsidRPr="00EF5E13">
        <w:rPr>
          <w:rFonts w:ascii="Times New Roman" w:eastAsia="Times New Roman" w:hAnsi="Times New Roman" w:cs="Times New Roman"/>
          <w:sz w:val="26"/>
          <w:szCs w:val="26"/>
          <w:lang w:eastAsia="ru-RU"/>
        </w:rPr>
        <w:t xml:space="preserve">по </w:t>
      </w:r>
      <w:r w:rsidR="008079AD" w:rsidRPr="008079AD">
        <w:rPr>
          <w:rFonts w:ascii="Times New Roman" w:eastAsia="Times New Roman" w:hAnsi="Times New Roman" w:cs="Times New Roman"/>
          <w:sz w:val="26"/>
          <w:szCs w:val="26"/>
          <w:lang w:eastAsia="ru-RU"/>
        </w:rPr>
        <w:t>поверке систем измерения длительности соединения</w:t>
      </w:r>
    </w:p>
    <w:p w:rsidR="0062482F" w:rsidRPr="00D93D3D" w:rsidRDefault="0062482F"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BF61A4" w:rsidRPr="00BF61A4" w:rsidRDefault="00BF61A4" w:rsidP="00BF61A4">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BF61A4">
        <w:rPr>
          <w:rFonts w:ascii="Times New Roman" w:eastAsia="Calibri" w:hAnsi="Times New Roman" w:cs="Times New Roman"/>
          <w:iCs/>
          <w:color w:val="000000"/>
          <w:sz w:val="24"/>
          <w:szCs w:val="24"/>
        </w:rPr>
        <w:t>«</w:t>
      </w:r>
      <w:r w:rsidR="0062482F">
        <w:rPr>
          <w:rFonts w:ascii="Times New Roman" w:eastAsia="Calibri" w:hAnsi="Times New Roman" w:cs="Times New Roman"/>
          <w:iCs/>
          <w:color w:val="000000"/>
          <w:sz w:val="24"/>
          <w:szCs w:val="24"/>
        </w:rPr>
        <w:t>1</w:t>
      </w:r>
      <w:r w:rsidR="008079AD">
        <w:rPr>
          <w:rFonts w:ascii="Times New Roman" w:eastAsia="Calibri" w:hAnsi="Times New Roman" w:cs="Times New Roman"/>
          <w:iCs/>
          <w:color w:val="000000"/>
          <w:sz w:val="24"/>
          <w:szCs w:val="24"/>
        </w:rPr>
        <w:t>8</w:t>
      </w:r>
      <w:r w:rsidRPr="00BF61A4">
        <w:rPr>
          <w:rFonts w:ascii="Times New Roman" w:eastAsia="Calibri" w:hAnsi="Times New Roman" w:cs="Times New Roman"/>
          <w:iCs/>
          <w:color w:val="000000"/>
          <w:sz w:val="24"/>
          <w:szCs w:val="24"/>
        </w:rPr>
        <w:t xml:space="preserve">» </w:t>
      </w:r>
      <w:r w:rsidR="0062482F">
        <w:rPr>
          <w:rFonts w:ascii="Times New Roman" w:eastAsia="Calibri" w:hAnsi="Times New Roman" w:cs="Times New Roman"/>
          <w:iCs/>
          <w:color w:val="000000"/>
          <w:sz w:val="24"/>
          <w:szCs w:val="24"/>
        </w:rPr>
        <w:t>января</w:t>
      </w:r>
      <w:r w:rsidRPr="00BF61A4">
        <w:rPr>
          <w:rFonts w:ascii="Times New Roman" w:eastAsia="Calibri" w:hAnsi="Times New Roman" w:cs="Times New Roman"/>
          <w:iCs/>
          <w:color w:val="000000"/>
          <w:sz w:val="24"/>
          <w:szCs w:val="24"/>
        </w:rPr>
        <w:t xml:space="preserve"> 201</w:t>
      </w:r>
      <w:r w:rsidR="0062482F">
        <w:rPr>
          <w:rFonts w:ascii="Times New Roman" w:eastAsia="Calibri" w:hAnsi="Times New Roman" w:cs="Times New Roman"/>
          <w:iCs/>
          <w:color w:val="000000"/>
          <w:sz w:val="24"/>
          <w:szCs w:val="24"/>
        </w:rPr>
        <w:t>8</w:t>
      </w:r>
      <w:r w:rsidRPr="00BF61A4">
        <w:rPr>
          <w:rFonts w:ascii="Times New Roman" w:eastAsia="Calibri" w:hAnsi="Times New Roman" w:cs="Times New Roman"/>
          <w:iCs/>
          <w:color w:val="000000"/>
          <w:sz w:val="24"/>
          <w:szCs w:val="24"/>
        </w:rPr>
        <w:t xml:space="preserve">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00BF61A4" w:rsidRPr="006873A2">
          <w:rPr>
            <w:rStyle w:val="a3"/>
            <w:rFonts w:ascii="Times New Roman" w:eastAsia="Times New Roman" w:hAnsi="Times New Roman" w:cs="Times New Roman"/>
            <w:sz w:val="24"/>
            <w:szCs w:val="24"/>
            <w:lang w:val="en-US" w:eastAsia="ru-RU"/>
          </w:rPr>
          <w:t>https</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www</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setonline</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D5795E" w:rsidRDefault="00D5795E"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5B794F">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BF61A4" w:rsidRPr="00D93D3D" w:rsidRDefault="00BF61A4"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w:t>
      </w:r>
      <w:r w:rsidR="0062482F">
        <w:rPr>
          <w:rFonts w:ascii="Times New Roman" w:eastAsia="Times New Roman" w:hAnsi="Times New Roman" w:cs="Times New Roman"/>
          <w:b/>
          <w:bCs/>
          <w:sz w:val="24"/>
          <w:szCs w:val="24"/>
          <w:lang w:eastAsia="ru-RU"/>
        </w:rPr>
        <w:t>8</w:t>
      </w:r>
    </w:p>
    <w:p w:rsidR="005B794F" w:rsidRDefault="005B794F"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FE0218"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FE0218">
        <w:rPr>
          <w:rFonts w:ascii="Times New Roman" w:eastAsia="Times New Roman" w:hAnsi="Times New Roman" w:cs="Times New Roman"/>
          <w:sz w:val="24"/>
          <w:szCs w:val="24"/>
          <w:lang w:eastAsia="ru-RU"/>
        </w:rPr>
        <w:t>закупки способом - Открытый запрос предложений в электронной форме на</w:t>
      </w:r>
      <w:r w:rsidR="00EF5E13" w:rsidRPr="00EF5E13">
        <w:rPr>
          <w:rFonts w:ascii="Times New Roman" w:eastAsia="Times New Roman" w:hAnsi="Times New Roman" w:cs="Times New Roman"/>
          <w:sz w:val="24"/>
          <w:szCs w:val="24"/>
          <w:lang w:eastAsia="ru-RU"/>
        </w:rPr>
        <w:t xml:space="preserve"> оказание услуг по </w:t>
      </w:r>
      <w:r w:rsidR="0062482F" w:rsidRPr="0062482F">
        <w:rPr>
          <w:rFonts w:ascii="Times New Roman" w:eastAsia="Times New Roman" w:hAnsi="Times New Roman" w:cs="Times New Roman"/>
          <w:sz w:val="24"/>
          <w:szCs w:val="24"/>
          <w:lang w:eastAsia="ru-RU"/>
        </w:rPr>
        <w:t xml:space="preserve">поверке </w:t>
      </w:r>
      <w:r w:rsidR="008079AD" w:rsidRPr="008079AD">
        <w:rPr>
          <w:rFonts w:ascii="Times New Roman" w:eastAsia="Times New Roman" w:hAnsi="Times New Roman" w:cs="Times New Roman"/>
          <w:sz w:val="24"/>
          <w:szCs w:val="24"/>
          <w:lang w:eastAsia="ru-RU"/>
        </w:rPr>
        <w:t xml:space="preserve">систем измерения длительности соединения </w:t>
      </w:r>
      <w:r w:rsidRPr="00FE0218">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62482F"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ФИО 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14"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F61A4">
              <w:rPr>
                <w:rFonts w:ascii="Times New Roman" w:eastAsia="Calibri" w:hAnsi="Times New Roman" w:cs="Times New Roman"/>
                <w:color w:val="000000"/>
                <w:sz w:val="24"/>
                <w:szCs w:val="24"/>
              </w:rPr>
              <w:t>Открытого запроса котировок</w:t>
            </w:r>
            <w:r w:rsidRPr="00BF61A4">
              <w:rPr>
                <w:rFonts w:ascii="Times New Roman" w:eastAsia="Calibri" w:hAnsi="Times New Roman" w:cs="Times New Roman"/>
                <w:bCs/>
                <w:color w:val="000000"/>
                <w:sz w:val="24"/>
                <w:szCs w:val="24"/>
              </w:rPr>
              <w:t>:</w:t>
            </w:r>
          </w:p>
          <w:p w:rsidR="0062482F" w:rsidRDefault="0062482F" w:rsidP="00EF5E13">
            <w:pPr>
              <w:autoSpaceDE w:val="0"/>
              <w:autoSpaceDN w:val="0"/>
              <w:adjustRightInd w:val="0"/>
              <w:spacing w:after="0" w:line="240" w:lineRule="auto"/>
              <w:rPr>
                <w:rFonts w:ascii="Times New Roman" w:eastAsia="Calibri" w:hAnsi="Times New Roman" w:cs="Times New Roman"/>
                <w:iCs/>
                <w:color w:val="000000"/>
                <w:sz w:val="24"/>
                <w:szCs w:val="24"/>
              </w:rPr>
            </w:pPr>
            <w:r w:rsidRPr="0062482F">
              <w:rPr>
                <w:rFonts w:ascii="Times New Roman" w:eastAsia="Calibri" w:hAnsi="Times New Roman" w:cs="Times New Roman"/>
                <w:iCs/>
                <w:color w:val="000000"/>
                <w:sz w:val="24"/>
                <w:szCs w:val="24"/>
              </w:rPr>
              <w:t>Галеев Ильдар Мансурович</w:t>
            </w:r>
          </w:p>
          <w:p w:rsidR="004A32C7" w:rsidRPr="008079AD" w:rsidRDefault="00EF5E13" w:rsidP="004A32C7">
            <w:pPr>
              <w:autoSpaceDE w:val="0"/>
              <w:autoSpaceDN w:val="0"/>
              <w:adjustRightInd w:val="0"/>
              <w:spacing w:after="0" w:line="240" w:lineRule="auto"/>
              <w:rPr>
                <w:rFonts w:ascii="Times New Roman" w:hAnsi="Times New Roman" w:cs="Times New Roman"/>
              </w:rPr>
            </w:pPr>
            <w:r w:rsidRPr="00EF5E13">
              <w:rPr>
                <w:rFonts w:ascii="Times New Roman" w:eastAsia="Times New Roman" w:hAnsi="Times New Roman" w:cs="Times New Roman"/>
                <w:bCs/>
                <w:sz w:val="24"/>
                <w:szCs w:val="24"/>
                <w:lang w:eastAsia="ru-RU"/>
              </w:rPr>
              <w:t>тел</w:t>
            </w:r>
            <w:r w:rsidRPr="008079AD">
              <w:rPr>
                <w:rFonts w:ascii="Times New Roman" w:eastAsia="Times New Roman" w:hAnsi="Times New Roman" w:cs="Times New Roman"/>
                <w:bCs/>
                <w:sz w:val="24"/>
                <w:szCs w:val="24"/>
                <w:lang w:eastAsia="ru-RU"/>
              </w:rPr>
              <w:t>. + 7 (347) 221-5</w:t>
            </w:r>
            <w:r w:rsidR="0062482F" w:rsidRPr="008079AD">
              <w:rPr>
                <w:rFonts w:ascii="Times New Roman" w:eastAsia="Times New Roman" w:hAnsi="Times New Roman" w:cs="Times New Roman"/>
                <w:bCs/>
                <w:sz w:val="24"/>
                <w:szCs w:val="24"/>
                <w:lang w:eastAsia="ru-RU"/>
              </w:rPr>
              <w:t>8</w:t>
            </w:r>
            <w:r w:rsidRPr="008079AD">
              <w:rPr>
                <w:rFonts w:ascii="Times New Roman" w:eastAsia="Times New Roman" w:hAnsi="Times New Roman" w:cs="Times New Roman"/>
                <w:bCs/>
                <w:sz w:val="24"/>
                <w:szCs w:val="24"/>
                <w:lang w:eastAsia="ru-RU"/>
              </w:rPr>
              <w:t>-</w:t>
            </w:r>
            <w:r w:rsidR="0062482F" w:rsidRPr="008079AD">
              <w:rPr>
                <w:rFonts w:ascii="Times New Roman" w:eastAsia="Times New Roman" w:hAnsi="Times New Roman" w:cs="Times New Roman"/>
                <w:bCs/>
                <w:sz w:val="24"/>
                <w:szCs w:val="24"/>
                <w:lang w:eastAsia="ru-RU"/>
              </w:rPr>
              <w:t>75</w:t>
            </w:r>
            <w:r w:rsidRPr="008079AD">
              <w:rPr>
                <w:rFonts w:ascii="Times New Roman" w:eastAsia="Times New Roman" w:hAnsi="Times New Roman" w:cs="Times New Roman"/>
                <w:bCs/>
                <w:sz w:val="24"/>
                <w:szCs w:val="24"/>
                <w:lang w:eastAsia="ru-RU"/>
              </w:rPr>
              <w:t xml:space="preserve">, </w:t>
            </w:r>
            <w:r w:rsidRPr="00EF5E13">
              <w:rPr>
                <w:rFonts w:ascii="Times New Roman" w:eastAsia="Times New Roman" w:hAnsi="Times New Roman" w:cs="Times New Roman"/>
                <w:bCs/>
                <w:sz w:val="24"/>
                <w:szCs w:val="24"/>
                <w:lang w:val="en-US" w:eastAsia="ru-RU"/>
              </w:rPr>
              <w:t>e</w:t>
            </w:r>
            <w:r w:rsidRPr="008079AD">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8079AD">
              <w:rPr>
                <w:rFonts w:ascii="Times New Roman" w:eastAsia="Times New Roman" w:hAnsi="Times New Roman" w:cs="Times New Roman"/>
                <w:bCs/>
                <w:sz w:val="24"/>
                <w:szCs w:val="24"/>
                <w:lang w:eastAsia="ru-RU"/>
              </w:rPr>
              <w:t>:</w:t>
            </w:r>
            <w:r w:rsidRPr="008079AD">
              <w:rPr>
                <w:rFonts w:ascii="Times New Roman" w:eastAsia="Times New Roman" w:hAnsi="Times New Roman" w:cs="Times New Roman"/>
                <w:color w:val="777777"/>
                <w:sz w:val="24"/>
                <w:szCs w:val="24"/>
                <w:lang w:eastAsia="ru-RU"/>
              </w:rPr>
              <w:t xml:space="preserve"> </w:t>
            </w:r>
            <w:hyperlink r:id="rId15" w:history="1">
              <w:r w:rsidR="0062482F" w:rsidRPr="0062482F">
                <w:rPr>
                  <w:rStyle w:val="a3"/>
                  <w:rFonts w:ascii="Times New Roman" w:hAnsi="Times New Roman" w:cs="Times New Roman"/>
                  <w:lang w:val="en-US"/>
                </w:rPr>
                <w:t>i</w:t>
              </w:r>
              <w:r w:rsidR="0062482F" w:rsidRPr="008079AD">
                <w:rPr>
                  <w:rStyle w:val="a3"/>
                  <w:rFonts w:ascii="Times New Roman" w:hAnsi="Times New Roman" w:cs="Times New Roman"/>
                </w:rPr>
                <w:t>.</w:t>
              </w:r>
              <w:r w:rsidR="0062482F" w:rsidRPr="0062482F">
                <w:rPr>
                  <w:rStyle w:val="a3"/>
                  <w:rFonts w:ascii="Times New Roman" w:hAnsi="Times New Roman" w:cs="Times New Roman"/>
                  <w:lang w:val="en-US"/>
                </w:rPr>
                <w:t>galeev</w:t>
              </w:r>
              <w:r w:rsidR="0062482F" w:rsidRPr="008079AD">
                <w:rPr>
                  <w:rStyle w:val="a3"/>
                  <w:rFonts w:ascii="Times New Roman" w:hAnsi="Times New Roman" w:cs="Times New Roman"/>
                </w:rPr>
                <w:t>@</w:t>
              </w:r>
              <w:r w:rsidR="0062482F" w:rsidRPr="0062482F">
                <w:rPr>
                  <w:rStyle w:val="a3"/>
                  <w:rFonts w:ascii="Times New Roman" w:hAnsi="Times New Roman" w:cs="Times New Roman"/>
                  <w:lang w:val="en-US"/>
                </w:rPr>
                <w:t>bashtel</w:t>
              </w:r>
              <w:r w:rsidR="0062482F" w:rsidRPr="008079AD">
                <w:rPr>
                  <w:rStyle w:val="a3"/>
                  <w:rFonts w:ascii="Times New Roman" w:hAnsi="Times New Roman" w:cs="Times New Roman"/>
                </w:rPr>
                <w:t>.</w:t>
              </w:r>
              <w:r w:rsidR="0062482F" w:rsidRPr="0062482F">
                <w:rPr>
                  <w:rStyle w:val="a3"/>
                  <w:rFonts w:ascii="Times New Roman" w:hAnsi="Times New Roman" w:cs="Times New Roman"/>
                  <w:lang w:val="en-US"/>
                </w:rPr>
                <w:t>ru</w:t>
              </w:r>
            </w:hyperlink>
          </w:p>
          <w:p w:rsidR="0062482F" w:rsidRPr="008079AD" w:rsidRDefault="0062482F" w:rsidP="004A32C7">
            <w:pPr>
              <w:autoSpaceDE w:val="0"/>
              <w:autoSpaceDN w:val="0"/>
              <w:adjustRightInd w:val="0"/>
              <w:spacing w:after="0" w:line="240" w:lineRule="auto"/>
              <w:rPr>
                <w:rFonts w:ascii="Times New Roman" w:hAnsi="Times New Roman" w:cs="Times New Roman"/>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5F2E62"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5F2E62">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3D3D" w:rsidRPr="005F2E62"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Не установлено</w:t>
            </w: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004927DB" w:rsidRPr="00A113E3">
              <w:rPr>
                <w:rFonts w:ascii="Times New Roman" w:eastAsia="Times New Roman" w:hAnsi="Times New Roman" w:cs="Times New Roman"/>
                <w:sz w:val="24"/>
                <w:szCs w:val="24"/>
                <w:lang w:eastAsia="ru-RU"/>
              </w:rPr>
              <w:t xml:space="preserve">на </w:t>
            </w:r>
            <w:r w:rsidR="00FE0218" w:rsidRPr="00FE0218">
              <w:rPr>
                <w:rFonts w:ascii="Times New Roman" w:eastAsia="Times New Roman" w:hAnsi="Times New Roman" w:cs="Times New Roman"/>
                <w:sz w:val="24"/>
                <w:szCs w:val="24"/>
                <w:lang w:eastAsia="ru-RU"/>
              </w:rPr>
              <w:t xml:space="preserve">оказание </w:t>
            </w:r>
            <w:r w:rsidR="00DC3E4E" w:rsidRPr="00DC3E4E">
              <w:rPr>
                <w:rFonts w:ascii="Times New Roman" w:eastAsia="Times New Roman" w:hAnsi="Times New Roman" w:cs="Times New Roman"/>
                <w:sz w:val="24"/>
                <w:szCs w:val="24"/>
                <w:lang w:eastAsia="ru-RU"/>
              </w:rPr>
              <w:t xml:space="preserve">услуг </w:t>
            </w:r>
            <w:r w:rsidR="00EF5E13" w:rsidRPr="00EF5E13">
              <w:rPr>
                <w:rFonts w:ascii="Times New Roman" w:eastAsia="Times New Roman" w:hAnsi="Times New Roman" w:cs="Times New Roman"/>
                <w:sz w:val="24"/>
                <w:szCs w:val="24"/>
                <w:lang w:eastAsia="ru-RU"/>
              </w:rPr>
              <w:t xml:space="preserve">по </w:t>
            </w:r>
            <w:r w:rsidR="0062482F" w:rsidRPr="0062482F">
              <w:rPr>
                <w:rFonts w:ascii="Times New Roman" w:eastAsia="Times New Roman" w:hAnsi="Times New Roman" w:cs="Times New Roman"/>
                <w:sz w:val="24"/>
                <w:szCs w:val="24"/>
                <w:lang w:eastAsia="ru-RU"/>
              </w:rPr>
              <w:t xml:space="preserve">поверке </w:t>
            </w:r>
            <w:r w:rsidR="008079AD" w:rsidRPr="008079AD">
              <w:rPr>
                <w:rFonts w:ascii="Times New Roman" w:eastAsia="Times New Roman" w:hAnsi="Times New Roman" w:cs="Times New Roman"/>
                <w:sz w:val="24"/>
                <w:szCs w:val="24"/>
                <w:lang w:eastAsia="ru-RU"/>
              </w:rPr>
              <w:t>систем измерения длительности соединения</w:t>
            </w:r>
            <w:r w:rsidRPr="00A113E3">
              <w:rPr>
                <w:rFonts w:ascii="Times New Roman" w:eastAsia="Calibri" w:hAnsi="Times New Roman" w:cs="Times New Roman"/>
                <w:color w:val="000000"/>
                <w:sz w:val="24"/>
                <w:szCs w:val="24"/>
              </w:rPr>
              <w:t>.</w:t>
            </w:r>
          </w:p>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8140C2" w:rsidRPr="00C7766E" w:rsidRDefault="008140C2" w:rsidP="008140C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sidR="00BE43D4">
              <w:rPr>
                <w:rFonts w:ascii="Times New Roman" w:eastAsia="Calibri" w:hAnsi="Times New Roman" w:cs="Times New Roman"/>
                <w:sz w:val="24"/>
                <w:szCs w:val="24"/>
                <w:lang w:eastAsia="ru-RU"/>
              </w:rPr>
              <w:t xml:space="preserve">, </w:t>
            </w:r>
            <w:r w:rsidR="00BE43D4" w:rsidRPr="00C7766E">
              <w:rPr>
                <w:rFonts w:ascii="Times New Roman" w:eastAsia="Calibri" w:hAnsi="Times New Roman" w:cs="Times New Roman"/>
                <w:sz w:val="24"/>
                <w:szCs w:val="24"/>
                <w:lang w:eastAsia="ru-RU"/>
              </w:rPr>
              <w:t xml:space="preserve">объем </w:t>
            </w:r>
            <w:r w:rsidRPr="00C7766E">
              <w:rPr>
                <w:rFonts w:ascii="Times New Roman" w:eastAsia="Calibri" w:hAnsi="Times New Roman" w:cs="Times New Roman"/>
                <w:sz w:val="24"/>
                <w:szCs w:val="24"/>
                <w:lang w:eastAsia="ru-RU"/>
              </w:rPr>
              <w:t xml:space="preserve">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 </w:t>
            </w:r>
          </w:p>
          <w:p w:rsidR="00D93D3D" w:rsidRPr="00D93D3D" w:rsidRDefault="00D93D3D" w:rsidP="00C7766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2482F" w:rsidRPr="0062482F" w:rsidRDefault="00BF61A4" w:rsidP="0062482F">
            <w:pPr>
              <w:jc w:val="both"/>
              <w:rPr>
                <w:rFonts w:ascii="Times New Roman" w:eastAsia="Calibri" w:hAnsi="Times New Roman" w:cs="Times New Roman"/>
                <w:i/>
                <w:iCs/>
                <w:color w:val="FF0000"/>
                <w:sz w:val="24"/>
                <w:szCs w:val="24"/>
              </w:rPr>
            </w:pPr>
            <w:r w:rsidRPr="00BF61A4">
              <w:rPr>
                <w:rFonts w:ascii="Times New Roman" w:eastAsia="Calibri" w:hAnsi="Times New Roman" w:cs="Times New Roman"/>
                <w:iCs/>
                <w:color w:val="000000"/>
                <w:sz w:val="24"/>
                <w:szCs w:val="24"/>
                <w:lang w:eastAsia="ru-RU"/>
              </w:rPr>
              <w:t xml:space="preserve">      Начальная (максимальная) цена </w:t>
            </w:r>
            <w:r w:rsidR="008C79C6">
              <w:rPr>
                <w:rFonts w:ascii="Times New Roman" w:eastAsia="Calibri" w:hAnsi="Times New Roman" w:cs="Times New Roman"/>
                <w:iCs/>
                <w:color w:val="000000"/>
                <w:sz w:val="24"/>
                <w:szCs w:val="24"/>
                <w:lang w:eastAsia="ru-RU"/>
              </w:rPr>
              <w:t xml:space="preserve">договора </w:t>
            </w:r>
            <w:r w:rsidRPr="00BF61A4">
              <w:rPr>
                <w:rFonts w:ascii="Times New Roman" w:eastAsia="Calibri" w:hAnsi="Times New Roman" w:cs="Times New Roman"/>
                <w:iCs/>
                <w:color w:val="000000"/>
                <w:sz w:val="24"/>
                <w:szCs w:val="24"/>
                <w:lang w:eastAsia="ru-RU"/>
              </w:rPr>
              <w:t xml:space="preserve">составляет </w:t>
            </w:r>
            <w:r w:rsidR="008079AD" w:rsidRPr="008079AD">
              <w:rPr>
                <w:rFonts w:ascii="Times New Roman" w:eastAsia="Calibri" w:hAnsi="Times New Roman" w:cs="Times New Roman"/>
                <w:iCs/>
                <w:color w:val="000000"/>
                <w:sz w:val="24"/>
                <w:szCs w:val="24"/>
                <w:lang w:eastAsia="ru-RU"/>
              </w:rPr>
              <w:t>1 030 140</w:t>
            </w:r>
            <w:r w:rsidRPr="00BF61A4">
              <w:rPr>
                <w:rFonts w:ascii="Times New Roman" w:eastAsia="Calibri" w:hAnsi="Times New Roman" w:cs="Times New Roman"/>
                <w:iCs/>
                <w:color w:val="000000"/>
                <w:sz w:val="24"/>
                <w:szCs w:val="24"/>
                <w:lang w:eastAsia="ru-RU"/>
              </w:rPr>
              <w:t>,</w:t>
            </w:r>
            <w:r w:rsidR="00EF5E13">
              <w:rPr>
                <w:rFonts w:ascii="Times New Roman" w:eastAsia="Calibri" w:hAnsi="Times New Roman" w:cs="Times New Roman"/>
                <w:iCs/>
                <w:color w:val="000000"/>
                <w:sz w:val="24"/>
                <w:szCs w:val="24"/>
                <w:lang w:eastAsia="ru-RU"/>
              </w:rPr>
              <w:t>0</w:t>
            </w:r>
            <w:r w:rsidRPr="00BF61A4">
              <w:rPr>
                <w:rFonts w:ascii="Times New Roman" w:eastAsia="Calibri" w:hAnsi="Times New Roman" w:cs="Times New Roman"/>
                <w:iCs/>
                <w:color w:val="000000"/>
                <w:sz w:val="24"/>
                <w:szCs w:val="24"/>
                <w:lang w:eastAsia="ru-RU"/>
              </w:rPr>
              <w:t xml:space="preserve">0 руб. </w:t>
            </w:r>
            <w:r w:rsidR="0062482F">
              <w:rPr>
                <w:rFonts w:ascii="Times New Roman" w:eastAsia="Calibri" w:hAnsi="Times New Roman" w:cs="Times New Roman"/>
                <w:iCs/>
                <w:color w:val="000000"/>
                <w:sz w:val="24"/>
                <w:szCs w:val="24"/>
                <w:lang w:eastAsia="ru-RU"/>
              </w:rPr>
              <w:t>(</w:t>
            </w:r>
            <w:r w:rsidR="008079AD">
              <w:rPr>
                <w:rFonts w:ascii="Times New Roman" w:eastAsia="Calibri" w:hAnsi="Times New Roman" w:cs="Times New Roman"/>
                <w:iCs/>
                <w:color w:val="000000"/>
                <w:sz w:val="24"/>
                <w:szCs w:val="24"/>
                <w:lang w:eastAsia="ru-RU"/>
              </w:rPr>
              <w:t xml:space="preserve">Один </w:t>
            </w:r>
            <w:r w:rsidR="0062482F" w:rsidRPr="0062482F">
              <w:rPr>
                <w:rFonts w:ascii="Times New Roman" w:eastAsia="Calibri" w:hAnsi="Times New Roman" w:cs="Times New Roman"/>
                <w:iCs/>
                <w:sz w:val="24"/>
                <w:szCs w:val="24"/>
              </w:rPr>
              <w:t xml:space="preserve">миллион </w:t>
            </w:r>
            <w:r w:rsidR="008079AD">
              <w:rPr>
                <w:rFonts w:ascii="Times New Roman" w:eastAsia="Calibri" w:hAnsi="Times New Roman" w:cs="Times New Roman"/>
                <w:iCs/>
                <w:sz w:val="24"/>
                <w:szCs w:val="24"/>
              </w:rPr>
              <w:t>три</w:t>
            </w:r>
            <w:r w:rsidR="0062482F">
              <w:rPr>
                <w:rFonts w:ascii="Times New Roman" w:eastAsia="Calibri" w:hAnsi="Times New Roman" w:cs="Times New Roman"/>
                <w:iCs/>
                <w:sz w:val="24"/>
                <w:szCs w:val="24"/>
              </w:rPr>
              <w:t xml:space="preserve">дцать </w:t>
            </w:r>
            <w:r w:rsidR="0062482F" w:rsidRPr="0062482F">
              <w:rPr>
                <w:rFonts w:ascii="Times New Roman" w:eastAsia="Calibri" w:hAnsi="Times New Roman" w:cs="Times New Roman"/>
                <w:iCs/>
                <w:sz w:val="24"/>
                <w:szCs w:val="24"/>
              </w:rPr>
              <w:t xml:space="preserve">тысяч </w:t>
            </w:r>
            <w:r w:rsidR="008079AD">
              <w:rPr>
                <w:rFonts w:ascii="Times New Roman" w:eastAsia="Calibri" w:hAnsi="Times New Roman" w:cs="Times New Roman"/>
                <w:iCs/>
                <w:sz w:val="24"/>
                <w:szCs w:val="24"/>
              </w:rPr>
              <w:t>сто</w:t>
            </w:r>
            <w:r w:rsidR="0062482F">
              <w:rPr>
                <w:rFonts w:ascii="Times New Roman" w:eastAsia="Calibri" w:hAnsi="Times New Roman" w:cs="Times New Roman"/>
                <w:iCs/>
                <w:sz w:val="24"/>
                <w:szCs w:val="24"/>
              </w:rPr>
              <w:t xml:space="preserve"> </w:t>
            </w:r>
            <w:r w:rsidR="008079AD">
              <w:rPr>
                <w:rFonts w:ascii="Times New Roman" w:eastAsia="Calibri" w:hAnsi="Times New Roman" w:cs="Times New Roman"/>
                <w:iCs/>
                <w:sz w:val="24"/>
                <w:szCs w:val="24"/>
              </w:rPr>
              <w:t>сорок</w:t>
            </w:r>
            <w:r w:rsidR="0062482F" w:rsidRPr="0062482F">
              <w:rPr>
                <w:rFonts w:ascii="Times New Roman" w:eastAsia="Calibri" w:hAnsi="Times New Roman" w:cs="Times New Roman"/>
                <w:iCs/>
                <w:sz w:val="24"/>
                <w:szCs w:val="24"/>
              </w:rPr>
              <w:t xml:space="preserve"> рублей 00 копеек</w:t>
            </w:r>
            <w:r w:rsidR="0062482F">
              <w:rPr>
                <w:rFonts w:ascii="Times New Roman" w:eastAsia="Calibri" w:hAnsi="Times New Roman" w:cs="Times New Roman"/>
                <w:iCs/>
                <w:sz w:val="24"/>
                <w:szCs w:val="24"/>
              </w:rPr>
              <w:t>)</w:t>
            </w:r>
            <w:r w:rsidR="0062482F" w:rsidRPr="0062482F">
              <w:rPr>
                <w:rFonts w:ascii="Times New Roman" w:eastAsia="Calibri" w:hAnsi="Times New Roman" w:cs="Times New Roman"/>
                <w:iCs/>
                <w:sz w:val="24"/>
                <w:szCs w:val="24"/>
              </w:rPr>
              <w:t xml:space="preserve">, с учетом НДС, в том числе НДС (18%) </w:t>
            </w:r>
            <w:r w:rsidR="008079AD">
              <w:rPr>
                <w:rFonts w:ascii="Times New Roman" w:eastAsia="Calibri" w:hAnsi="Times New Roman" w:cs="Times New Roman"/>
                <w:iCs/>
                <w:sz w:val="24"/>
                <w:szCs w:val="24"/>
              </w:rPr>
              <w:t>157 140</w:t>
            </w:r>
            <w:r w:rsidR="0062482F" w:rsidRPr="0062482F">
              <w:rPr>
                <w:rFonts w:ascii="Times New Roman" w:eastAsia="Calibri" w:hAnsi="Times New Roman" w:cs="Times New Roman"/>
                <w:iCs/>
                <w:sz w:val="24"/>
                <w:szCs w:val="24"/>
              </w:rPr>
              <w:t>,00 рублей.</w:t>
            </w:r>
          </w:p>
          <w:p w:rsidR="0062482F" w:rsidRPr="0062482F" w:rsidRDefault="0062482F" w:rsidP="0062482F">
            <w:pPr>
              <w:autoSpaceDE w:val="0"/>
              <w:autoSpaceDN w:val="0"/>
              <w:adjustRightInd w:val="0"/>
              <w:spacing w:after="0" w:line="240" w:lineRule="auto"/>
              <w:jc w:val="both"/>
              <w:rPr>
                <w:rFonts w:ascii="Times New Roman" w:eastAsia="Calibri" w:hAnsi="Times New Roman" w:cs="Times New Roman"/>
                <w:iCs/>
                <w:sz w:val="10"/>
                <w:szCs w:val="10"/>
              </w:rPr>
            </w:pPr>
          </w:p>
          <w:p w:rsidR="00EF5E13" w:rsidRPr="00D93D3D" w:rsidRDefault="008079AD" w:rsidP="008079A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873 </w:t>
            </w:r>
            <w:r w:rsidR="0062482F" w:rsidRPr="0062482F">
              <w:rPr>
                <w:rFonts w:ascii="Times New Roman" w:eastAsia="Times New Roman" w:hAnsi="Times New Roman" w:cs="Times New Roman"/>
                <w:iCs/>
                <w:sz w:val="24"/>
                <w:szCs w:val="24"/>
                <w:lang w:eastAsia="ru-RU"/>
              </w:rPr>
              <w:t xml:space="preserve">000,00 </w:t>
            </w:r>
            <w:r w:rsidR="0062482F">
              <w:rPr>
                <w:rFonts w:ascii="Times New Roman" w:eastAsia="Times New Roman" w:hAnsi="Times New Roman" w:cs="Times New Roman"/>
                <w:iCs/>
                <w:sz w:val="24"/>
                <w:szCs w:val="24"/>
                <w:lang w:eastAsia="ru-RU"/>
              </w:rPr>
              <w:t xml:space="preserve">руб. </w:t>
            </w:r>
            <w:r w:rsidR="0062482F" w:rsidRPr="0062482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Восемьсот </w:t>
            </w:r>
            <w:r w:rsidR="0062482F">
              <w:rPr>
                <w:rFonts w:ascii="Times New Roman" w:eastAsia="Times New Roman" w:hAnsi="Times New Roman" w:cs="Times New Roman"/>
                <w:iCs/>
                <w:sz w:val="24"/>
                <w:szCs w:val="24"/>
                <w:lang w:eastAsia="ru-RU"/>
              </w:rPr>
              <w:t>семь</w:t>
            </w:r>
            <w:r>
              <w:rPr>
                <w:rFonts w:ascii="Times New Roman" w:eastAsia="Times New Roman" w:hAnsi="Times New Roman" w:cs="Times New Roman"/>
                <w:iCs/>
                <w:sz w:val="24"/>
                <w:szCs w:val="24"/>
                <w:lang w:eastAsia="ru-RU"/>
              </w:rPr>
              <w:t>десят три ты</w:t>
            </w:r>
            <w:r w:rsidR="0062482F" w:rsidRPr="0062482F">
              <w:rPr>
                <w:rFonts w:ascii="Times New Roman" w:eastAsia="Times New Roman" w:hAnsi="Times New Roman" w:cs="Times New Roman"/>
                <w:iCs/>
                <w:sz w:val="24"/>
                <w:szCs w:val="24"/>
                <w:lang w:eastAsia="ru-RU"/>
              </w:rPr>
              <w:t>сяч</w:t>
            </w:r>
            <w:r w:rsidR="0062482F">
              <w:rPr>
                <w:rFonts w:ascii="Times New Roman" w:eastAsia="Times New Roman" w:hAnsi="Times New Roman" w:cs="Times New Roman"/>
                <w:iCs/>
                <w:sz w:val="24"/>
                <w:szCs w:val="24"/>
                <w:lang w:eastAsia="ru-RU"/>
              </w:rPr>
              <w:t xml:space="preserve">и </w:t>
            </w:r>
            <w:r w:rsidR="0062482F" w:rsidRPr="0062482F">
              <w:rPr>
                <w:rFonts w:ascii="Times New Roman" w:eastAsia="Times New Roman" w:hAnsi="Times New Roman" w:cs="Times New Roman"/>
                <w:iCs/>
                <w:sz w:val="24"/>
                <w:szCs w:val="24"/>
                <w:lang w:eastAsia="ru-RU"/>
              </w:rPr>
              <w:t>рублей 00 копеек</w:t>
            </w:r>
            <w:r w:rsidR="0062482F">
              <w:rPr>
                <w:rFonts w:ascii="Times New Roman" w:eastAsia="Times New Roman" w:hAnsi="Times New Roman" w:cs="Times New Roman"/>
                <w:iCs/>
                <w:sz w:val="24"/>
                <w:szCs w:val="24"/>
                <w:lang w:eastAsia="ru-RU"/>
              </w:rPr>
              <w:t>)</w:t>
            </w:r>
            <w:r w:rsidR="0062482F" w:rsidRPr="0062482F">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r w:rsidR="0062482F" w:rsidRPr="00D93D3D">
              <w:rPr>
                <w:rFonts w:ascii="Times New Roman" w:eastAsia="Calibri" w:hAnsi="Times New Roman" w:cs="Times New Roman"/>
                <w:iCs/>
                <w:color w:val="000000"/>
                <w:sz w:val="24"/>
                <w:szCs w:val="24"/>
              </w:rPr>
              <w:t xml:space="preserve">площадки:  </w:t>
            </w:r>
            <w:r w:rsidRPr="00D93D3D">
              <w:rPr>
                <w:rFonts w:ascii="Times New Roman" w:eastAsia="Calibri" w:hAnsi="Times New Roman" w:cs="Times New Roman"/>
                <w:iCs/>
                <w:color w:val="000000"/>
                <w:sz w:val="24"/>
                <w:szCs w:val="24"/>
              </w:rPr>
              <w:t xml:space="preserve">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BF61A4" w:rsidRDefault="00BF61A4" w:rsidP="00BF61A4">
            <w:pPr>
              <w:autoSpaceDE w:val="0"/>
              <w:autoSpaceDN w:val="0"/>
              <w:adjustRightInd w:val="0"/>
              <w:spacing w:after="0" w:line="240" w:lineRule="auto"/>
              <w:jc w:val="both"/>
              <w:rPr>
                <w:rFonts w:ascii="Times New Roman" w:eastAsia="Calibri" w:hAnsi="Times New Roman" w:cs="Times New Roman"/>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62482F" w:rsidRPr="00BF61A4" w:rsidRDefault="0062482F" w:rsidP="00BF61A4">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BF61A4" w:rsidRPr="00BF61A4" w:rsidRDefault="00BF61A4" w:rsidP="00BF61A4">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lastRenderedPageBreak/>
              <w:t xml:space="preserve">Дата начала срока: </w:t>
            </w:r>
            <w:r w:rsidRPr="00BF61A4">
              <w:rPr>
                <w:rFonts w:ascii="Times New Roman" w:eastAsia="Calibri" w:hAnsi="Times New Roman" w:cs="Times New Roman"/>
                <w:iCs/>
                <w:sz w:val="24"/>
                <w:szCs w:val="24"/>
              </w:rPr>
              <w:t>«</w:t>
            </w:r>
            <w:r w:rsidR="0062482F">
              <w:rPr>
                <w:rFonts w:ascii="Times New Roman" w:eastAsia="Calibri" w:hAnsi="Times New Roman" w:cs="Times New Roman"/>
                <w:iCs/>
                <w:sz w:val="24"/>
                <w:szCs w:val="24"/>
              </w:rPr>
              <w:t>1</w:t>
            </w:r>
            <w:r w:rsidR="008079AD">
              <w:rPr>
                <w:rFonts w:ascii="Times New Roman" w:eastAsia="Calibri" w:hAnsi="Times New Roman" w:cs="Times New Roman"/>
                <w:iCs/>
                <w:sz w:val="24"/>
                <w:szCs w:val="24"/>
              </w:rPr>
              <w:t>8</w:t>
            </w:r>
            <w:r w:rsidRPr="00BF61A4">
              <w:rPr>
                <w:rFonts w:ascii="Times New Roman" w:eastAsia="Calibri" w:hAnsi="Times New Roman" w:cs="Times New Roman"/>
                <w:iCs/>
                <w:sz w:val="24"/>
                <w:szCs w:val="24"/>
              </w:rPr>
              <w:t xml:space="preserve">» </w:t>
            </w:r>
            <w:r w:rsidR="0062482F">
              <w:rPr>
                <w:rFonts w:ascii="Times New Roman" w:eastAsia="Calibri" w:hAnsi="Times New Roman" w:cs="Times New Roman"/>
                <w:iCs/>
                <w:sz w:val="24"/>
                <w:szCs w:val="24"/>
              </w:rPr>
              <w:t>января</w:t>
            </w:r>
            <w:r w:rsidRPr="00BF61A4">
              <w:rPr>
                <w:rFonts w:ascii="Times New Roman" w:eastAsia="Calibri" w:hAnsi="Times New Roman" w:cs="Times New Roman"/>
                <w:iCs/>
                <w:sz w:val="24"/>
                <w:szCs w:val="24"/>
              </w:rPr>
              <w:t xml:space="preserve"> 201</w:t>
            </w:r>
            <w:r w:rsidR="0062482F">
              <w:rPr>
                <w:rFonts w:ascii="Times New Roman" w:eastAsia="Calibri" w:hAnsi="Times New Roman" w:cs="Times New Roman"/>
                <w:iCs/>
                <w:sz w:val="24"/>
                <w:szCs w:val="24"/>
              </w:rPr>
              <w:t>8</w:t>
            </w:r>
            <w:r w:rsidRPr="00BF61A4">
              <w:rPr>
                <w:rFonts w:ascii="Times New Roman" w:eastAsia="Calibri" w:hAnsi="Times New Roman" w:cs="Times New Roman"/>
                <w:iCs/>
                <w:sz w:val="24"/>
                <w:szCs w:val="24"/>
              </w:rPr>
              <w:t xml:space="preserve"> года 1</w:t>
            </w:r>
            <w:r w:rsidR="0062482F">
              <w:rPr>
                <w:rFonts w:ascii="Times New Roman" w:eastAsia="Calibri" w:hAnsi="Times New Roman" w:cs="Times New Roman"/>
                <w:iCs/>
                <w:sz w:val="24"/>
                <w:szCs w:val="24"/>
              </w:rPr>
              <w:t>6</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BF61A4" w:rsidRPr="00BF61A4" w:rsidRDefault="00BF61A4" w:rsidP="00BF61A4">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D93D3D" w:rsidRPr="00BF61A4" w:rsidRDefault="00BF61A4" w:rsidP="00C8745A">
            <w:pPr>
              <w:spacing w:after="0" w:line="240" w:lineRule="auto"/>
              <w:rPr>
                <w:rFonts w:ascii="Times New Roman" w:eastAsia="Times New Roman" w:hAnsi="Times New Roman" w:cs="Times New Roman"/>
                <w:sz w:val="24"/>
                <w:szCs w:val="24"/>
                <w:lang w:eastAsia="ru-RU"/>
              </w:rPr>
            </w:pPr>
            <w:r w:rsidRPr="00BF61A4">
              <w:rPr>
                <w:rFonts w:ascii="Times New Roman" w:eastAsia="Calibri" w:hAnsi="Times New Roman" w:cs="Times New Roman"/>
                <w:iCs/>
                <w:sz w:val="24"/>
                <w:szCs w:val="24"/>
              </w:rPr>
              <w:t>«</w:t>
            </w:r>
            <w:r w:rsidR="0062482F">
              <w:rPr>
                <w:rFonts w:ascii="Times New Roman" w:eastAsia="Calibri" w:hAnsi="Times New Roman" w:cs="Times New Roman"/>
                <w:iCs/>
                <w:sz w:val="24"/>
                <w:szCs w:val="24"/>
              </w:rPr>
              <w:t>0</w:t>
            </w:r>
            <w:r w:rsidR="00C8745A">
              <w:rPr>
                <w:rFonts w:ascii="Times New Roman" w:eastAsia="Calibri" w:hAnsi="Times New Roman" w:cs="Times New Roman"/>
                <w:iCs/>
                <w:sz w:val="24"/>
                <w:szCs w:val="24"/>
              </w:rPr>
              <w:t>8</w:t>
            </w:r>
            <w:r w:rsidRPr="00BF61A4">
              <w:rPr>
                <w:rFonts w:ascii="Times New Roman" w:eastAsia="Calibri" w:hAnsi="Times New Roman" w:cs="Times New Roman"/>
                <w:iCs/>
                <w:sz w:val="24"/>
                <w:szCs w:val="24"/>
              </w:rPr>
              <w:t xml:space="preserve">» </w:t>
            </w:r>
            <w:r w:rsidR="0062482F">
              <w:rPr>
                <w:rFonts w:ascii="Times New Roman" w:eastAsia="Calibri" w:hAnsi="Times New Roman" w:cs="Times New Roman"/>
                <w:iCs/>
                <w:sz w:val="24"/>
                <w:szCs w:val="24"/>
              </w:rPr>
              <w:t>февраля</w:t>
            </w:r>
            <w:r w:rsidRPr="00BF61A4">
              <w:rPr>
                <w:rFonts w:ascii="Times New Roman" w:eastAsia="Calibri" w:hAnsi="Times New Roman" w:cs="Times New Roman"/>
                <w:iCs/>
                <w:sz w:val="24"/>
                <w:szCs w:val="24"/>
              </w:rPr>
              <w:t xml:space="preserve"> 2018 года 1</w:t>
            </w:r>
            <w:r w:rsidR="00C8745A">
              <w:rPr>
                <w:rFonts w:ascii="Times New Roman" w:eastAsia="Calibri" w:hAnsi="Times New Roman" w:cs="Times New Roman"/>
                <w:iCs/>
                <w:sz w:val="24"/>
                <w:szCs w:val="24"/>
              </w:rPr>
              <w:t>2</w:t>
            </w:r>
            <w:r w:rsidRPr="00BF61A4">
              <w:rPr>
                <w:rFonts w:ascii="Times New Roman" w:eastAsia="Calibri" w:hAnsi="Times New Roman" w:cs="Times New Roman"/>
                <w:iCs/>
                <w:sz w:val="24"/>
                <w:szCs w:val="24"/>
              </w:rPr>
              <w:t>:00 часов (</w:t>
            </w:r>
            <w:r w:rsidRPr="00BF61A4">
              <w:rPr>
                <w:rFonts w:ascii="Times New Roman" w:eastAsia="Calibri" w:hAnsi="Times New Roman" w:cs="Times New Roman"/>
                <w:sz w:val="24"/>
                <w:szCs w:val="24"/>
              </w:rPr>
              <w:t>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62482F" w:rsidP="00C8745A">
            <w:pPr>
              <w:autoSpaceDE w:val="0"/>
              <w:autoSpaceDN w:val="0"/>
              <w:adjustRightInd w:val="0"/>
              <w:spacing w:after="0" w:line="240" w:lineRule="auto"/>
              <w:rPr>
                <w:rFonts w:ascii="Times New Roman" w:eastAsia="Calibri" w:hAnsi="Times New Roman" w:cs="Times New Roman"/>
                <w:iCs/>
                <w:color w:val="000000"/>
                <w:sz w:val="24"/>
                <w:szCs w:val="24"/>
              </w:rPr>
            </w:pPr>
            <w:r w:rsidRPr="00BF61A4">
              <w:rPr>
                <w:rFonts w:ascii="Times New Roman" w:eastAsia="Calibri" w:hAnsi="Times New Roman" w:cs="Times New Roman"/>
                <w:iCs/>
                <w:sz w:val="24"/>
                <w:szCs w:val="24"/>
              </w:rPr>
              <w:t>«</w:t>
            </w:r>
            <w:r>
              <w:rPr>
                <w:rFonts w:ascii="Times New Roman" w:eastAsia="Calibri" w:hAnsi="Times New Roman" w:cs="Times New Roman"/>
                <w:iCs/>
                <w:sz w:val="24"/>
                <w:szCs w:val="24"/>
              </w:rPr>
              <w:t>0</w:t>
            </w:r>
            <w:r w:rsidR="00C8745A">
              <w:rPr>
                <w:rFonts w:ascii="Times New Roman" w:eastAsia="Calibri" w:hAnsi="Times New Roman" w:cs="Times New Roman"/>
                <w:iCs/>
                <w:sz w:val="24"/>
                <w:szCs w:val="24"/>
              </w:rPr>
              <w:t>8</w:t>
            </w:r>
            <w:r w:rsidRPr="00BF61A4">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февраля</w:t>
            </w:r>
            <w:r w:rsidRPr="00BF61A4">
              <w:rPr>
                <w:rFonts w:ascii="Times New Roman" w:eastAsia="Calibri" w:hAnsi="Times New Roman" w:cs="Times New Roman"/>
                <w:iCs/>
                <w:sz w:val="24"/>
                <w:szCs w:val="24"/>
              </w:rPr>
              <w:t xml:space="preserve"> </w:t>
            </w:r>
            <w:r w:rsidR="00BF61A4" w:rsidRPr="00BF61A4">
              <w:rPr>
                <w:rFonts w:ascii="Times New Roman" w:eastAsia="Calibri" w:hAnsi="Times New Roman" w:cs="Times New Roman"/>
                <w:iCs/>
                <w:sz w:val="24"/>
                <w:szCs w:val="24"/>
              </w:rPr>
              <w:t>2018 года 1</w:t>
            </w:r>
            <w:r w:rsidR="00C8745A">
              <w:rPr>
                <w:rFonts w:ascii="Times New Roman" w:eastAsia="Calibri" w:hAnsi="Times New Roman" w:cs="Times New Roman"/>
                <w:iCs/>
                <w:sz w:val="24"/>
                <w:szCs w:val="24"/>
              </w:rPr>
              <w:t>2</w:t>
            </w:r>
            <w:r w:rsidR="00BF61A4" w:rsidRPr="00BF61A4">
              <w:rPr>
                <w:rFonts w:ascii="Times New Roman" w:eastAsia="Calibri" w:hAnsi="Times New Roman" w:cs="Times New Roman"/>
                <w:iCs/>
                <w:sz w:val="24"/>
                <w:szCs w:val="24"/>
              </w:rPr>
              <w:t>:00 часов (</w:t>
            </w:r>
            <w:r w:rsidR="00BF61A4" w:rsidRPr="00BF61A4">
              <w:rPr>
                <w:rFonts w:ascii="Times New Roman" w:eastAsia="Calibri" w:hAnsi="Times New Roman" w:cs="Times New Roman"/>
                <w:sz w:val="24"/>
                <w:szCs w:val="24"/>
              </w:rPr>
              <w:t>время московское)</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sidR="0062482F">
              <w:rPr>
                <w:rFonts w:ascii="Times New Roman" w:eastAsia="Calibri" w:hAnsi="Times New Roman" w:cs="Times New Roman"/>
                <w:iCs/>
                <w:sz w:val="24"/>
                <w:szCs w:val="24"/>
              </w:rPr>
              <w:t>13»</w:t>
            </w:r>
            <w:r w:rsidRPr="00BF61A4">
              <w:rPr>
                <w:rFonts w:ascii="Times New Roman" w:eastAsia="Calibri" w:hAnsi="Times New Roman" w:cs="Times New Roman"/>
                <w:iCs/>
                <w:sz w:val="24"/>
                <w:szCs w:val="24"/>
              </w:rPr>
              <w:t xml:space="preserve"> </w:t>
            </w:r>
            <w:r w:rsidR="0062482F">
              <w:rPr>
                <w:rFonts w:ascii="Times New Roman" w:eastAsia="Calibri" w:hAnsi="Times New Roman" w:cs="Times New Roman"/>
                <w:iCs/>
                <w:sz w:val="24"/>
                <w:szCs w:val="24"/>
              </w:rPr>
              <w:t>февраля</w:t>
            </w:r>
            <w:r w:rsidRPr="00BF61A4">
              <w:rPr>
                <w:rFonts w:ascii="Times New Roman" w:eastAsia="Calibri" w:hAnsi="Times New Roman" w:cs="Times New Roman"/>
                <w:iCs/>
                <w:sz w:val="24"/>
                <w:szCs w:val="24"/>
              </w:rPr>
              <w:t xml:space="preserve"> 2018 года</w:t>
            </w:r>
            <w:r w:rsidRPr="00BF61A4">
              <w:rPr>
                <w:rFonts w:ascii="Times New Roman" w:eastAsia="Calibri" w:hAnsi="Times New Roman" w:cs="Times New Roman"/>
                <w:sz w:val="24"/>
                <w:szCs w:val="24"/>
              </w:rPr>
              <w:t xml:space="preserve"> в 14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0062482F" w:rsidRPr="0062482F">
              <w:rPr>
                <w:rFonts w:ascii="Times New Roman" w:eastAsia="Calibri" w:hAnsi="Times New Roman" w:cs="Times New Roman"/>
                <w:iCs/>
                <w:sz w:val="24"/>
                <w:szCs w:val="24"/>
              </w:rPr>
              <w:t xml:space="preserve">«13» февраля </w:t>
            </w:r>
            <w:r w:rsidRPr="00BF61A4">
              <w:rPr>
                <w:rFonts w:ascii="Times New Roman" w:eastAsia="Calibri" w:hAnsi="Times New Roman" w:cs="Times New Roman"/>
                <w:iCs/>
                <w:sz w:val="24"/>
                <w:szCs w:val="24"/>
              </w:rPr>
              <w:t>2018 года</w:t>
            </w:r>
            <w:r w:rsidRPr="00BF61A4">
              <w:rPr>
                <w:rFonts w:ascii="Times New Roman" w:eastAsia="Calibri" w:hAnsi="Times New Roman" w:cs="Times New Roman"/>
                <w:sz w:val="24"/>
                <w:szCs w:val="24"/>
              </w:rPr>
              <w:t xml:space="preserve"> в 16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w:t>
            </w:r>
            <w:r w:rsidR="0062482F">
              <w:rPr>
                <w:rFonts w:ascii="Times New Roman" w:eastAsia="Calibri" w:hAnsi="Times New Roman" w:cs="Times New Roman"/>
                <w:sz w:val="24"/>
                <w:szCs w:val="24"/>
              </w:rPr>
              <w:t>22</w:t>
            </w:r>
            <w:r w:rsidRPr="00BF61A4">
              <w:rPr>
                <w:rFonts w:ascii="Times New Roman" w:eastAsia="Calibri" w:hAnsi="Times New Roman" w:cs="Times New Roman"/>
                <w:sz w:val="24"/>
                <w:szCs w:val="24"/>
              </w:rPr>
              <w:t xml:space="preserve">» </w:t>
            </w:r>
            <w:r w:rsidR="00FE2F63">
              <w:rPr>
                <w:rFonts w:ascii="Times New Roman" w:eastAsia="Calibri" w:hAnsi="Times New Roman" w:cs="Times New Roman"/>
                <w:sz w:val="24"/>
                <w:szCs w:val="24"/>
              </w:rPr>
              <w:t>февраля</w:t>
            </w:r>
            <w:r w:rsidRPr="00BF61A4">
              <w:rPr>
                <w:rFonts w:ascii="Times New Roman" w:eastAsia="Calibri" w:hAnsi="Times New Roman" w:cs="Times New Roman"/>
                <w:iCs/>
                <w:sz w:val="24"/>
                <w:szCs w:val="24"/>
              </w:rPr>
              <w:t xml:space="preserve"> 2018 года</w:t>
            </w:r>
          </w:p>
          <w:p w:rsidR="00D93D3D" w:rsidRPr="00D93D3D" w:rsidRDefault="00D93D3D" w:rsidP="00BF61A4">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00BF61A4" w:rsidRPr="006873A2">
                <w:rPr>
                  <w:rStyle w:val="a3"/>
                  <w:rFonts w:ascii="Times New Roman" w:eastAsia="Times New Roman" w:hAnsi="Times New Roman" w:cs="Times New Roman"/>
                  <w:sz w:val="24"/>
                  <w:szCs w:val="24"/>
                  <w:lang w:val="en-US" w:eastAsia="ru-RU"/>
                </w:rPr>
                <w:t>https</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www</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setonline</w:t>
              </w:r>
              <w:r w:rsidR="00BF61A4" w:rsidRPr="006873A2">
                <w:rPr>
                  <w:rStyle w:val="a3"/>
                  <w:rFonts w:ascii="Times New Roman" w:eastAsia="Times New Roman" w:hAnsi="Times New Roman" w:cs="Times New Roman"/>
                  <w:sz w:val="24"/>
                  <w:szCs w:val="24"/>
                  <w:lang w:eastAsia="ru-RU"/>
                </w:rPr>
                <w:t>.</w:t>
              </w:r>
              <w:r w:rsidR="00BF61A4" w:rsidRPr="006873A2">
                <w:rPr>
                  <w:rStyle w:val="a3"/>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C3C35">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C3C35">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C3C35">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E7318F"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DC3E4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28"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C8745A" w:rsidRDefault="00C8745A" w:rsidP="00C8745A">
            <w:pPr>
              <w:autoSpaceDE w:val="0"/>
              <w:autoSpaceDN w:val="0"/>
              <w:adjustRightInd w:val="0"/>
              <w:spacing w:after="0" w:line="240" w:lineRule="auto"/>
              <w:rPr>
                <w:rFonts w:ascii="Times New Roman" w:eastAsia="Calibri" w:hAnsi="Times New Roman" w:cs="Times New Roman"/>
                <w:iCs/>
                <w:color w:val="000000"/>
                <w:sz w:val="24"/>
                <w:szCs w:val="24"/>
              </w:rPr>
            </w:pPr>
            <w:r w:rsidRPr="0062482F">
              <w:rPr>
                <w:rFonts w:ascii="Times New Roman" w:eastAsia="Calibri" w:hAnsi="Times New Roman" w:cs="Times New Roman"/>
                <w:iCs/>
                <w:color w:val="000000"/>
                <w:sz w:val="24"/>
                <w:szCs w:val="24"/>
              </w:rPr>
              <w:t>Галеев Ильдар Мансурович</w:t>
            </w:r>
          </w:p>
          <w:p w:rsidR="00C8745A" w:rsidRPr="008079AD" w:rsidRDefault="00C8745A" w:rsidP="00C8745A">
            <w:pPr>
              <w:autoSpaceDE w:val="0"/>
              <w:autoSpaceDN w:val="0"/>
              <w:adjustRightInd w:val="0"/>
              <w:spacing w:after="0" w:line="240" w:lineRule="auto"/>
              <w:rPr>
                <w:rFonts w:ascii="Times New Roman" w:hAnsi="Times New Roman" w:cs="Times New Roman"/>
              </w:rPr>
            </w:pPr>
            <w:r w:rsidRPr="00EF5E13">
              <w:rPr>
                <w:rFonts w:ascii="Times New Roman" w:eastAsia="Times New Roman" w:hAnsi="Times New Roman" w:cs="Times New Roman"/>
                <w:bCs/>
                <w:sz w:val="24"/>
                <w:szCs w:val="24"/>
                <w:lang w:eastAsia="ru-RU"/>
              </w:rPr>
              <w:t>тел</w:t>
            </w:r>
            <w:r w:rsidRPr="008079AD">
              <w:rPr>
                <w:rFonts w:ascii="Times New Roman" w:eastAsia="Times New Roman" w:hAnsi="Times New Roman" w:cs="Times New Roman"/>
                <w:bCs/>
                <w:sz w:val="24"/>
                <w:szCs w:val="24"/>
                <w:lang w:eastAsia="ru-RU"/>
              </w:rPr>
              <w:t xml:space="preserve">. + 7 (347) 221-58-75, </w:t>
            </w:r>
            <w:r w:rsidRPr="00EF5E13">
              <w:rPr>
                <w:rFonts w:ascii="Times New Roman" w:eastAsia="Times New Roman" w:hAnsi="Times New Roman" w:cs="Times New Roman"/>
                <w:bCs/>
                <w:sz w:val="24"/>
                <w:szCs w:val="24"/>
                <w:lang w:val="en-US" w:eastAsia="ru-RU"/>
              </w:rPr>
              <w:t>e</w:t>
            </w:r>
            <w:r w:rsidRPr="008079AD">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8079AD">
              <w:rPr>
                <w:rFonts w:ascii="Times New Roman" w:eastAsia="Times New Roman" w:hAnsi="Times New Roman" w:cs="Times New Roman"/>
                <w:bCs/>
                <w:sz w:val="24"/>
                <w:szCs w:val="24"/>
                <w:lang w:eastAsia="ru-RU"/>
              </w:rPr>
              <w:t>:</w:t>
            </w:r>
            <w:r w:rsidRPr="008079AD">
              <w:rPr>
                <w:rFonts w:ascii="Times New Roman" w:eastAsia="Times New Roman" w:hAnsi="Times New Roman" w:cs="Times New Roman"/>
                <w:color w:val="777777"/>
                <w:sz w:val="24"/>
                <w:szCs w:val="24"/>
                <w:lang w:eastAsia="ru-RU"/>
              </w:rPr>
              <w:t xml:space="preserve"> </w:t>
            </w:r>
            <w:hyperlink r:id="rId29" w:history="1">
              <w:r w:rsidRPr="0062482F">
                <w:rPr>
                  <w:rStyle w:val="a3"/>
                  <w:rFonts w:ascii="Times New Roman" w:hAnsi="Times New Roman" w:cs="Times New Roman"/>
                  <w:lang w:val="en-US"/>
                </w:rPr>
                <w:t>i</w:t>
              </w:r>
              <w:r w:rsidRPr="008079AD">
                <w:rPr>
                  <w:rStyle w:val="a3"/>
                  <w:rFonts w:ascii="Times New Roman" w:hAnsi="Times New Roman" w:cs="Times New Roman"/>
                </w:rPr>
                <w:t>.</w:t>
              </w:r>
              <w:r w:rsidRPr="0062482F">
                <w:rPr>
                  <w:rStyle w:val="a3"/>
                  <w:rFonts w:ascii="Times New Roman" w:hAnsi="Times New Roman" w:cs="Times New Roman"/>
                  <w:lang w:val="en-US"/>
                </w:rPr>
                <w:t>galeev</w:t>
              </w:r>
              <w:r w:rsidRPr="008079AD">
                <w:rPr>
                  <w:rStyle w:val="a3"/>
                  <w:rFonts w:ascii="Times New Roman" w:hAnsi="Times New Roman" w:cs="Times New Roman"/>
                </w:rPr>
                <w:t>@</w:t>
              </w:r>
              <w:r w:rsidRPr="0062482F">
                <w:rPr>
                  <w:rStyle w:val="a3"/>
                  <w:rFonts w:ascii="Times New Roman" w:hAnsi="Times New Roman" w:cs="Times New Roman"/>
                  <w:lang w:val="en-US"/>
                </w:rPr>
                <w:t>bashtel</w:t>
              </w:r>
              <w:r w:rsidRPr="008079AD">
                <w:rPr>
                  <w:rStyle w:val="a3"/>
                  <w:rFonts w:ascii="Times New Roman" w:hAnsi="Times New Roman" w:cs="Times New Roman"/>
                </w:rPr>
                <w:t>.</w:t>
              </w:r>
              <w:r w:rsidRPr="0062482F">
                <w:rPr>
                  <w:rStyle w:val="a3"/>
                  <w:rFonts w:ascii="Times New Roman" w:hAnsi="Times New Roman" w:cs="Times New Roman"/>
                  <w:lang w:val="en-US"/>
                </w:rPr>
                <w:t>ru</w:t>
              </w:r>
            </w:hyperlink>
          </w:p>
          <w:p w:rsidR="00D93D3D" w:rsidRPr="00EC5503" w:rsidRDefault="00D93D3D" w:rsidP="00DC3E4E">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Не установлено</w:t>
            </w:r>
            <w:r>
              <w:rPr>
                <w:rFonts w:ascii="Times New Roman" w:eastAsia="Calibri" w:hAnsi="Times New Roman" w:cs="Times New Roman"/>
                <w:bCs/>
                <w:color w:val="000000"/>
                <w:sz w:val="24"/>
                <w:szCs w:val="24"/>
              </w:rPr>
              <w:t xml:space="preserve"> </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62482F" w:rsidP="00C8745A">
            <w:pPr>
              <w:spacing w:after="0" w:line="240" w:lineRule="auto"/>
              <w:rPr>
                <w:rFonts w:ascii="Times New Roman" w:eastAsia="Times New Roman" w:hAnsi="Times New Roman" w:cs="Times New Roman"/>
                <w:sz w:val="24"/>
                <w:szCs w:val="24"/>
                <w:lang w:eastAsia="ru-RU"/>
              </w:rPr>
            </w:pPr>
            <w:r w:rsidRPr="0062482F">
              <w:rPr>
                <w:rFonts w:ascii="Times New Roman" w:eastAsia="Times New Roman" w:hAnsi="Times New Roman" w:cs="Times New Roman"/>
                <w:sz w:val="24"/>
                <w:szCs w:val="24"/>
                <w:lang w:eastAsia="ru-RU"/>
              </w:rPr>
              <w:t>«1</w:t>
            </w:r>
            <w:r w:rsidR="00C8745A">
              <w:rPr>
                <w:rFonts w:ascii="Times New Roman" w:eastAsia="Times New Roman" w:hAnsi="Times New Roman" w:cs="Times New Roman"/>
                <w:sz w:val="24"/>
                <w:szCs w:val="24"/>
                <w:lang w:eastAsia="ru-RU"/>
              </w:rPr>
              <w:t>8</w:t>
            </w:r>
            <w:r w:rsidRPr="0062482F">
              <w:rPr>
                <w:rFonts w:ascii="Times New Roman" w:eastAsia="Times New Roman" w:hAnsi="Times New Roman" w:cs="Times New Roman"/>
                <w:sz w:val="24"/>
                <w:szCs w:val="24"/>
                <w:lang w:eastAsia="ru-RU"/>
              </w:rPr>
              <w:t xml:space="preserve">» января 2018 </w:t>
            </w:r>
            <w:r w:rsidR="00BF61A4" w:rsidRPr="00B537DD">
              <w:rPr>
                <w:rFonts w:ascii="Times New Roman" w:eastAsia="Times New Roman" w:hAnsi="Times New Roman" w:cs="Times New Roman"/>
                <w:sz w:val="24"/>
                <w:szCs w:val="24"/>
                <w:lang w:eastAsia="ru-RU"/>
              </w:rPr>
              <w:t xml:space="preserve"> года</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FE2F63" w:rsidRPr="00BF61A4"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31"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FE2F63" w:rsidRPr="00BF61A4" w:rsidRDefault="00FE2F63" w:rsidP="00FE2F63">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 xml:space="preserve">Дата начала срока: </w:t>
            </w:r>
            <w:r w:rsidR="0062482F" w:rsidRPr="00BF61A4">
              <w:rPr>
                <w:rFonts w:ascii="Times New Roman" w:eastAsia="Calibri" w:hAnsi="Times New Roman" w:cs="Times New Roman"/>
                <w:iCs/>
                <w:sz w:val="24"/>
                <w:szCs w:val="24"/>
              </w:rPr>
              <w:t>«</w:t>
            </w:r>
            <w:r w:rsidR="0062482F">
              <w:rPr>
                <w:rFonts w:ascii="Times New Roman" w:eastAsia="Calibri" w:hAnsi="Times New Roman" w:cs="Times New Roman"/>
                <w:iCs/>
                <w:sz w:val="24"/>
                <w:szCs w:val="24"/>
              </w:rPr>
              <w:t>1</w:t>
            </w:r>
            <w:r w:rsidR="00C8745A">
              <w:rPr>
                <w:rFonts w:ascii="Times New Roman" w:eastAsia="Calibri" w:hAnsi="Times New Roman" w:cs="Times New Roman"/>
                <w:iCs/>
                <w:sz w:val="24"/>
                <w:szCs w:val="24"/>
              </w:rPr>
              <w:t>8</w:t>
            </w:r>
            <w:r w:rsidR="0062482F" w:rsidRPr="00BF61A4">
              <w:rPr>
                <w:rFonts w:ascii="Times New Roman" w:eastAsia="Calibri" w:hAnsi="Times New Roman" w:cs="Times New Roman"/>
                <w:iCs/>
                <w:sz w:val="24"/>
                <w:szCs w:val="24"/>
              </w:rPr>
              <w:t xml:space="preserve">» </w:t>
            </w:r>
            <w:r w:rsidR="0062482F">
              <w:rPr>
                <w:rFonts w:ascii="Times New Roman" w:eastAsia="Calibri" w:hAnsi="Times New Roman" w:cs="Times New Roman"/>
                <w:iCs/>
                <w:sz w:val="24"/>
                <w:szCs w:val="24"/>
              </w:rPr>
              <w:t>января</w:t>
            </w:r>
            <w:r w:rsidR="0062482F" w:rsidRPr="00BF61A4">
              <w:rPr>
                <w:rFonts w:ascii="Times New Roman" w:eastAsia="Calibri" w:hAnsi="Times New Roman" w:cs="Times New Roman"/>
                <w:iCs/>
                <w:sz w:val="24"/>
                <w:szCs w:val="24"/>
              </w:rPr>
              <w:t xml:space="preserve"> 201</w:t>
            </w:r>
            <w:r w:rsidR="0062482F">
              <w:rPr>
                <w:rFonts w:ascii="Times New Roman" w:eastAsia="Calibri" w:hAnsi="Times New Roman" w:cs="Times New Roman"/>
                <w:iCs/>
                <w:sz w:val="24"/>
                <w:szCs w:val="24"/>
              </w:rPr>
              <w:t>8</w:t>
            </w:r>
            <w:r w:rsidR="0062482F" w:rsidRPr="00BF61A4">
              <w:rPr>
                <w:rFonts w:ascii="Times New Roman" w:eastAsia="Calibri" w:hAnsi="Times New Roman" w:cs="Times New Roman"/>
                <w:iCs/>
                <w:sz w:val="24"/>
                <w:szCs w:val="24"/>
              </w:rPr>
              <w:t xml:space="preserve"> </w:t>
            </w:r>
            <w:r w:rsidRPr="00BF61A4">
              <w:rPr>
                <w:rFonts w:ascii="Times New Roman" w:eastAsia="Calibri" w:hAnsi="Times New Roman" w:cs="Times New Roman"/>
                <w:iCs/>
                <w:sz w:val="24"/>
                <w:szCs w:val="24"/>
              </w:rPr>
              <w:t>года 1</w:t>
            </w:r>
            <w:r w:rsidR="0062482F">
              <w:rPr>
                <w:rFonts w:ascii="Times New Roman" w:eastAsia="Calibri" w:hAnsi="Times New Roman" w:cs="Times New Roman"/>
                <w:iCs/>
                <w:sz w:val="24"/>
                <w:szCs w:val="24"/>
              </w:rPr>
              <w:t>6</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FE2F63" w:rsidRPr="00BF61A4" w:rsidRDefault="00FE2F63" w:rsidP="00FE2F63">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FE2F63" w:rsidRPr="00BF61A4" w:rsidRDefault="00203ADC" w:rsidP="00C8745A">
            <w:pPr>
              <w:spacing w:after="0" w:line="240" w:lineRule="auto"/>
              <w:rPr>
                <w:rFonts w:ascii="Times New Roman" w:eastAsia="Times New Roman" w:hAnsi="Times New Roman" w:cs="Times New Roman"/>
                <w:sz w:val="24"/>
                <w:szCs w:val="24"/>
                <w:lang w:eastAsia="ru-RU"/>
              </w:rPr>
            </w:pPr>
            <w:r w:rsidRPr="00203ADC">
              <w:rPr>
                <w:rFonts w:ascii="Times New Roman" w:eastAsia="Calibri" w:hAnsi="Times New Roman" w:cs="Times New Roman"/>
                <w:iCs/>
                <w:sz w:val="24"/>
                <w:szCs w:val="24"/>
              </w:rPr>
              <w:t>«0</w:t>
            </w:r>
            <w:r w:rsidR="00C8745A">
              <w:rPr>
                <w:rFonts w:ascii="Times New Roman" w:eastAsia="Calibri" w:hAnsi="Times New Roman" w:cs="Times New Roman"/>
                <w:iCs/>
                <w:sz w:val="24"/>
                <w:szCs w:val="24"/>
              </w:rPr>
              <w:t>8</w:t>
            </w:r>
            <w:r w:rsidRPr="00203ADC">
              <w:rPr>
                <w:rFonts w:ascii="Times New Roman" w:eastAsia="Calibri" w:hAnsi="Times New Roman" w:cs="Times New Roman"/>
                <w:iCs/>
                <w:sz w:val="24"/>
                <w:szCs w:val="24"/>
              </w:rPr>
              <w:t xml:space="preserve">» февраля </w:t>
            </w:r>
            <w:r w:rsidR="00FE2F63" w:rsidRPr="00BF61A4">
              <w:rPr>
                <w:rFonts w:ascii="Times New Roman" w:eastAsia="Calibri" w:hAnsi="Times New Roman" w:cs="Times New Roman"/>
                <w:iCs/>
                <w:sz w:val="24"/>
                <w:szCs w:val="24"/>
              </w:rPr>
              <w:t>2018 года 1</w:t>
            </w:r>
            <w:r w:rsidR="00C8745A">
              <w:rPr>
                <w:rFonts w:ascii="Times New Roman" w:eastAsia="Calibri" w:hAnsi="Times New Roman" w:cs="Times New Roman"/>
                <w:iCs/>
                <w:sz w:val="24"/>
                <w:szCs w:val="24"/>
              </w:rPr>
              <w:t>2</w:t>
            </w:r>
            <w:r w:rsidR="00FE2F63" w:rsidRPr="00BF61A4">
              <w:rPr>
                <w:rFonts w:ascii="Times New Roman" w:eastAsia="Calibri" w:hAnsi="Times New Roman" w:cs="Times New Roman"/>
                <w:iCs/>
                <w:sz w:val="24"/>
                <w:szCs w:val="24"/>
              </w:rPr>
              <w:t>:00 часов (</w:t>
            </w:r>
            <w:r w:rsidR="00FE2F63"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E2F63" w:rsidRPr="00D93D3D" w:rsidRDefault="00FE2F63" w:rsidP="00FE2F63">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FE2F63" w:rsidRPr="00D93D3D" w:rsidRDefault="00C8745A" w:rsidP="00C8745A">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sz w:val="24"/>
                <w:szCs w:val="24"/>
              </w:rPr>
              <w:t>«08</w:t>
            </w:r>
            <w:r w:rsidR="00203ADC" w:rsidRPr="00203ADC">
              <w:rPr>
                <w:rFonts w:ascii="Times New Roman" w:eastAsia="Calibri" w:hAnsi="Times New Roman" w:cs="Times New Roman"/>
                <w:iCs/>
                <w:sz w:val="24"/>
                <w:szCs w:val="24"/>
              </w:rPr>
              <w:t xml:space="preserve">» февраля </w:t>
            </w:r>
            <w:r w:rsidR="00FE2F63" w:rsidRPr="00BF61A4">
              <w:rPr>
                <w:rFonts w:ascii="Times New Roman" w:eastAsia="Calibri" w:hAnsi="Times New Roman" w:cs="Times New Roman"/>
                <w:iCs/>
                <w:sz w:val="24"/>
                <w:szCs w:val="24"/>
              </w:rPr>
              <w:t>2018 года 1</w:t>
            </w:r>
            <w:r>
              <w:rPr>
                <w:rFonts w:ascii="Times New Roman" w:eastAsia="Calibri" w:hAnsi="Times New Roman" w:cs="Times New Roman"/>
                <w:iCs/>
                <w:sz w:val="24"/>
                <w:szCs w:val="24"/>
              </w:rPr>
              <w:t>2</w:t>
            </w:r>
            <w:r w:rsidR="00FE2F63" w:rsidRPr="00BF61A4">
              <w:rPr>
                <w:rFonts w:ascii="Times New Roman" w:eastAsia="Calibri" w:hAnsi="Times New Roman" w:cs="Times New Roman"/>
                <w:iCs/>
                <w:sz w:val="24"/>
                <w:szCs w:val="24"/>
              </w:rPr>
              <w:t>:00 часов (</w:t>
            </w:r>
            <w:r w:rsidR="00FE2F63"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bottom w:val="single" w:sz="4" w:space="0" w:color="auto"/>
              <w:right w:val="single" w:sz="4" w:space="0" w:color="auto"/>
            </w:tcBorders>
            <w:shd w:val="clear" w:color="auto" w:fill="auto"/>
          </w:tcPr>
          <w:p w:rsidR="00203ADC" w:rsidRPr="00BF61A4" w:rsidRDefault="00203ADC" w:rsidP="00203ADC">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Pr>
                <w:rFonts w:ascii="Times New Roman" w:eastAsia="Calibri" w:hAnsi="Times New Roman" w:cs="Times New Roman"/>
                <w:iCs/>
                <w:sz w:val="24"/>
                <w:szCs w:val="24"/>
              </w:rPr>
              <w:t>13»</w:t>
            </w:r>
            <w:r w:rsidRPr="00BF61A4">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февраля</w:t>
            </w:r>
            <w:r w:rsidRPr="00BF61A4">
              <w:rPr>
                <w:rFonts w:ascii="Times New Roman" w:eastAsia="Calibri" w:hAnsi="Times New Roman" w:cs="Times New Roman"/>
                <w:iCs/>
                <w:sz w:val="24"/>
                <w:szCs w:val="24"/>
              </w:rPr>
              <w:t xml:space="preserve"> 2018 года</w:t>
            </w:r>
            <w:r w:rsidRPr="00BF61A4">
              <w:rPr>
                <w:rFonts w:ascii="Times New Roman" w:eastAsia="Calibri" w:hAnsi="Times New Roman" w:cs="Times New Roman"/>
                <w:sz w:val="24"/>
                <w:szCs w:val="24"/>
              </w:rPr>
              <w:t xml:space="preserve"> в 14 часов 00 минут по местному времени</w:t>
            </w:r>
          </w:p>
          <w:p w:rsidR="00203ADC" w:rsidRPr="00BF61A4" w:rsidRDefault="00203ADC" w:rsidP="00203ADC">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Pr="0062482F">
              <w:rPr>
                <w:rFonts w:ascii="Times New Roman" w:eastAsia="Calibri" w:hAnsi="Times New Roman" w:cs="Times New Roman"/>
                <w:iCs/>
                <w:sz w:val="24"/>
                <w:szCs w:val="24"/>
              </w:rPr>
              <w:t xml:space="preserve">«13» февраля </w:t>
            </w:r>
            <w:r w:rsidRPr="00BF61A4">
              <w:rPr>
                <w:rFonts w:ascii="Times New Roman" w:eastAsia="Calibri" w:hAnsi="Times New Roman" w:cs="Times New Roman"/>
                <w:iCs/>
                <w:sz w:val="24"/>
                <w:szCs w:val="24"/>
              </w:rPr>
              <w:t>2018 года</w:t>
            </w:r>
            <w:r w:rsidRPr="00BF61A4">
              <w:rPr>
                <w:rFonts w:ascii="Times New Roman" w:eastAsia="Calibri" w:hAnsi="Times New Roman" w:cs="Times New Roman"/>
                <w:sz w:val="24"/>
                <w:szCs w:val="24"/>
              </w:rPr>
              <w:t xml:space="preserve"> в 16 часов 00 минут по местному времени</w:t>
            </w:r>
          </w:p>
          <w:p w:rsidR="00203ADC" w:rsidRPr="00BF61A4" w:rsidRDefault="00203ADC" w:rsidP="00203ADC">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w:t>
            </w:r>
            <w:r>
              <w:rPr>
                <w:rFonts w:ascii="Times New Roman" w:eastAsia="Calibri" w:hAnsi="Times New Roman" w:cs="Times New Roman"/>
                <w:sz w:val="24"/>
                <w:szCs w:val="24"/>
              </w:rPr>
              <w:t>22</w:t>
            </w:r>
            <w:r w:rsidRPr="00BF61A4">
              <w:rPr>
                <w:rFonts w:ascii="Times New Roman" w:eastAsia="Calibri" w:hAnsi="Times New Roman" w:cs="Times New Roman"/>
                <w:sz w:val="24"/>
                <w:szCs w:val="24"/>
              </w:rPr>
              <w:t xml:space="preserve">» </w:t>
            </w:r>
            <w:r>
              <w:rPr>
                <w:rFonts w:ascii="Times New Roman" w:eastAsia="Calibri" w:hAnsi="Times New Roman" w:cs="Times New Roman"/>
                <w:sz w:val="24"/>
                <w:szCs w:val="24"/>
              </w:rPr>
              <w:t>февраля</w:t>
            </w:r>
            <w:r w:rsidRPr="00BF61A4">
              <w:rPr>
                <w:rFonts w:ascii="Times New Roman" w:eastAsia="Calibri" w:hAnsi="Times New Roman" w:cs="Times New Roman"/>
                <w:iCs/>
                <w:sz w:val="24"/>
                <w:szCs w:val="24"/>
              </w:rPr>
              <w:t xml:space="preserve"> 2018 года</w:t>
            </w:r>
          </w:p>
          <w:p w:rsidR="00FE2F63" w:rsidRPr="00D93D3D" w:rsidRDefault="00FE2F63" w:rsidP="00FE2F63">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B537DD">
              <w:rPr>
                <w:rFonts w:ascii="Times New Roman" w:eastAsia="Times New Roman" w:hAnsi="Times New Roman" w:cs="Times New Roman"/>
                <w:sz w:val="24"/>
                <w:szCs w:val="24"/>
                <w:lang w:eastAsia="ru-RU"/>
              </w:rPr>
              <w:t xml:space="preserve"> </w:t>
            </w:r>
            <w:r w:rsidR="00203ADC" w:rsidRPr="00203ADC">
              <w:rPr>
                <w:rFonts w:ascii="Times New Roman" w:eastAsia="Times New Roman" w:hAnsi="Times New Roman" w:cs="Times New Roman"/>
                <w:b/>
                <w:sz w:val="24"/>
                <w:szCs w:val="24"/>
                <w:lang w:eastAsia="ru-RU"/>
              </w:rPr>
              <w:t>«1</w:t>
            </w:r>
            <w:r w:rsidR="00C8745A">
              <w:rPr>
                <w:rFonts w:ascii="Times New Roman" w:eastAsia="Times New Roman" w:hAnsi="Times New Roman" w:cs="Times New Roman"/>
                <w:b/>
                <w:sz w:val="24"/>
                <w:szCs w:val="24"/>
                <w:lang w:eastAsia="ru-RU"/>
              </w:rPr>
              <w:t>8</w:t>
            </w:r>
            <w:r w:rsidR="00203ADC" w:rsidRPr="00203ADC">
              <w:rPr>
                <w:rFonts w:ascii="Times New Roman" w:eastAsia="Times New Roman" w:hAnsi="Times New Roman" w:cs="Times New Roman"/>
                <w:b/>
                <w:sz w:val="24"/>
                <w:szCs w:val="24"/>
                <w:lang w:eastAsia="ru-RU"/>
              </w:rPr>
              <w:t xml:space="preserve">» января 2018 </w:t>
            </w:r>
            <w:r w:rsidRPr="00B537DD">
              <w:rPr>
                <w:rFonts w:ascii="Times New Roman" w:eastAsia="Times New Roman" w:hAnsi="Times New Roman" w:cs="Times New Roman"/>
                <w:b/>
                <w:sz w:val="24"/>
                <w:szCs w:val="24"/>
                <w:lang w:eastAsia="ru-RU"/>
              </w:rPr>
              <w:t>года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B537DD">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203ADC">
              <w:rPr>
                <w:rFonts w:ascii="Times New Roman" w:eastAsia="Times New Roman" w:hAnsi="Times New Roman" w:cs="Times New Roman"/>
                <w:b/>
                <w:sz w:val="24"/>
                <w:szCs w:val="24"/>
                <w:lang w:eastAsia="ru-RU"/>
              </w:rPr>
              <w:t>0</w:t>
            </w:r>
            <w:r w:rsidR="00C8745A">
              <w:rPr>
                <w:rFonts w:ascii="Times New Roman" w:eastAsia="Times New Roman" w:hAnsi="Times New Roman" w:cs="Times New Roman"/>
                <w:b/>
                <w:sz w:val="24"/>
                <w:szCs w:val="24"/>
                <w:lang w:eastAsia="ru-RU"/>
              </w:rPr>
              <w:t>5</w:t>
            </w:r>
            <w:r w:rsidRPr="00B537DD">
              <w:rPr>
                <w:rFonts w:ascii="Times New Roman" w:eastAsia="Times New Roman" w:hAnsi="Times New Roman" w:cs="Times New Roman"/>
                <w:b/>
                <w:sz w:val="24"/>
                <w:szCs w:val="24"/>
                <w:lang w:eastAsia="ru-RU"/>
              </w:rPr>
              <w:t xml:space="preserve">» </w:t>
            </w:r>
            <w:r w:rsidR="00203ADC">
              <w:rPr>
                <w:rFonts w:ascii="Times New Roman" w:eastAsia="Times New Roman" w:hAnsi="Times New Roman" w:cs="Times New Roman"/>
                <w:b/>
                <w:sz w:val="24"/>
                <w:szCs w:val="24"/>
                <w:lang w:eastAsia="ru-RU"/>
              </w:rPr>
              <w:t>февраля</w:t>
            </w:r>
            <w:r w:rsidRPr="00B537DD">
              <w:rPr>
                <w:rFonts w:ascii="Times New Roman" w:eastAsia="Times New Roman" w:hAnsi="Times New Roman" w:cs="Times New Roman"/>
                <w:b/>
                <w:sz w:val="24"/>
                <w:szCs w:val="24"/>
                <w:lang w:eastAsia="ru-RU"/>
              </w:rPr>
              <w:t xml:space="preserve"> 201</w:t>
            </w:r>
            <w:r w:rsidR="00FE2F63">
              <w:rPr>
                <w:rFonts w:ascii="Times New Roman" w:eastAsia="Times New Roman" w:hAnsi="Times New Roman" w:cs="Times New Roman"/>
                <w:b/>
                <w:sz w:val="24"/>
                <w:szCs w:val="24"/>
                <w:lang w:eastAsia="ru-RU"/>
              </w:rPr>
              <w:t>8</w:t>
            </w:r>
            <w:r w:rsidRPr="00B537DD">
              <w:rPr>
                <w:rFonts w:ascii="Times New Roman" w:eastAsia="Times New Roman" w:hAnsi="Times New Roman" w:cs="Times New Roman"/>
                <w:b/>
                <w:sz w:val="24"/>
                <w:szCs w:val="24"/>
                <w:lang w:eastAsia="ru-RU"/>
              </w:rPr>
              <w:t xml:space="preserve"> года </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F61A4" w:rsidRPr="00B537DD" w:rsidRDefault="00BF61A4" w:rsidP="00BF61A4">
            <w:pPr>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B537DD">
                <w:rPr>
                  <w:rFonts w:ascii="Times New Roman" w:eastAsia="Times New Roman" w:hAnsi="Times New Roman" w:cs="Times New Roman"/>
                  <w:color w:val="0000FF"/>
                  <w:sz w:val="24"/>
                  <w:szCs w:val="24"/>
                  <w:u w:val="single"/>
                  <w:lang w:eastAsia="ru-RU"/>
                </w:rPr>
                <w:t>форме 4</w:t>
              </w:r>
            </w:hyperlink>
            <w:r w:rsidRPr="00B537DD">
              <w:rPr>
                <w:rFonts w:ascii="Times New Roman" w:eastAsia="Times New Roman" w:hAnsi="Times New Roman" w:cs="Times New Roman"/>
                <w:sz w:val="24"/>
                <w:szCs w:val="24"/>
                <w:lang w:eastAsia="ru-RU"/>
              </w:rPr>
              <w:t xml:space="preserve"> </w:t>
            </w:r>
            <w:hyperlink w:anchor="_РАЗДЕЛ_III._ФОРМЫ" w:history="1">
              <w:r w:rsidRPr="00B537D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B537DD">
              <w:rPr>
                <w:rFonts w:ascii="Times New Roman" w:eastAsia="Times New Roman" w:hAnsi="Times New Roman" w:cs="Times New Roman"/>
                <w:sz w:val="24"/>
                <w:szCs w:val="24"/>
                <w:lang w:eastAsia="ru-RU"/>
              </w:rPr>
              <w:t xml:space="preserve">. </w:t>
            </w:r>
          </w:p>
          <w:p w:rsidR="00BF61A4" w:rsidRPr="00B537DD" w:rsidRDefault="00BF61A4" w:rsidP="00BF61A4">
            <w:pPr>
              <w:spacing w:after="0" w:line="240" w:lineRule="auto"/>
              <w:ind w:left="34" w:hanging="1"/>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BF61A4" w:rsidRPr="00B537DD" w:rsidRDefault="00BF61A4" w:rsidP="00BF61A4">
            <w:pPr>
              <w:spacing w:after="0" w:line="240" w:lineRule="auto"/>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Претендент/ 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8745A" w:rsidRPr="00C8745A" w:rsidRDefault="00203ADC" w:rsidP="00C8745A">
            <w:pPr>
              <w:rPr>
                <w:rFonts w:ascii="Times New Roman" w:eastAsia="Times New Roman" w:hAnsi="Times New Roman" w:cs="Times New Roman"/>
                <w:sz w:val="24"/>
                <w:szCs w:val="24"/>
                <w:lang w:eastAsia="ru-RU"/>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Pr="00A113E3">
              <w:rPr>
                <w:rFonts w:ascii="Times New Roman" w:eastAsia="Times New Roman" w:hAnsi="Times New Roman" w:cs="Times New Roman"/>
                <w:sz w:val="24"/>
                <w:szCs w:val="24"/>
                <w:lang w:eastAsia="ru-RU"/>
              </w:rPr>
              <w:t xml:space="preserve">на </w:t>
            </w:r>
            <w:r w:rsidRPr="00FE0218">
              <w:rPr>
                <w:rFonts w:ascii="Times New Roman" w:eastAsia="Times New Roman" w:hAnsi="Times New Roman" w:cs="Times New Roman"/>
                <w:sz w:val="24"/>
                <w:szCs w:val="24"/>
                <w:lang w:eastAsia="ru-RU"/>
              </w:rPr>
              <w:t xml:space="preserve">оказание </w:t>
            </w:r>
            <w:r w:rsidRPr="00DC3E4E">
              <w:rPr>
                <w:rFonts w:ascii="Times New Roman" w:eastAsia="Times New Roman" w:hAnsi="Times New Roman" w:cs="Times New Roman"/>
                <w:sz w:val="24"/>
                <w:szCs w:val="24"/>
                <w:lang w:eastAsia="ru-RU"/>
              </w:rPr>
              <w:t xml:space="preserve">услуг </w:t>
            </w:r>
            <w:r w:rsidRPr="00EF5E13">
              <w:rPr>
                <w:rFonts w:ascii="Times New Roman" w:eastAsia="Times New Roman" w:hAnsi="Times New Roman" w:cs="Times New Roman"/>
                <w:sz w:val="24"/>
                <w:szCs w:val="24"/>
                <w:lang w:eastAsia="ru-RU"/>
              </w:rPr>
              <w:t xml:space="preserve">по </w:t>
            </w:r>
            <w:r w:rsidRPr="0062482F">
              <w:rPr>
                <w:rFonts w:ascii="Times New Roman" w:eastAsia="Times New Roman" w:hAnsi="Times New Roman" w:cs="Times New Roman"/>
                <w:sz w:val="24"/>
                <w:szCs w:val="24"/>
                <w:lang w:eastAsia="ru-RU"/>
              </w:rPr>
              <w:t xml:space="preserve">поверке </w:t>
            </w:r>
            <w:r w:rsidR="00C8745A" w:rsidRPr="00C8745A">
              <w:rPr>
                <w:rFonts w:ascii="Times New Roman" w:eastAsia="Times New Roman" w:hAnsi="Times New Roman" w:cs="Times New Roman"/>
                <w:sz w:val="24"/>
                <w:szCs w:val="24"/>
                <w:lang w:eastAsia="ru-RU"/>
              </w:rPr>
              <w:t>систем измерения длительности соединения.</w:t>
            </w:r>
          </w:p>
          <w:p w:rsidR="008C79C6" w:rsidRPr="00A113E3" w:rsidRDefault="008C79C6"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A6528" w:rsidRDefault="008C79C6" w:rsidP="008C79C6">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Pr>
                <w:rFonts w:ascii="Times New Roman" w:eastAsia="Calibri" w:hAnsi="Times New Roman" w:cs="Times New Roman"/>
                <w:sz w:val="24"/>
                <w:szCs w:val="24"/>
                <w:lang w:eastAsia="ru-RU"/>
              </w:rPr>
              <w:t xml:space="preserve">, </w:t>
            </w:r>
            <w:r w:rsidRPr="00C7766E">
              <w:rPr>
                <w:rFonts w:ascii="Times New Roman" w:eastAsia="Calibri" w:hAnsi="Times New Roman" w:cs="Times New Roman"/>
                <w:sz w:val="24"/>
                <w:szCs w:val="24"/>
                <w:lang w:eastAsia="ru-RU"/>
              </w:rPr>
              <w:t>объем 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w:t>
            </w:r>
          </w:p>
          <w:p w:rsidR="00D93D3D" w:rsidRPr="00D93D3D" w:rsidRDefault="008C79C6"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7766E">
              <w:rPr>
                <w:rFonts w:ascii="Times New Roman" w:eastAsia="Calibri" w:hAnsi="Times New Roman" w:cs="Times New Roman"/>
                <w:sz w:val="24"/>
                <w:szCs w:val="24"/>
                <w:lang w:eastAsia="ru-RU"/>
              </w:rPr>
              <w:t xml:space="preserve"> </w:t>
            </w:r>
          </w:p>
        </w:tc>
      </w:tr>
      <w:tr w:rsidR="00D93D3D" w:rsidRPr="00D93D3D" w:rsidTr="00FA6528">
        <w:trPr>
          <w:trHeight w:val="255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C8745A" w:rsidRPr="0062482F" w:rsidRDefault="00C8745A" w:rsidP="00C8745A">
            <w:pPr>
              <w:jc w:val="both"/>
              <w:rPr>
                <w:rFonts w:ascii="Times New Roman" w:eastAsia="Calibri" w:hAnsi="Times New Roman" w:cs="Times New Roman"/>
                <w:i/>
                <w:iCs/>
                <w:color w:val="FF0000"/>
                <w:sz w:val="24"/>
                <w:szCs w:val="24"/>
              </w:rPr>
            </w:pPr>
            <w:r w:rsidRPr="00BF61A4">
              <w:rPr>
                <w:rFonts w:ascii="Times New Roman" w:eastAsia="Calibri" w:hAnsi="Times New Roman" w:cs="Times New Roman"/>
                <w:iCs/>
                <w:color w:val="000000"/>
                <w:sz w:val="24"/>
                <w:szCs w:val="24"/>
                <w:lang w:eastAsia="ru-RU"/>
              </w:rPr>
              <w:t xml:space="preserve">Начальная (максимальная) цена </w:t>
            </w:r>
            <w:r>
              <w:rPr>
                <w:rFonts w:ascii="Times New Roman" w:eastAsia="Calibri" w:hAnsi="Times New Roman" w:cs="Times New Roman"/>
                <w:iCs/>
                <w:color w:val="000000"/>
                <w:sz w:val="24"/>
                <w:szCs w:val="24"/>
                <w:lang w:eastAsia="ru-RU"/>
              </w:rPr>
              <w:t xml:space="preserve">договора </w:t>
            </w:r>
            <w:r w:rsidRPr="00BF61A4">
              <w:rPr>
                <w:rFonts w:ascii="Times New Roman" w:eastAsia="Calibri" w:hAnsi="Times New Roman" w:cs="Times New Roman"/>
                <w:iCs/>
                <w:color w:val="000000"/>
                <w:sz w:val="24"/>
                <w:szCs w:val="24"/>
                <w:lang w:eastAsia="ru-RU"/>
              </w:rPr>
              <w:t xml:space="preserve">составляет </w:t>
            </w:r>
            <w:r w:rsidRPr="008079AD">
              <w:rPr>
                <w:rFonts w:ascii="Times New Roman" w:eastAsia="Calibri" w:hAnsi="Times New Roman" w:cs="Times New Roman"/>
                <w:iCs/>
                <w:color w:val="000000"/>
                <w:sz w:val="24"/>
                <w:szCs w:val="24"/>
                <w:lang w:eastAsia="ru-RU"/>
              </w:rPr>
              <w:t>1 030 140</w:t>
            </w:r>
            <w:r w:rsidRPr="00BF61A4">
              <w:rPr>
                <w:rFonts w:ascii="Times New Roman" w:eastAsia="Calibri" w:hAnsi="Times New Roman" w:cs="Times New Roman"/>
                <w:iCs/>
                <w:color w:val="000000"/>
                <w:sz w:val="24"/>
                <w:szCs w:val="24"/>
                <w:lang w:eastAsia="ru-RU"/>
              </w:rPr>
              <w:t>,</w:t>
            </w:r>
            <w:r>
              <w:rPr>
                <w:rFonts w:ascii="Times New Roman" w:eastAsia="Calibri" w:hAnsi="Times New Roman" w:cs="Times New Roman"/>
                <w:iCs/>
                <w:color w:val="000000"/>
                <w:sz w:val="24"/>
                <w:szCs w:val="24"/>
                <w:lang w:eastAsia="ru-RU"/>
              </w:rPr>
              <w:t>0</w:t>
            </w:r>
            <w:r w:rsidRPr="00BF61A4">
              <w:rPr>
                <w:rFonts w:ascii="Times New Roman" w:eastAsia="Calibri" w:hAnsi="Times New Roman" w:cs="Times New Roman"/>
                <w:iCs/>
                <w:color w:val="000000"/>
                <w:sz w:val="24"/>
                <w:szCs w:val="24"/>
                <w:lang w:eastAsia="ru-RU"/>
              </w:rPr>
              <w:t xml:space="preserve">0 руб. </w:t>
            </w:r>
            <w:r>
              <w:rPr>
                <w:rFonts w:ascii="Times New Roman" w:eastAsia="Calibri" w:hAnsi="Times New Roman" w:cs="Times New Roman"/>
                <w:iCs/>
                <w:color w:val="000000"/>
                <w:sz w:val="24"/>
                <w:szCs w:val="24"/>
                <w:lang w:eastAsia="ru-RU"/>
              </w:rPr>
              <w:t xml:space="preserve">(Один </w:t>
            </w:r>
            <w:r w:rsidRPr="0062482F">
              <w:rPr>
                <w:rFonts w:ascii="Times New Roman" w:eastAsia="Calibri" w:hAnsi="Times New Roman" w:cs="Times New Roman"/>
                <w:iCs/>
                <w:sz w:val="24"/>
                <w:szCs w:val="24"/>
              </w:rPr>
              <w:t xml:space="preserve">миллион </w:t>
            </w:r>
            <w:r>
              <w:rPr>
                <w:rFonts w:ascii="Times New Roman" w:eastAsia="Calibri" w:hAnsi="Times New Roman" w:cs="Times New Roman"/>
                <w:iCs/>
                <w:sz w:val="24"/>
                <w:szCs w:val="24"/>
              </w:rPr>
              <w:t xml:space="preserve">тридцать </w:t>
            </w:r>
            <w:r w:rsidRPr="0062482F">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сто сорок</w:t>
            </w:r>
            <w:r w:rsidRPr="0062482F">
              <w:rPr>
                <w:rFonts w:ascii="Times New Roman" w:eastAsia="Calibri" w:hAnsi="Times New Roman" w:cs="Times New Roman"/>
                <w:iCs/>
                <w:sz w:val="24"/>
                <w:szCs w:val="24"/>
              </w:rPr>
              <w:t xml:space="preserve"> рублей 00 копеек</w:t>
            </w:r>
            <w:r>
              <w:rPr>
                <w:rFonts w:ascii="Times New Roman" w:eastAsia="Calibri" w:hAnsi="Times New Roman" w:cs="Times New Roman"/>
                <w:iCs/>
                <w:sz w:val="24"/>
                <w:szCs w:val="24"/>
              </w:rPr>
              <w:t>)</w:t>
            </w:r>
            <w:r w:rsidRPr="0062482F">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157 140</w:t>
            </w:r>
            <w:r w:rsidRPr="0062482F">
              <w:rPr>
                <w:rFonts w:ascii="Times New Roman" w:eastAsia="Calibri" w:hAnsi="Times New Roman" w:cs="Times New Roman"/>
                <w:iCs/>
                <w:sz w:val="24"/>
                <w:szCs w:val="24"/>
              </w:rPr>
              <w:t>,00 рублей.</w:t>
            </w:r>
          </w:p>
          <w:p w:rsidR="00203ADC" w:rsidRDefault="00C8745A" w:rsidP="00C8745A">
            <w:pPr>
              <w:autoSpaceDE w:val="0"/>
              <w:autoSpaceDN w:val="0"/>
              <w:adjustRightInd w:val="0"/>
              <w:spacing w:before="12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873 </w:t>
            </w:r>
            <w:r w:rsidRPr="0062482F">
              <w:rPr>
                <w:rFonts w:ascii="Times New Roman" w:eastAsia="Times New Roman" w:hAnsi="Times New Roman" w:cs="Times New Roman"/>
                <w:iCs/>
                <w:sz w:val="24"/>
                <w:szCs w:val="24"/>
                <w:lang w:eastAsia="ru-RU"/>
              </w:rPr>
              <w:t xml:space="preserve">000,00 </w:t>
            </w:r>
            <w:r>
              <w:rPr>
                <w:rFonts w:ascii="Times New Roman" w:eastAsia="Times New Roman" w:hAnsi="Times New Roman" w:cs="Times New Roman"/>
                <w:iCs/>
                <w:sz w:val="24"/>
                <w:szCs w:val="24"/>
                <w:lang w:eastAsia="ru-RU"/>
              </w:rPr>
              <w:t xml:space="preserve">руб. </w:t>
            </w:r>
            <w:r w:rsidRPr="0062482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Восемьсот семьдесят три ты</w:t>
            </w:r>
            <w:r w:rsidRPr="0062482F">
              <w:rPr>
                <w:rFonts w:ascii="Times New Roman" w:eastAsia="Times New Roman" w:hAnsi="Times New Roman" w:cs="Times New Roman"/>
                <w:iCs/>
                <w:sz w:val="24"/>
                <w:szCs w:val="24"/>
                <w:lang w:eastAsia="ru-RU"/>
              </w:rPr>
              <w:t>сяч</w:t>
            </w:r>
            <w:r>
              <w:rPr>
                <w:rFonts w:ascii="Times New Roman" w:eastAsia="Times New Roman" w:hAnsi="Times New Roman" w:cs="Times New Roman"/>
                <w:iCs/>
                <w:sz w:val="24"/>
                <w:szCs w:val="24"/>
                <w:lang w:eastAsia="ru-RU"/>
              </w:rPr>
              <w:t xml:space="preserve">и </w:t>
            </w:r>
            <w:r w:rsidRPr="0062482F">
              <w:rPr>
                <w:rFonts w:ascii="Times New Roman" w:eastAsia="Times New Roman" w:hAnsi="Times New Roman" w:cs="Times New Roman"/>
                <w:iCs/>
                <w:sz w:val="24"/>
                <w:szCs w:val="24"/>
                <w:lang w:eastAsia="ru-RU"/>
              </w:rPr>
              <w:t>рублей 00 копеек</w:t>
            </w:r>
            <w:r>
              <w:rPr>
                <w:rFonts w:ascii="Times New Roman" w:eastAsia="Times New Roman" w:hAnsi="Times New Roman" w:cs="Times New Roman"/>
                <w:iCs/>
                <w:sz w:val="24"/>
                <w:szCs w:val="24"/>
                <w:lang w:eastAsia="ru-RU"/>
              </w:rPr>
              <w:t>)</w:t>
            </w:r>
            <w:r w:rsidRPr="0062482F">
              <w:rPr>
                <w:rFonts w:ascii="Times New Roman" w:eastAsia="Times New Roman" w:hAnsi="Times New Roman" w:cs="Times New Roman"/>
                <w:iCs/>
                <w:sz w:val="24"/>
                <w:szCs w:val="24"/>
                <w:lang w:eastAsia="ru-RU"/>
              </w:rPr>
              <w:t>, без учета НДС.</w:t>
            </w:r>
            <w:r w:rsidR="000B1493">
              <w:rPr>
                <w:rFonts w:ascii="Times New Roman" w:eastAsia="Times New Roman" w:hAnsi="Times New Roman" w:cs="Times New Roman"/>
                <w:iCs/>
                <w:sz w:val="24"/>
                <w:szCs w:val="24"/>
                <w:lang w:eastAsia="ru-RU"/>
              </w:rPr>
              <w:t xml:space="preserve"> </w:t>
            </w: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03ADC">
              <w:rPr>
                <w:rFonts w:ascii="Times New Roman" w:eastAsia="Times New Roman" w:hAnsi="Times New Roman" w:cs="Times New Roman"/>
                <w:sz w:val="24"/>
                <w:szCs w:val="24"/>
                <w:lang w:eastAsia="ru-RU"/>
              </w:rPr>
              <w:t>Начальная (максимальная) цена</w:t>
            </w:r>
            <w:r w:rsidRPr="00203ADC">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203ADC">
                <w:rPr>
                  <w:rFonts w:ascii="Times New Roman" w:eastAsia="Times New Roman" w:hAnsi="Times New Roman" w:cs="Times New Roman"/>
                  <w:color w:val="0000FF"/>
                  <w:sz w:val="24"/>
                  <w:szCs w:val="24"/>
                  <w:u w:val="single"/>
                  <w:lang w:eastAsia="ru-RU"/>
                </w:rPr>
                <w:t>раздел IV «Техническое задание»</w:t>
              </w:r>
            </w:hyperlink>
            <w:r w:rsidRPr="00203ADC">
              <w:rPr>
                <w:rFonts w:ascii="Times New Roman" w:eastAsia="Calibri" w:hAnsi="Times New Roman" w:cs="Times New Roman"/>
                <w:iCs/>
                <w:sz w:val="24"/>
                <w:szCs w:val="24"/>
                <w:lang w:eastAsia="ru-RU"/>
              </w:rPr>
              <w:t>) указана без учета коэффициента снижения, по данной предельной сумме Претенденты не направляют свои предложения.</w:t>
            </w: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03ADC">
              <w:rPr>
                <w:rFonts w:ascii="Times New Roman" w:eastAsia="Calibri" w:hAnsi="Times New Roman" w:cs="Times New Roman"/>
                <w:iCs/>
                <w:sz w:val="24"/>
                <w:szCs w:val="24"/>
                <w:lang w:eastAsia="ru-RU"/>
              </w:rPr>
              <w:t>Коэффициент снижения не может быть больше 1(единиц</w:t>
            </w:r>
            <w:r>
              <w:rPr>
                <w:rFonts w:ascii="Times New Roman" w:eastAsia="Calibri" w:hAnsi="Times New Roman" w:cs="Times New Roman"/>
                <w:iCs/>
                <w:sz w:val="24"/>
                <w:szCs w:val="24"/>
                <w:lang w:eastAsia="ru-RU"/>
              </w:rPr>
              <w:t>ы</w:t>
            </w:r>
            <w:r w:rsidRPr="00203ADC">
              <w:rPr>
                <w:rFonts w:ascii="Times New Roman" w:eastAsia="Calibri" w:hAnsi="Times New Roman" w:cs="Times New Roman"/>
                <w:iCs/>
                <w:sz w:val="24"/>
                <w:szCs w:val="24"/>
                <w:lang w:eastAsia="ru-RU"/>
              </w:rPr>
              <w:t>).  Коэффициент снижения применяется единым ко всем позициям услуг и применяется к начальной (максимальной) цене договора. К</w:t>
            </w:r>
            <w:r w:rsidRPr="00203ADC">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203ADC">
              <w:rPr>
                <w:rFonts w:ascii="Times New Roman" w:eastAsia="Calibri" w:hAnsi="Times New Roman" w:cs="Times New Roman"/>
                <w:iCs/>
                <w:sz w:val="24"/>
                <w:szCs w:val="24"/>
                <w:lang w:eastAsia="ru-RU"/>
              </w:rPr>
              <w:t xml:space="preserve">                </w:t>
            </w: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03ADC">
              <w:rPr>
                <w:rFonts w:ascii="Times New Roman" w:eastAsia="Calibri" w:hAnsi="Times New Roman" w:cs="Times New Roman"/>
                <w:iCs/>
                <w:sz w:val="24"/>
                <w:szCs w:val="24"/>
                <w:lang w:eastAsia="ru-RU"/>
              </w:rPr>
              <w:t xml:space="preserve">Размер коэффициента снижения, произведение которого на </w:t>
            </w:r>
            <w:r w:rsidRPr="00203ADC">
              <w:rPr>
                <w:rFonts w:ascii="Times New Roman" w:eastAsia="Times New Roman" w:hAnsi="Times New Roman" w:cs="Times New Roman"/>
                <w:sz w:val="24"/>
                <w:szCs w:val="24"/>
                <w:lang w:eastAsia="ru-RU"/>
              </w:rPr>
              <w:t>начальную (максимальную) цену</w:t>
            </w:r>
            <w:r w:rsidRPr="00203ADC">
              <w:rPr>
                <w:rFonts w:ascii="Times New Roman" w:eastAsia="Calibri" w:hAnsi="Times New Roman" w:cs="Times New Roman"/>
                <w:iCs/>
                <w:sz w:val="24"/>
                <w:szCs w:val="24"/>
                <w:lang w:eastAsia="ru-RU"/>
              </w:rPr>
              <w:t xml:space="preserve"> за единицу измерения, указанную в </w:t>
            </w:r>
            <w:hyperlink w:anchor="_РАЗДЕЛ_IV._Техническое_1" w:history="1">
              <w:r w:rsidRPr="00203ADC">
                <w:rPr>
                  <w:rFonts w:ascii="Times New Roman" w:eastAsia="Times New Roman" w:hAnsi="Times New Roman" w:cs="Times New Roman"/>
                  <w:color w:val="0000FF"/>
                  <w:sz w:val="24"/>
                  <w:szCs w:val="24"/>
                  <w:u w:val="single"/>
                  <w:lang w:eastAsia="ru-RU"/>
                </w:rPr>
                <w:t>разделе IV «Техническое задание»</w:t>
              </w:r>
            </w:hyperlink>
            <w:r w:rsidRPr="00203ADC">
              <w:rPr>
                <w:rFonts w:ascii="Times New Roman" w:eastAsia="Calibri" w:hAnsi="Times New Roman" w:cs="Times New Roman"/>
                <w:iCs/>
                <w:sz w:val="24"/>
                <w:szCs w:val="24"/>
                <w:lang w:eastAsia="ru-RU"/>
              </w:rPr>
              <w:t xml:space="preserve"> настоящей Документации, должно привести к снижению </w:t>
            </w:r>
            <w:r w:rsidRPr="00203ADC">
              <w:rPr>
                <w:rFonts w:ascii="Times New Roman" w:eastAsia="Times New Roman" w:hAnsi="Times New Roman" w:cs="Times New Roman"/>
                <w:sz w:val="24"/>
                <w:szCs w:val="24"/>
                <w:lang w:eastAsia="ru-RU"/>
              </w:rPr>
              <w:t>цены</w:t>
            </w:r>
            <w:r w:rsidRPr="00203ADC">
              <w:rPr>
                <w:rFonts w:ascii="Times New Roman" w:eastAsia="Calibri" w:hAnsi="Times New Roman" w:cs="Times New Roman"/>
                <w:iCs/>
                <w:sz w:val="24"/>
                <w:szCs w:val="24"/>
                <w:lang w:eastAsia="ru-RU"/>
              </w:rPr>
              <w:t xml:space="preserve"> соответствующей единицы измерения.</w:t>
            </w: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03ADC">
              <w:rPr>
                <w:rFonts w:ascii="Times New Roman" w:eastAsia="Times New Roman" w:hAnsi="Times New Roman" w:cs="Times New Roman"/>
                <w:sz w:val="24"/>
                <w:szCs w:val="24"/>
                <w:lang w:eastAsia="ru-RU"/>
              </w:rPr>
              <w:t>Цена</w:t>
            </w:r>
            <w:r w:rsidRPr="00203ADC">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Pr="00203ADC">
              <w:rPr>
                <w:rFonts w:ascii="Times New Roman" w:eastAsia="Times New Roman" w:hAnsi="Times New Roman" w:cs="Times New Roman"/>
                <w:sz w:val="24"/>
                <w:szCs w:val="24"/>
                <w:lang w:eastAsia="ru-RU"/>
              </w:rPr>
              <w:t>начальной (максимальной) цены</w:t>
            </w:r>
            <w:r w:rsidRPr="00203ADC">
              <w:rPr>
                <w:rFonts w:ascii="Times New Roman" w:eastAsia="Calibri" w:hAnsi="Times New Roman" w:cs="Times New Roman"/>
                <w:iCs/>
                <w:sz w:val="24"/>
                <w:szCs w:val="24"/>
                <w:lang w:eastAsia="ru-RU"/>
              </w:rPr>
              <w:t xml:space="preserve"> за единицу измерения, указанной в  </w:t>
            </w:r>
            <w:hyperlink w:anchor="_РАЗДЕЛ_IV._Техническое_1" w:history="1">
              <w:r w:rsidRPr="00203ADC">
                <w:rPr>
                  <w:rFonts w:ascii="Times New Roman" w:eastAsia="Times New Roman" w:hAnsi="Times New Roman" w:cs="Times New Roman"/>
                  <w:color w:val="0000FF"/>
                  <w:sz w:val="24"/>
                  <w:szCs w:val="24"/>
                  <w:u w:val="single"/>
                  <w:lang w:eastAsia="ru-RU"/>
                </w:rPr>
                <w:t>разделе IV «Техническое задание»</w:t>
              </w:r>
            </w:hyperlink>
            <w:r w:rsidRPr="00203ADC">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03ADC">
              <w:rPr>
                <w:rFonts w:ascii="Times New Roman" w:eastAsia="Calibri" w:hAnsi="Times New Roman" w:cs="Times New Roman"/>
                <w:iCs/>
                <w:sz w:val="24"/>
                <w:szCs w:val="24"/>
                <w:lang w:eastAsia="ru-RU"/>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933075" w:rsidRPr="00203ADC">
              <w:rPr>
                <w:rFonts w:ascii="Times New Roman" w:eastAsia="Calibri" w:hAnsi="Times New Roman" w:cs="Times New Roman"/>
                <w:iCs/>
                <w:sz w:val="24"/>
                <w:szCs w:val="24"/>
                <w:lang w:eastAsia="ru-RU"/>
              </w:rPr>
              <w:t>снижения цены</w:t>
            </w:r>
            <w:r w:rsidRPr="00203ADC">
              <w:rPr>
                <w:rFonts w:ascii="Times New Roman" w:eastAsia="Calibri" w:hAnsi="Times New Roman" w:cs="Times New Roman"/>
                <w:iCs/>
                <w:sz w:val="24"/>
                <w:szCs w:val="24"/>
                <w:lang w:eastAsia="ru-RU"/>
              </w:rPr>
              <w:t>, предложенный участником, с которым заключается договор по итогам проведенной Закупки.</w:t>
            </w: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203ADC" w:rsidRPr="00203ADC" w:rsidRDefault="00203ADC" w:rsidP="00203AD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03ADC">
              <w:rPr>
                <w:rFonts w:ascii="Times New Roman" w:eastAsia="Calibri" w:hAnsi="Times New Roman" w:cs="Times New Roman"/>
                <w:iCs/>
                <w:sz w:val="24"/>
                <w:szCs w:val="24"/>
                <w:lang w:eastAsia="ru-RU"/>
              </w:rPr>
              <w:t xml:space="preserve">В случае если товар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w:t>
            </w:r>
            <w:r>
              <w:rPr>
                <w:rFonts w:ascii="Times New Roman" w:eastAsia="Calibri" w:hAnsi="Times New Roman" w:cs="Times New Roman"/>
                <w:iCs/>
                <w:sz w:val="24"/>
                <w:szCs w:val="24"/>
                <w:lang w:eastAsia="ru-RU"/>
              </w:rPr>
              <w:t>без НДС</w:t>
            </w:r>
            <w:r w:rsidRPr="00203ADC">
              <w:rPr>
                <w:rFonts w:ascii="Times New Roman" w:eastAsia="Calibri" w:hAnsi="Times New Roman" w:cs="Times New Roman"/>
                <w:iCs/>
                <w:sz w:val="24"/>
                <w:szCs w:val="24"/>
                <w:lang w:eastAsia="ru-RU"/>
              </w:rPr>
              <w:t xml:space="preserve"> по сравнению с указанными в Документации.</w:t>
            </w:r>
          </w:p>
          <w:p w:rsidR="00203ADC" w:rsidRPr="00203ADC" w:rsidRDefault="00203ADC" w:rsidP="00203AD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203ADC">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203ADC">
              <w:rPr>
                <w:rFonts w:ascii="Times New Roman" w:eastAsia="Times New Roman" w:hAnsi="Times New Roman" w:cs="Times New Roman"/>
                <w:sz w:val="24"/>
                <w:szCs w:val="24"/>
                <w:lang w:eastAsia="ru-RU"/>
              </w:rPr>
              <w:t>начальную (максимальную) цену</w:t>
            </w:r>
            <w:r w:rsidRPr="00203ADC">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203ADC">
                <w:rPr>
                  <w:rFonts w:ascii="Times New Roman" w:eastAsia="Times New Roman" w:hAnsi="Times New Roman" w:cs="Times New Roman"/>
                  <w:color w:val="0000FF"/>
                  <w:sz w:val="24"/>
                  <w:szCs w:val="24"/>
                  <w:u w:val="single"/>
                  <w:lang w:eastAsia="ru-RU"/>
                </w:rPr>
                <w:t>раздел IV «Техническое задание»</w:t>
              </w:r>
            </w:hyperlink>
            <w:r w:rsidRPr="00203ADC">
              <w:rPr>
                <w:rFonts w:ascii="Times New Roman" w:eastAsia="Times New Roman" w:hAnsi="Times New Roman" w:cs="Times New Roman"/>
                <w:sz w:val="24"/>
                <w:szCs w:val="24"/>
                <w:lang w:eastAsia="ru-RU"/>
              </w:rPr>
              <w:t>)</w:t>
            </w:r>
            <w:r w:rsidRPr="00203ADC">
              <w:rPr>
                <w:rFonts w:ascii="Times New Roman" w:eastAsia="Calibri" w:hAnsi="Times New Roman" w:cs="Times New Roman"/>
                <w:iCs/>
                <w:sz w:val="24"/>
                <w:szCs w:val="24"/>
                <w:lang w:eastAsia="ru-RU"/>
              </w:rPr>
              <w:t xml:space="preserve"> и (</w:t>
            </w:r>
            <w:r w:rsidRPr="00203ADC">
              <w:rPr>
                <w:rFonts w:ascii="Times New Roman" w:eastAsia="Calibri" w:hAnsi="Times New Roman" w:cs="Times New Roman"/>
                <w:iCs/>
                <w:color w:val="000000"/>
                <w:sz w:val="24"/>
                <w:szCs w:val="24"/>
                <w:lang w:eastAsia="ru-RU"/>
              </w:rPr>
              <w:t xml:space="preserve">начальную (максимальную) </w:t>
            </w:r>
            <w:r w:rsidRPr="00203ADC">
              <w:rPr>
                <w:rFonts w:ascii="Times New Roman" w:eastAsia="Calibri" w:hAnsi="Times New Roman" w:cs="Times New Roman"/>
                <w:iCs/>
                <w:sz w:val="24"/>
                <w:szCs w:val="24"/>
                <w:lang w:eastAsia="ru-RU"/>
              </w:rPr>
              <w:t>цену договора) без НДС</w:t>
            </w:r>
            <w:r w:rsidRPr="00203ADC">
              <w:rPr>
                <w:rFonts w:ascii="Times New Roman" w:eastAsia="Times New Roman" w:hAnsi="Times New Roman" w:cs="Times New Roman"/>
                <w:sz w:val="24"/>
                <w:szCs w:val="24"/>
                <w:lang w:eastAsia="ru-RU"/>
              </w:rPr>
              <w:t>.</w:t>
            </w:r>
          </w:p>
          <w:p w:rsidR="00203ADC" w:rsidRPr="00203ADC" w:rsidRDefault="00203ADC" w:rsidP="00203ADC">
            <w:pPr>
              <w:spacing w:after="0" w:line="240" w:lineRule="auto"/>
              <w:ind w:firstLine="34"/>
              <w:jc w:val="both"/>
              <w:rPr>
                <w:rFonts w:ascii="Times New Roman" w:eastAsia="Times New Roman" w:hAnsi="Times New Roman" w:cs="Times New Roman"/>
                <w:sz w:val="24"/>
                <w:szCs w:val="24"/>
                <w:lang w:eastAsia="ru-RU"/>
              </w:rPr>
            </w:pPr>
          </w:p>
          <w:p w:rsidR="00D93D3D" w:rsidRPr="00BB365E" w:rsidRDefault="00D93D3D" w:rsidP="00FA6528">
            <w:pPr>
              <w:autoSpaceDE w:val="0"/>
              <w:autoSpaceDN w:val="0"/>
              <w:adjustRightInd w:val="0"/>
              <w:spacing w:after="0" w:line="240" w:lineRule="auto"/>
              <w:jc w:val="both"/>
              <w:rPr>
                <w:rFonts w:ascii="Times New Roman" w:hAnsi="Times New Roman" w:cs="Times New Roman"/>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FA6528" w:rsidRPr="00D93D3D" w:rsidTr="00D93D3D">
              <w:tc>
                <w:tcPr>
                  <w:tcW w:w="3572" w:type="dxa"/>
                  <w:shd w:val="clear" w:color="auto" w:fill="auto"/>
                </w:tcPr>
                <w:p w:rsidR="00C13896" w:rsidRDefault="00FA6528" w:rsidP="00FA6528">
                  <w:pPr>
                    <w:ind w:firstLine="346"/>
                    <w:jc w:val="both"/>
                    <w:rPr>
                      <w:rFonts w:ascii="Times New Roman" w:hAnsi="Times New Roman" w:cs="Times New Roman"/>
                      <w:color w:val="000000"/>
                      <w:sz w:val="24"/>
                      <w:szCs w:val="24"/>
                    </w:rPr>
                  </w:pPr>
                  <w:r w:rsidRPr="00FA6528">
                    <w:rPr>
                      <w:rFonts w:ascii="Times New Roman" w:hAnsi="Times New Roman" w:cs="Times New Roman"/>
                      <w:color w:val="000000"/>
                      <w:sz w:val="24"/>
                      <w:szCs w:val="24"/>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r w:rsidR="00C13896">
                    <w:rPr>
                      <w:rFonts w:ascii="Times New Roman" w:hAnsi="Times New Roman" w:cs="Times New Roman"/>
                      <w:color w:val="000000"/>
                      <w:sz w:val="24"/>
                      <w:szCs w:val="24"/>
                    </w:rPr>
                    <w:t>:</w:t>
                  </w:r>
                </w:p>
                <w:p w:rsidR="00FA6528" w:rsidRPr="00FA6528" w:rsidRDefault="00C13896" w:rsidP="00122A5F">
                  <w:pPr>
                    <w:ind w:firstLine="346"/>
                    <w:jc w:val="both"/>
                    <w:rPr>
                      <w:rFonts w:ascii="Times New Roman" w:hAnsi="Times New Roman" w:cs="Times New Roman"/>
                      <w:color w:val="000000"/>
                      <w:sz w:val="24"/>
                      <w:szCs w:val="24"/>
                    </w:rPr>
                  </w:pPr>
                  <w:r w:rsidRPr="00C13896">
                    <w:rPr>
                      <w:rFonts w:ascii="Times New Roman" w:eastAsia="Times New Roman" w:hAnsi="Times New Roman" w:cs="Times New Roman"/>
                      <w:color w:val="000000"/>
                      <w:sz w:val="24"/>
                      <w:szCs w:val="24"/>
                      <w:lang w:eastAsia="ru-RU"/>
                    </w:rPr>
                    <w:t xml:space="preserve">1.Участник закупки должен иметь </w:t>
                  </w:r>
                  <w:r w:rsidR="00122A5F">
                    <w:rPr>
                      <w:rFonts w:ascii="Times New Roman" w:eastAsia="Times New Roman" w:hAnsi="Times New Roman" w:cs="Times New Roman"/>
                      <w:color w:val="000000"/>
                      <w:sz w:val="24"/>
                      <w:szCs w:val="24"/>
                      <w:lang w:eastAsia="ru-RU"/>
                    </w:rPr>
                    <w:t xml:space="preserve">аккредитацию </w:t>
                  </w:r>
                  <w:r w:rsidR="00122A5F" w:rsidRPr="00122A5F">
                    <w:rPr>
                      <w:rFonts w:ascii="Times New Roman" w:eastAsia="Times New Roman" w:hAnsi="Times New Roman" w:cs="Times New Roman"/>
                      <w:color w:val="000000"/>
                      <w:sz w:val="24"/>
                      <w:szCs w:val="24"/>
                      <w:lang w:eastAsia="ru-RU"/>
                    </w:rPr>
                    <w:t>в национальной системе аккредитации</w:t>
                  </w:r>
                  <w:r w:rsidR="00122A5F">
                    <w:rPr>
                      <w:rFonts w:ascii="Times New Roman" w:eastAsia="Times New Roman" w:hAnsi="Times New Roman" w:cs="Times New Roman"/>
                      <w:color w:val="000000"/>
                      <w:sz w:val="24"/>
                      <w:szCs w:val="24"/>
                      <w:lang w:eastAsia="ru-RU"/>
                    </w:rPr>
                    <w:t xml:space="preserve"> в области </w:t>
                  </w:r>
                  <w:r w:rsidR="00122A5F" w:rsidRPr="00C13896">
                    <w:rPr>
                      <w:rFonts w:ascii="Times New Roman" w:eastAsia="Times New Roman" w:hAnsi="Times New Roman" w:cs="Times New Roman"/>
                      <w:color w:val="000000"/>
                      <w:sz w:val="24"/>
                      <w:szCs w:val="24"/>
                      <w:lang w:eastAsia="ru-RU"/>
                    </w:rPr>
                    <w:t>обеспечения</w:t>
                  </w:r>
                  <w:r w:rsidR="00122A5F" w:rsidRPr="00122A5F">
                    <w:rPr>
                      <w:rFonts w:ascii="Times New Roman" w:eastAsia="Times New Roman" w:hAnsi="Times New Roman" w:cs="Times New Roman"/>
                      <w:color w:val="000000"/>
                      <w:sz w:val="24"/>
                      <w:szCs w:val="24"/>
                      <w:lang w:eastAsia="ru-RU"/>
                    </w:rPr>
                    <w:t xml:space="preserve"> единства измерений</w:t>
                  </w:r>
                  <w:r w:rsidRPr="00C13896">
                    <w:rPr>
                      <w:rFonts w:ascii="Times New Roman" w:eastAsia="Times New Roman" w:hAnsi="Times New Roman" w:cs="Times New Roman"/>
                      <w:color w:val="000000"/>
                      <w:sz w:val="24"/>
                      <w:szCs w:val="24"/>
                      <w:lang w:eastAsia="ru-RU"/>
                    </w:rPr>
                    <w:t>.</w:t>
                  </w:r>
                </w:p>
              </w:tc>
              <w:tc>
                <w:tcPr>
                  <w:tcW w:w="3993" w:type="dxa"/>
                  <w:shd w:val="clear" w:color="auto" w:fill="auto"/>
                </w:tcPr>
                <w:p w:rsidR="00C13896" w:rsidRPr="00C13896" w:rsidRDefault="00122A5F" w:rsidP="00C1389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C13896" w:rsidRPr="00C13896">
                    <w:rPr>
                      <w:rFonts w:ascii="Times New Roman" w:eastAsia="Times New Roman" w:hAnsi="Times New Roman" w:cs="Times New Roman"/>
                      <w:color w:val="000000"/>
                      <w:sz w:val="24"/>
                      <w:szCs w:val="24"/>
                      <w:lang w:eastAsia="ru-RU"/>
                    </w:rPr>
                    <w:t>опи</w:t>
                  </w:r>
                  <w:r>
                    <w:rPr>
                      <w:rFonts w:ascii="Times New Roman" w:eastAsia="Times New Roman" w:hAnsi="Times New Roman" w:cs="Times New Roman"/>
                      <w:color w:val="000000"/>
                      <w:sz w:val="24"/>
                      <w:szCs w:val="24"/>
                      <w:lang w:eastAsia="ru-RU"/>
                    </w:rPr>
                    <w:t>ями</w:t>
                  </w:r>
                  <w:r w:rsidR="00C13896" w:rsidRPr="00C13896">
                    <w:rPr>
                      <w:rFonts w:ascii="Times New Roman" w:eastAsia="Times New Roman" w:hAnsi="Times New Roman" w:cs="Times New Roman"/>
                      <w:color w:val="000000"/>
                      <w:sz w:val="24"/>
                      <w:szCs w:val="24"/>
                      <w:lang w:eastAsia="ru-RU"/>
                    </w:rPr>
                    <w:t xml:space="preserve"> Аттестата аккредитации на право выполнения работ и (или) оказания услуг по поверке</w:t>
                  </w:r>
                  <w:r w:rsidR="00B557B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средств измерений, а также </w:t>
                  </w:r>
                  <w:r w:rsidRPr="00122A5F">
                    <w:rPr>
                      <w:rFonts w:ascii="Times New Roman" w:eastAsia="Times New Roman" w:hAnsi="Times New Roman" w:cs="Times New Roman"/>
                      <w:color w:val="000000"/>
                      <w:sz w:val="24"/>
                      <w:szCs w:val="24"/>
                      <w:lang w:eastAsia="ru-RU"/>
                    </w:rPr>
                    <w:t>Приложения к аттестату аккредитации, содержащее наименование области аккредитации</w:t>
                  </w:r>
                </w:p>
                <w:p w:rsidR="00FA6528" w:rsidRPr="00FA6528" w:rsidRDefault="00FA6528" w:rsidP="00FA6528">
                  <w:pPr>
                    <w:pStyle w:val="a4"/>
                    <w:tabs>
                      <w:tab w:val="left" w:pos="630"/>
                    </w:tabs>
                    <w:ind w:left="0"/>
                    <w:jc w:val="both"/>
                    <w:rPr>
                      <w:color w:val="000000"/>
                    </w:rPr>
                  </w:pP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785128" w:rsidRDefault="00BF61A4" w:rsidP="00BF61A4">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785128">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785128" w:rsidRDefault="00D93D3D" w:rsidP="00D93D3D">
                  <w:pPr>
                    <w:spacing w:after="0" w:line="240" w:lineRule="auto"/>
                    <w:jc w:val="both"/>
                    <w:rPr>
                      <w:rFonts w:ascii="Times New Roman" w:eastAsia="Times New Roman" w:hAnsi="Times New Roman" w:cs="Arial"/>
                      <w:color w:val="000000"/>
                      <w:sz w:val="24"/>
                      <w:szCs w:val="24"/>
                      <w:lang w:eastAsia="ru-RU"/>
                    </w:rPr>
                  </w:pPr>
                  <w:r w:rsidRPr="00785128">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BF61A4" w:rsidP="00BF61A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C41A27" w:rsidRPr="00BC3489" w:rsidTr="00D93D3D">
              <w:tc>
                <w:tcPr>
                  <w:tcW w:w="3675" w:type="dxa"/>
                  <w:shd w:val="clear" w:color="auto" w:fill="auto"/>
                </w:tcPr>
                <w:p w:rsidR="00C41A27" w:rsidRPr="007A02F5" w:rsidRDefault="00B94319" w:rsidP="007A02F5">
                  <w:pPr>
                    <w:tabs>
                      <w:tab w:val="left" w:pos="779"/>
                    </w:tabs>
                    <w:ind w:right="113"/>
                    <w:jc w:val="both"/>
                    <w:rPr>
                      <w:rFonts w:ascii="Times New Roman" w:hAnsi="Times New Roman" w:cs="Times New Roman"/>
                      <w:sz w:val="24"/>
                      <w:szCs w:val="24"/>
                    </w:rPr>
                  </w:pPr>
                  <w:r>
                    <w:rPr>
                      <w:rFonts w:ascii="Times New Roman" w:hAnsi="Times New Roman" w:cs="Times New Roman"/>
                      <w:sz w:val="24"/>
                      <w:szCs w:val="24"/>
                    </w:rPr>
                    <w:t>Не установлены</w:t>
                  </w:r>
                </w:p>
              </w:tc>
              <w:tc>
                <w:tcPr>
                  <w:tcW w:w="3676" w:type="dxa"/>
                  <w:shd w:val="clear" w:color="auto" w:fill="auto"/>
                </w:tcPr>
                <w:p w:rsidR="00C41A27" w:rsidRPr="007A02F5" w:rsidRDefault="00C41A27" w:rsidP="00565DF1">
                  <w:pPr>
                    <w:jc w:val="both"/>
                    <w:rPr>
                      <w:rFonts w:ascii="Times New Roman" w:hAnsi="Times New Roman" w:cs="Times New Roman"/>
                      <w:sz w:val="24"/>
                      <w:szCs w:val="24"/>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1C3C35">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66" w:type="dxa"/>
              <w:tblLayout w:type="fixed"/>
              <w:tblCellMar>
                <w:left w:w="0" w:type="dxa"/>
                <w:right w:w="0" w:type="dxa"/>
              </w:tblCellMar>
              <w:tblLook w:val="04A0" w:firstRow="1" w:lastRow="0" w:firstColumn="1" w:lastColumn="0" w:noHBand="0" w:noVBand="1"/>
            </w:tblPr>
            <w:tblGrid>
              <w:gridCol w:w="2462"/>
              <w:gridCol w:w="992"/>
              <w:gridCol w:w="4112"/>
            </w:tblGrid>
            <w:tr w:rsidR="000C12F9" w:rsidRPr="006145E5" w:rsidTr="009712BD">
              <w:tc>
                <w:tcPr>
                  <w:tcW w:w="24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4"/>
                    <w:ind w:left="0"/>
                    <w:rPr>
                      <w:color w:val="000000"/>
                    </w:rPr>
                  </w:pPr>
                  <w:r w:rsidRPr="006145E5">
                    <w:rPr>
                      <w:color w:val="000000"/>
                    </w:rPr>
                    <w:t>Критерий</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4"/>
                    <w:ind w:left="0"/>
                    <w:rPr>
                      <w:color w:val="000000"/>
                    </w:rPr>
                  </w:pPr>
                  <w:r w:rsidRPr="006145E5">
                    <w:rPr>
                      <w:color w:val="000000"/>
                    </w:rPr>
                    <w:t>Величина значимости критерия (Вес критерия)</w:t>
                  </w:r>
                </w:p>
              </w:tc>
              <w:tc>
                <w:tcPr>
                  <w:tcW w:w="41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12F9" w:rsidRPr="006145E5" w:rsidRDefault="000C12F9" w:rsidP="000C12F9">
                  <w:pPr>
                    <w:pStyle w:val="a4"/>
                    <w:ind w:left="0"/>
                    <w:rPr>
                      <w:rFonts w:eastAsia="Calibri"/>
                      <w:color w:val="000000"/>
                    </w:rPr>
                  </w:pPr>
                  <w:r w:rsidRPr="006145E5">
                    <w:rPr>
                      <w:color w:val="000000"/>
                    </w:rPr>
                    <w:t>Что конкретно оценивается (показатели)</w:t>
                  </w:r>
                </w:p>
                <w:p w:rsidR="000C12F9" w:rsidRPr="006145E5" w:rsidRDefault="000C12F9" w:rsidP="000C12F9">
                  <w:pPr>
                    <w:pStyle w:val="a4"/>
                    <w:ind w:left="0" w:firstLine="175"/>
                    <w:jc w:val="both"/>
                    <w:rPr>
                      <w:i/>
                      <w:iCs/>
                      <w:color w:val="FF0000"/>
                    </w:rPr>
                  </w:pPr>
                </w:p>
              </w:tc>
            </w:tr>
            <w:tr w:rsidR="000C12F9" w:rsidRPr="006145E5" w:rsidTr="009712BD">
              <w:trPr>
                <w:trHeight w:val="1285"/>
              </w:trPr>
              <w:tc>
                <w:tcPr>
                  <w:tcW w:w="24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C12F9" w:rsidRPr="006145E5" w:rsidRDefault="000C12F9" w:rsidP="000C12F9">
                  <w:pPr>
                    <w:pStyle w:val="a4"/>
                    <w:ind w:left="0"/>
                    <w:rPr>
                      <w:rFonts w:cs="Arial"/>
                      <w:color w:val="000000"/>
                    </w:rPr>
                  </w:pPr>
                  <w:r w:rsidRPr="006145E5">
                    <w:t xml:space="preserve">Цена договора с учетом коэффициента снижения цены </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0C12F9" w:rsidRPr="006145E5" w:rsidRDefault="00122A5F" w:rsidP="00122A5F">
                  <w:pPr>
                    <w:pStyle w:val="a4"/>
                    <w:ind w:left="0"/>
                    <w:rPr>
                      <w:rFonts w:cs="Arial"/>
                      <w:color w:val="000000"/>
                    </w:rPr>
                  </w:pPr>
                  <w:r>
                    <w:rPr>
                      <w:rFonts w:cs="Arial"/>
                      <w:color w:val="000000"/>
                    </w:rPr>
                    <w:t>97</w:t>
                  </w:r>
                  <w:r w:rsidR="000C12F9" w:rsidRPr="006145E5">
                    <w:rPr>
                      <w:rFonts w:cs="Arial"/>
                      <w:color w:val="000000"/>
                    </w:rPr>
                    <w:t xml:space="preserve"> %</w:t>
                  </w:r>
                </w:p>
              </w:tc>
              <w:tc>
                <w:tcPr>
                  <w:tcW w:w="4112" w:type="dxa"/>
                  <w:tcBorders>
                    <w:top w:val="nil"/>
                    <w:left w:val="nil"/>
                    <w:bottom w:val="single" w:sz="8" w:space="0" w:color="auto"/>
                    <w:right w:val="single" w:sz="8" w:space="0" w:color="auto"/>
                  </w:tcBorders>
                  <w:tcMar>
                    <w:top w:w="0" w:type="dxa"/>
                    <w:left w:w="108" w:type="dxa"/>
                    <w:bottom w:w="0" w:type="dxa"/>
                    <w:right w:w="108" w:type="dxa"/>
                  </w:tcMar>
                </w:tcPr>
                <w:p w:rsidR="000C12F9" w:rsidRPr="006145E5" w:rsidRDefault="000C12F9" w:rsidP="000C12F9">
                  <w:pPr>
                    <w:pStyle w:val="a4"/>
                    <w:ind w:left="0"/>
                    <w:rPr>
                      <w:rFonts w:cs="Arial"/>
                      <w:color w:val="000000"/>
                    </w:rPr>
                  </w:pPr>
                  <w:r w:rsidRPr="006145E5">
                    <w:t>Оценивается предложение цены договора</w:t>
                  </w:r>
                  <w:r w:rsidR="00B2263C">
                    <w:t xml:space="preserve"> с учетом коэффициента снижения цены</w:t>
                  </w:r>
                  <w:r w:rsidRPr="006145E5">
                    <w:t>, указанное участником закупки в его заявке на участие в закупке.</w:t>
                  </w:r>
                </w:p>
              </w:tc>
            </w:tr>
            <w:tr w:rsidR="00122A5F" w:rsidRPr="006145E5" w:rsidTr="00F96B65">
              <w:tc>
                <w:tcPr>
                  <w:tcW w:w="24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22A5F" w:rsidRPr="0099671A" w:rsidRDefault="00122A5F" w:rsidP="009712BD">
                  <w:pPr>
                    <w:pStyle w:val="aff4"/>
                    <w:tabs>
                      <w:tab w:val="clear" w:pos="1980"/>
                    </w:tabs>
                    <w:ind w:left="0" w:hanging="3"/>
                    <w:rPr>
                      <w:rFonts w:eastAsia="Calibri"/>
                      <w:color w:val="000000"/>
                      <w:szCs w:val="24"/>
                      <w:lang w:eastAsia="en-US"/>
                    </w:rPr>
                  </w:pPr>
                  <w:r w:rsidRPr="0099671A">
                    <w:rPr>
                      <w:szCs w:val="24"/>
                    </w:rPr>
                    <w:t>Сроки оплаты по договору</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2A5F" w:rsidRPr="0099671A" w:rsidRDefault="00122A5F" w:rsidP="009712BD">
                  <w:pPr>
                    <w:pStyle w:val="aff4"/>
                    <w:ind w:left="34" w:firstLine="0"/>
                    <w:jc w:val="left"/>
                    <w:rPr>
                      <w:szCs w:val="24"/>
                    </w:rPr>
                  </w:pPr>
                  <w:r w:rsidRPr="0099671A">
                    <w:rPr>
                      <w:szCs w:val="24"/>
                    </w:rPr>
                    <w:t>3%</w:t>
                  </w:r>
                </w:p>
              </w:tc>
              <w:tc>
                <w:tcPr>
                  <w:tcW w:w="411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2A5F" w:rsidRPr="0099671A" w:rsidRDefault="00122A5F" w:rsidP="0099671A">
                  <w:pPr>
                    <w:pStyle w:val="aff4"/>
                    <w:tabs>
                      <w:tab w:val="clear" w:pos="1980"/>
                    </w:tabs>
                    <w:ind w:left="0" w:hanging="3"/>
                    <w:jc w:val="left"/>
                    <w:rPr>
                      <w:rFonts w:eastAsia="Calibri"/>
                      <w:color w:val="000000"/>
                      <w:szCs w:val="24"/>
                      <w:lang w:eastAsia="en-US"/>
                    </w:rPr>
                  </w:pPr>
                  <w:r w:rsidRPr="0099671A">
                    <w:rPr>
                      <w:szCs w:val="24"/>
                    </w:rPr>
                    <w:t>Оценивается согласие участника закупки на дополнительное увеличение срока оплаты, установленного закупочной документацией (</w:t>
                  </w:r>
                  <w:r w:rsidRPr="0099671A">
                    <w:rPr>
                      <w:i/>
                      <w:szCs w:val="24"/>
                    </w:rPr>
                    <w:t>п. 33 раздела 2.3 «</w:t>
                  </w:r>
                  <w:r w:rsidRPr="0099671A">
                    <w:rPr>
                      <w:rFonts w:eastAsia="MS Mincho"/>
                      <w:i/>
                      <w:iCs/>
                      <w:szCs w:val="24"/>
                    </w:rPr>
                    <w:t>Условия заключения и исполнения договора»</w:t>
                  </w:r>
                  <w:r w:rsidRPr="0099671A">
                    <w:rPr>
                      <w:i/>
                      <w:szCs w:val="24"/>
                    </w:rPr>
                    <w:t xml:space="preserve"> настоящей Документации</w:t>
                  </w:r>
                  <w:r w:rsidRPr="0099671A">
                    <w:rPr>
                      <w:szCs w:val="24"/>
                    </w:rPr>
                    <w:t xml:space="preserve">), на </w:t>
                  </w:r>
                  <w:r w:rsidR="0099671A" w:rsidRPr="0099671A">
                    <w:rPr>
                      <w:szCs w:val="24"/>
                    </w:rPr>
                    <w:t>1</w:t>
                  </w:r>
                  <w:r w:rsidRPr="0099671A">
                    <w:rPr>
                      <w:szCs w:val="24"/>
                    </w:rPr>
                    <w:t>0 календарных дней. Сведения по данному критерию указываются участником закупки в его заявке на участие в закупке.</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525583" w:rsidRP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25583" w:rsidRPr="00525583" w:rsidRDefault="00525583" w:rsidP="00525583">
            <w:pPr>
              <w:spacing w:after="0" w:line="240" w:lineRule="auto"/>
              <w:ind w:firstLine="459"/>
              <w:jc w:val="both"/>
              <w:rPr>
                <w:rFonts w:ascii="Times New Roman" w:eastAsia="Times New Roman" w:hAnsi="Times New Roman" w:cs="Times New Roman"/>
                <w:sz w:val="10"/>
                <w:szCs w:val="10"/>
                <w:lang w:eastAsia="ru-RU"/>
              </w:rPr>
            </w:pPr>
          </w:p>
          <w:p w:rsidR="00525583" w:rsidRPr="00525583" w:rsidRDefault="00525583" w:rsidP="00525583">
            <w:pPr>
              <w:spacing w:after="0" w:line="240" w:lineRule="auto"/>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Оценка заявок на участие в запросе предложений по критериям</w:t>
            </w:r>
          </w:p>
          <w:p w:rsidR="00525583" w:rsidRPr="00525583" w:rsidRDefault="00525583" w:rsidP="00486E11">
            <w:pPr>
              <w:pStyle w:val="a4"/>
              <w:keepNext/>
              <w:numPr>
                <w:ilvl w:val="0"/>
                <w:numId w:val="12"/>
              </w:numPr>
              <w:jc w:val="both"/>
            </w:pPr>
            <w:r w:rsidRPr="00525583">
              <w:t xml:space="preserve"> Рейтинг, присуждаемый заявке по критерию «Цена договора с учетом коэффициента снижения цены», определяется по формуле:</w:t>
            </w:r>
          </w:p>
          <w:p w:rsidR="00525583" w:rsidRPr="00525583" w:rsidRDefault="00525583" w:rsidP="00525583">
            <w:pPr>
              <w:spacing w:after="0" w:line="240" w:lineRule="auto"/>
              <w:jc w:val="center"/>
              <w:rPr>
                <w:rFonts w:ascii="Times New Roman" w:eastAsia="Times New Roman" w:hAnsi="Times New Roman" w:cs="Times New Roman"/>
                <w:sz w:val="24"/>
                <w:szCs w:val="24"/>
                <w:lang w:eastAsia="ru-RU"/>
              </w:rPr>
            </w:pPr>
            <w:r w:rsidRPr="00525583">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05.8pt;height:45pt" o:ole="" fillcolor="window">
                  <v:imagedata r:id="rId32" o:title=""/>
                </v:shape>
                <o:OLEObject Type="Embed" ProgID="Equation.3" ShapeID="_x0000_i1039" DrawAspect="Content" ObjectID="_1577801032" r:id="rId33"/>
              </w:object>
            </w:r>
            <w:r w:rsidRPr="00525583">
              <w:rPr>
                <w:rFonts w:ascii="Times New Roman" w:eastAsia="Times New Roman" w:hAnsi="Times New Roman" w:cs="Times New Roman"/>
                <w:sz w:val="24"/>
                <w:szCs w:val="24"/>
                <w:lang w:eastAsia="ru-RU"/>
              </w:rPr>
              <w:t>,</w:t>
            </w:r>
          </w:p>
          <w:p w:rsidR="00525583" w:rsidRPr="00525583" w:rsidRDefault="00525583" w:rsidP="0052558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где:</w:t>
            </w:r>
          </w:p>
          <w:p w:rsidR="00525583" w:rsidRPr="00525583" w:rsidRDefault="00525583" w:rsidP="0052558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Ra</w:t>
            </w:r>
            <w:r w:rsidRPr="00525583">
              <w:rPr>
                <w:rFonts w:ascii="Times New Roman" w:eastAsia="Times New Roman" w:hAnsi="Times New Roman" w:cs="Times New Roman"/>
                <w:sz w:val="24"/>
                <w:szCs w:val="24"/>
                <w:vertAlign w:val="subscript"/>
                <w:lang w:eastAsia="ru-RU"/>
              </w:rPr>
              <w:t xml:space="preserve">i </w:t>
            </w:r>
            <w:r w:rsidRPr="00525583">
              <w:rPr>
                <w:rFonts w:ascii="Times New Roman" w:eastAsia="Times New Roman" w:hAnsi="Times New Roman" w:cs="Times New Roman"/>
                <w:sz w:val="24"/>
                <w:szCs w:val="24"/>
                <w:lang w:eastAsia="ru-RU"/>
              </w:rPr>
              <w:t>- рейтинг, присуждаемый i-й заявке по указанному критерию;</w:t>
            </w:r>
          </w:p>
          <w:p w:rsidR="00525583" w:rsidRPr="00525583" w:rsidRDefault="00525583" w:rsidP="00525583">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min</w:t>
            </w:r>
            <w:r w:rsidRPr="00525583">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525583" w:rsidRPr="00525583" w:rsidRDefault="00525583" w:rsidP="0052558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i</w:t>
            </w:r>
            <w:r w:rsidRPr="00525583">
              <w:rPr>
                <w:rFonts w:ascii="Times New Roman" w:eastAsia="Times New Roman" w:hAnsi="Times New Roman" w:cs="Times New Roman"/>
                <w:sz w:val="24"/>
                <w:szCs w:val="24"/>
                <w:lang w:eastAsia="ru-RU"/>
              </w:rPr>
              <w:t xml:space="preserve"> -  предложение  i-го участника </w:t>
            </w:r>
            <w:r w:rsidRPr="00525583">
              <w:rPr>
                <w:rFonts w:ascii="Times New Roman" w:eastAsia="Times New Roman" w:hAnsi="Times New Roman" w:cs="Courier New"/>
                <w:sz w:val="24"/>
                <w:szCs w:val="24"/>
                <w:lang w:eastAsia="ru-RU"/>
              </w:rPr>
              <w:t>запроса предложений</w:t>
            </w:r>
            <w:r w:rsidRPr="00525583">
              <w:rPr>
                <w:rFonts w:ascii="Times New Roman" w:eastAsia="Times New Roman" w:hAnsi="Times New Roman" w:cs="Courier New"/>
                <w:b/>
                <w:sz w:val="24"/>
                <w:szCs w:val="24"/>
                <w:lang w:eastAsia="ru-RU"/>
              </w:rPr>
              <w:t xml:space="preserve"> </w:t>
            </w:r>
            <w:r w:rsidRPr="00525583">
              <w:rPr>
                <w:rFonts w:ascii="Times New Roman" w:eastAsia="Times New Roman" w:hAnsi="Times New Roman" w:cs="Times New Roman"/>
                <w:sz w:val="24"/>
                <w:szCs w:val="24"/>
                <w:lang w:eastAsia="ru-RU"/>
              </w:rPr>
              <w:t>по цене договора.</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p>
          <w:p w:rsidR="00525583" w:rsidRPr="00525583" w:rsidRDefault="00525583" w:rsidP="00486E11">
            <w:pPr>
              <w:pStyle w:val="a4"/>
              <w:numPr>
                <w:ilvl w:val="0"/>
                <w:numId w:val="12"/>
              </w:numPr>
              <w:tabs>
                <w:tab w:val="left" w:pos="720"/>
                <w:tab w:val="num" w:pos="1980"/>
              </w:tabs>
              <w:jc w:val="both"/>
            </w:pPr>
            <w:r w:rsidRPr="00525583">
              <w:t xml:space="preserve">Рейтинг, присуждаемый заявке по критерию </w:t>
            </w:r>
            <w:r w:rsidRPr="00525583">
              <w:rPr>
                <w:b/>
              </w:rPr>
              <w:t>«</w:t>
            </w:r>
            <w:r w:rsidRPr="00525583">
              <w:rPr>
                <w:b/>
                <w:color w:val="000000"/>
              </w:rPr>
              <w:t>Сроки оплаты по договору</w:t>
            </w:r>
            <w:r w:rsidRPr="00525583">
              <w:rPr>
                <w:b/>
              </w:rPr>
              <w:t>»</w:t>
            </w:r>
            <w:r w:rsidRPr="00525583">
              <w:t>, определяется следующим образом:</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p>
          <w:p w:rsidR="00525583" w:rsidRPr="009E1F1D" w:rsidRDefault="00525583" w:rsidP="00525583">
            <w:pPr>
              <w:spacing w:after="0" w:line="240" w:lineRule="auto"/>
              <w:jc w:val="both"/>
              <w:rPr>
                <w:rFonts w:ascii="Times New Roman" w:eastAsia="Times New Roman" w:hAnsi="Times New Roman" w:cs="Times New Roman"/>
                <w:sz w:val="24"/>
                <w:szCs w:val="24"/>
                <w:lang w:eastAsia="ru-RU"/>
              </w:rPr>
            </w:pPr>
            <w:r w:rsidRPr="009E1F1D">
              <w:rPr>
                <w:rFonts w:ascii="Times New Roman" w:eastAsia="Times New Roman" w:hAnsi="Times New Roman" w:cs="Times New Roman"/>
                <w:sz w:val="24"/>
                <w:szCs w:val="24"/>
                <w:lang w:eastAsia="ru-RU"/>
              </w:rPr>
              <w:t xml:space="preserve">Наличие в заявке участника закупки условий оплаты: </w:t>
            </w:r>
            <w:r w:rsidR="003C6F8B" w:rsidRPr="009E1F1D">
              <w:rPr>
                <w:rFonts w:ascii="Times New Roman" w:eastAsia="Times New Roman" w:hAnsi="Times New Roman" w:cs="Times New Roman"/>
                <w:sz w:val="24"/>
                <w:szCs w:val="24"/>
                <w:lang w:eastAsia="ru-RU"/>
              </w:rPr>
              <w:t xml:space="preserve">Сумма в размере 100 % от стоимости Услуг по соответствующей Заявке выплачивается в течение </w:t>
            </w:r>
            <w:r w:rsidR="009E1F1D" w:rsidRPr="009E1F1D">
              <w:rPr>
                <w:rFonts w:ascii="Times New Roman" w:eastAsia="Times New Roman" w:hAnsi="Times New Roman" w:cs="Times New Roman"/>
                <w:sz w:val="24"/>
                <w:szCs w:val="24"/>
                <w:lang w:eastAsia="ru-RU"/>
              </w:rPr>
              <w:t>20</w:t>
            </w:r>
            <w:r w:rsidR="003C6F8B" w:rsidRPr="009E1F1D">
              <w:rPr>
                <w:rFonts w:ascii="Times New Roman" w:eastAsia="Times New Roman" w:hAnsi="Times New Roman" w:cs="Times New Roman"/>
                <w:sz w:val="24"/>
                <w:szCs w:val="24"/>
                <w:lang w:eastAsia="ru-RU"/>
              </w:rPr>
              <w:t xml:space="preserve"> (</w:t>
            </w:r>
            <w:r w:rsidR="009E1F1D" w:rsidRPr="009E1F1D">
              <w:rPr>
                <w:rFonts w:ascii="Times New Roman" w:eastAsia="Times New Roman" w:hAnsi="Times New Roman" w:cs="Times New Roman"/>
                <w:sz w:val="24"/>
                <w:szCs w:val="24"/>
                <w:lang w:eastAsia="ru-RU"/>
              </w:rPr>
              <w:t>двадцати</w:t>
            </w:r>
            <w:r w:rsidR="003C6F8B" w:rsidRPr="009E1F1D">
              <w:rPr>
                <w:rFonts w:ascii="Times New Roman" w:eastAsia="Times New Roman" w:hAnsi="Times New Roman" w:cs="Times New Roman"/>
                <w:sz w:val="24"/>
                <w:szCs w:val="24"/>
                <w:lang w:eastAsia="ru-RU"/>
              </w:rPr>
              <w:t>) календарных дней со дня подписания Акта по соответствующей Заявке, на основании оригинала счета, полученного в порядке 2.1.5</w:t>
            </w:r>
            <w:r w:rsidRPr="009E1F1D">
              <w:rPr>
                <w:rFonts w:ascii="Times New Roman" w:eastAsia="Times New Roman" w:hAnsi="Times New Roman" w:cs="Times New Roman"/>
                <w:sz w:val="24"/>
                <w:szCs w:val="24"/>
              </w:rPr>
              <w:t xml:space="preserve"> </w:t>
            </w:r>
            <w:r w:rsidR="003C6F8B" w:rsidRPr="009E1F1D">
              <w:rPr>
                <w:rFonts w:ascii="Times New Roman" w:eastAsia="Times New Roman" w:hAnsi="Times New Roman" w:cs="Times New Roman"/>
                <w:sz w:val="24"/>
                <w:szCs w:val="24"/>
              </w:rPr>
              <w:t xml:space="preserve">договора </w:t>
            </w:r>
            <w:r w:rsidRPr="009E1F1D">
              <w:rPr>
                <w:rFonts w:ascii="Times New Roman" w:eastAsia="Times New Roman" w:hAnsi="Times New Roman" w:cs="Times New Roman"/>
                <w:sz w:val="24"/>
                <w:szCs w:val="24"/>
                <w:lang w:eastAsia="ru-RU"/>
              </w:rPr>
              <w:t xml:space="preserve">– </w:t>
            </w:r>
            <w:r w:rsidRPr="009E1F1D">
              <w:rPr>
                <w:rFonts w:ascii="Times New Roman" w:eastAsia="Times New Roman" w:hAnsi="Times New Roman" w:cs="Times New Roman"/>
                <w:b/>
                <w:sz w:val="24"/>
                <w:szCs w:val="24"/>
                <w:lang w:eastAsia="ru-RU"/>
              </w:rPr>
              <w:t>100 баллов,</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r w:rsidRPr="009E1F1D">
              <w:rPr>
                <w:rFonts w:ascii="Times New Roman" w:eastAsia="Times New Roman" w:hAnsi="Times New Roman" w:cs="Times New Roman"/>
                <w:sz w:val="24"/>
                <w:szCs w:val="24"/>
                <w:lang w:eastAsia="ru-RU"/>
              </w:rPr>
              <w:t>Наличие в заявке участника закупки условий оплаты:</w:t>
            </w:r>
            <w:r w:rsidRPr="009E1F1D">
              <w:rPr>
                <w:rFonts w:ascii="Times New Roman" w:eastAsia="Times New Roman" w:hAnsi="Times New Roman" w:cs="Times New Roman"/>
                <w:color w:val="000000"/>
                <w:sz w:val="24"/>
                <w:szCs w:val="24"/>
                <w:lang w:eastAsia="ru-RU"/>
              </w:rPr>
              <w:t xml:space="preserve"> </w:t>
            </w:r>
            <w:r w:rsidR="003C6F8B" w:rsidRPr="009E1F1D">
              <w:rPr>
                <w:rFonts w:ascii="Times New Roman" w:eastAsia="Times New Roman" w:hAnsi="Times New Roman" w:cs="Times New Roman"/>
                <w:sz w:val="24"/>
                <w:szCs w:val="24"/>
                <w:lang w:eastAsia="ru-RU"/>
              </w:rPr>
              <w:t xml:space="preserve">Сумма в размере 100 % от стоимости Услуг по соответствующей Заявке выплачивается в течение </w:t>
            </w:r>
            <w:r w:rsidR="009E1F1D" w:rsidRPr="009E1F1D">
              <w:rPr>
                <w:rFonts w:ascii="Times New Roman" w:eastAsia="Times New Roman" w:hAnsi="Times New Roman" w:cs="Times New Roman"/>
                <w:sz w:val="24"/>
                <w:szCs w:val="24"/>
                <w:lang w:eastAsia="ru-RU"/>
              </w:rPr>
              <w:t>1</w:t>
            </w:r>
            <w:r w:rsidR="003C6F8B" w:rsidRPr="009E1F1D">
              <w:rPr>
                <w:rFonts w:ascii="Times New Roman" w:eastAsia="Times New Roman" w:hAnsi="Times New Roman" w:cs="Times New Roman"/>
                <w:sz w:val="24"/>
                <w:szCs w:val="24"/>
                <w:lang w:eastAsia="ru-RU"/>
              </w:rPr>
              <w:t>0 (</w:t>
            </w:r>
            <w:r w:rsidR="009E1F1D" w:rsidRPr="009E1F1D">
              <w:rPr>
                <w:rFonts w:ascii="Times New Roman" w:eastAsia="Times New Roman" w:hAnsi="Times New Roman" w:cs="Times New Roman"/>
                <w:sz w:val="24"/>
                <w:szCs w:val="24"/>
                <w:lang w:eastAsia="ru-RU"/>
              </w:rPr>
              <w:t>десяти</w:t>
            </w:r>
            <w:r w:rsidR="003C6F8B" w:rsidRPr="009E1F1D">
              <w:rPr>
                <w:rFonts w:ascii="Times New Roman" w:eastAsia="Times New Roman" w:hAnsi="Times New Roman" w:cs="Times New Roman"/>
                <w:sz w:val="24"/>
                <w:szCs w:val="24"/>
                <w:lang w:eastAsia="ru-RU"/>
              </w:rPr>
              <w:t>) календарных дней со дня подписания Акта по соответствующей Заявке, на основании оригинала счета, полученного в порядке 2.1.5</w:t>
            </w:r>
            <w:r w:rsidR="003C6F8B" w:rsidRPr="009E1F1D">
              <w:t xml:space="preserve"> </w:t>
            </w:r>
            <w:r w:rsidR="003C6F8B" w:rsidRPr="009E1F1D">
              <w:rPr>
                <w:rFonts w:ascii="Times New Roman" w:eastAsia="Times New Roman" w:hAnsi="Times New Roman" w:cs="Times New Roman"/>
                <w:sz w:val="24"/>
                <w:szCs w:val="24"/>
                <w:lang w:eastAsia="ru-RU"/>
              </w:rPr>
              <w:t>договора</w:t>
            </w:r>
            <w:r w:rsidR="003C6F8B" w:rsidRPr="009E1F1D">
              <w:rPr>
                <w:rFonts w:ascii="Times New Roman" w:eastAsia="Times New Roman" w:hAnsi="Times New Roman" w:cs="Times New Roman"/>
                <w:sz w:val="24"/>
                <w:szCs w:val="24"/>
              </w:rPr>
              <w:t xml:space="preserve"> </w:t>
            </w:r>
            <w:r w:rsidRPr="009E1F1D">
              <w:rPr>
                <w:rFonts w:ascii="Times New Roman" w:eastAsia="Times New Roman" w:hAnsi="Times New Roman" w:cs="Times New Roman"/>
                <w:sz w:val="24"/>
                <w:szCs w:val="24"/>
                <w:lang w:eastAsia="ru-RU"/>
              </w:rPr>
              <w:t xml:space="preserve">- </w:t>
            </w:r>
            <w:r w:rsidRPr="009E1F1D">
              <w:rPr>
                <w:rFonts w:ascii="Times New Roman" w:eastAsia="Times New Roman" w:hAnsi="Times New Roman" w:cs="Times New Roman"/>
                <w:b/>
                <w:sz w:val="24"/>
                <w:szCs w:val="24"/>
                <w:lang w:eastAsia="ru-RU"/>
              </w:rPr>
              <w:t>0 баллов</w:t>
            </w:r>
            <w:r w:rsidRPr="009E1F1D">
              <w:rPr>
                <w:rFonts w:ascii="Times New Roman" w:eastAsia="Times New Roman" w:hAnsi="Times New Roman" w:cs="Times New Roman"/>
                <w:sz w:val="24"/>
                <w:szCs w:val="24"/>
                <w:lang w:eastAsia="ru-RU"/>
              </w:rPr>
              <w:t>.</w:t>
            </w:r>
          </w:p>
          <w:p w:rsidR="00525583" w:rsidRPr="00525583" w:rsidRDefault="00525583" w:rsidP="00525583">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525583" w:rsidRP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525583" w:rsidRP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p>
          <w:p w:rsidR="00525583" w:rsidRPr="00525583" w:rsidRDefault="00525583" w:rsidP="00525583">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E2D38" w:rsidRPr="00D93D3D" w:rsidRDefault="00B94319" w:rsidP="00614E7F">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614E7F">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w:t>
            </w:r>
            <w:r w:rsidR="00CF4A14" w:rsidRPr="00C54215">
              <w:rPr>
                <w:rFonts w:ascii="Times New Roman" w:hAnsi="Times New Roman" w:cs="Times New Roman"/>
                <w:sz w:val="24"/>
                <w:szCs w:val="24"/>
              </w:rPr>
              <w:t xml:space="preserve">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C3C35">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C3C35">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C3C35">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1C3C35">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C3C35">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C3C35">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C3C35">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C3C35">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C3C35">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C3C35">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C3C35">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4D3682"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4D3682">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4D3682">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F11E47" w:rsidRDefault="009E1F1D" w:rsidP="009E1F1D">
            <w:pPr>
              <w:spacing w:after="0" w:line="240" w:lineRule="auto"/>
              <w:ind w:firstLine="528"/>
              <w:jc w:val="both"/>
              <w:rPr>
                <w:rFonts w:ascii="Times New Roman" w:eastAsia="Times New Roman" w:hAnsi="Times New Roman" w:cs="Times New Roman"/>
                <w:sz w:val="24"/>
                <w:szCs w:val="24"/>
                <w:lang w:eastAsia="ru-RU"/>
              </w:rPr>
            </w:pPr>
            <w:r w:rsidRPr="009E1F1D">
              <w:rPr>
                <w:rFonts w:ascii="Times New Roman" w:eastAsia="Times New Roman" w:hAnsi="Times New Roman" w:cs="Times New Roman"/>
                <w:sz w:val="24"/>
                <w:szCs w:val="24"/>
                <w:lang w:eastAsia="ru-RU"/>
              </w:rPr>
              <w:t>Сумма в размере 100 % от стоимости Услуг по соответствующей Заявке выплачивается в течение 10 (десяти) календарных дней со дня подписания Акта по соответствующей Заявке, на основании оригинала счета, полученного в порядке 2.1.5. договора.</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4D3682"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4D3682"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4D3682">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1C3C35">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1C3C35">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1C3C35">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1C3C35">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3C6F8B" w:rsidRPr="003C6F8B" w:rsidRDefault="003C6F8B" w:rsidP="003C6F8B">
      <w:pPr>
        <w:spacing w:after="0" w:line="240" w:lineRule="auto"/>
        <w:rPr>
          <w:rFonts w:ascii="Times New Roman" w:eastAsia="Times New Roman" w:hAnsi="Times New Roman" w:cs="Times New Roman"/>
          <w:sz w:val="24"/>
          <w:szCs w:val="24"/>
          <w:lang w:eastAsia="ru-RU"/>
        </w:rPr>
      </w:pPr>
      <w:r w:rsidRPr="003C6F8B">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3C6F8B" w:rsidRPr="003C6F8B" w:rsidRDefault="003C6F8B" w:rsidP="003C6F8B">
      <w:pPr>
        <w:spacing w:after="0" w:line="240" w:lineRule="auto"/>
        <w:rPr>
          <w:rFonts w:ascii="Times New Roman" w:eastAsia="Times New Roman" w:hAnsi="Times New Roman" w:cs="Times New Roman"/>
          <w:sz w:val="24"/>
          <w:szCs w:val="24"/>
          <w:lang w:eastAsia="ru-RU"/>
        </w:rPr>
      </w:pPr>
    </w:p>
    <w:p w:rsidR="003C6F8B" w:rsidRPr="003C6F8B" w:rsidRDefault="003C6F8B" w:rsidP="003C6F8B">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3C6F8B">
        <w:rPr>
          <w:rFonts w:ascii="Times New Roman" w:eastAsia="Times New Roman" w:hAnsi="Times New Roman" w:cs="Times New Roman"/>
          <w:sz w:val="24"/>
          <w:szCs w:val="24"/>
          <w:lang w:eastAsia="ru-RU"/>
        </w:rPr>
        <w:t>ТЕХНИКО-КОММЕРЧЕСКОЕ ПРЕДЛОЖЕНИЕ</w:t>
      </w:r>
      <w:bookmarkEnd w:id="90"/>
      <w:bookmarkEnd w:id="91"/>
    </w:p>
    <w:p w:rsidR="003C6F8B" w:rsidRPr="003C6F8B" w:rsidRDefault="003C6F8B" w:rsidP="003C6F8B">
      <w:pPr>
        <w:spacing w:after="0" w:line="240" w:lineRule="auto"/>
        <w:rPr>
          <w:rFonts w:ascii="Times New Roman" w:eastAsia="Times New Roman" w:hAnsi="Times New Roman" w:cs="Times New Roman"/>
          <w:sz w:val="24"/>
          <w:szCs w:val="24"/>
          <w:lang w:eastAsia="ru-RU"/>
        </w:rPr>
      </w:pPr>
    </w:p>
    <w:p w:rsidR="003C6F8B" w:rsidRPr="003C6F8B" w:rsidRDefault="003C6F8B" w:rsidP="003C6F8B">
      <w:pPr>
        <w:spacing w:after="0" w:line="240" w:lineRule="auto"/>
        <w:rPr>
          <w:rFonts w:ascii="Times New Roman" w:eastAsia="Times New Roman" w:hAnsi="Times New Roman" w:cs="Times New Roman"/>
          <w:sz w:val="24"/>
          <w:szCs w:val="24"/>
          <w:lang w:eastAsia="ru-RU"/>
        </w:rPr>
      </w:pPr>
      <w:r w:rsidRPr="003C6F8B">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в случае, если Претендент является иностранным юридическим лицом, указать соответствующие сведения, а также местонахождение юридического лица), </w:t>
      </w:r>
    </w:p>
    <w:p w:rsidR="003C6F8B" w:rsidRPr="003C6F8B" w:rsidRDefault="003C6F8B" w:rsidP="003C6F8B">
      <w:pPr>
        <w:spacing w:after="0" w:line="240" w:lineRule="auto"/>
        <w:rPr>
          <w:rFonts w:ascii="Times New Roman" w:eastAsia="Times New Roman" w:hAnsi="Times New Roman" w:cs="Times New Roman"/>
          <w:sz w:val="24"/>
          <w:szCs w:val="24"/>
          <w:lang w:eastAsia="ru-RU"/>
        </w:rPr>
      </w:pPr>
      <w:r w:rsidRPr="003C6F8B">
        <w:rPr>
          <w:rFonts w:ascii="Times New Roman" w:eastAsia="Times New Roman" w:hAnsi="Times New Roman" w:cs="Times New Roman"/>
          <w:sz w:val="24"/>
          <w:szCs w:val="24"/>
          <w:lang w:eastAsia="ru-RU"/>
        </w:rPr>
        <w:t xml:space="preserve"> </w:t>
      </w:r>
    </w:p>
    <w:p w:rsidR="003C6F8B" w:rsidRPr="003C6F8B" w:rsidRDefault="003C6F8B" w:rsidP="003C6F8B">
      <w:pPr>
        <w:spacing w:after="0" w:line="240" w:lineRule="auto"/>
        <w:rPr>
          <w:rFonts w:ascii="Times New Roman" w:eastAsia="Times New Roman" w:hAnsi="Times New Roman" w:cs="Times New Roman"/>
          <w:b/>
          <w:sz w:val="24"/>
          <w:szCs w:val="24"/>
          <w:lang w:eastAsia="ru-RU"/>
        </w:rPr>
      </w:pPr>
      <w:r w:rsidRPr="003C6F8B">
        <w:rPr>
          <w:rFonts w:ascii="Times New Roman" w:eastAsia="Times New Roman" w:hAnsi="Times New Roman" w:cs="Times New Roman"/>
          <w:b/>
          <w:sz w:val="24"/>
          <w:szCs w:val="24"/>
          <w:lang w:eastAsia="ru-RU"/>
        </w:rPr>
        <w:t>Суть технико-коммерческого предложения:</w:t>
      </w:r>
    </w:p>
    <w:p w:rsidR="00933075" w:rsidRDefault="00933075" w:rsidP="00933075">
      <w:pPr>
        <w:spacing w:after="0" w:line="240" w:lineRule="auto"/>
        <w:rPr>
          <w:rFonts w:ascii="Times New Roman" w:eastAsia="Times New Roman" w:hAnsi="Times New Roman" w:cs="Times New Roman"/>
          <w:b/>
          <w:bCs/>
          <w:sz w:val="26"/>
          <w:szCs w:val="26"/>
          <w:u w:val="single"/>
          <w:lang w:eastAsia="ru-RU"/>
        </w:rPr>
      </w:pPr>
    </w:p>
    <w:p w:rsidR="00933075" w:rsidRPr="00933075" w:rsidRDefault="007775FE" w:rsidP="00933075">
      <w:pPr>
        <w:spacing w:after="0" w:line="240" w:lineRule="auto"/>
        <w:rPr>
          <w:rFonts w:ascii="Times New Roman" w:eastAsia="Times New Roman" w:hAnsi="Times New Roman" w:cs="Times New Roman"/>
          <w:sz w:val="24"/>
          <w:szCs w:val="24"/>
          <w:lang w:eastAsia="ru-RU"/>
        </w:rPr>
      </w:pPr>
      <w:r w:rsidRPr="00933075">
        <w:rPr>
          <w:rFonts w:ascii="Times New Roman" w:eastAsia="Times New Roman" w:hAnsi="Times New Roman" w:cs="Times New Roman"/>
          <w:b/>
          <w:sz w:val="24"/>
          <w:szCs w:val="24"/>
          <w:lang w:eastAsia="ru-RU"/>
        </w:rPr>
        <w:t xml:space="preserve">Коэффициент </w:t>
      </w:r>
      <w:r w:rsidR="00933075" w:rsidRPr="00933075">
        <w:rPr>
          <w:rFonts w:ascii="Times New Roman" w:eastAsia="Times New Roman" w:hAnsi="Times New Roman" w:cs="Times New Roman"/>
          <w:b/>
          <w:sz w:val="24"/>
          <w:szCs w:val="24"/>
          <w:lang w:eastAsia="ru-RU"/>
        </w:rPr>
        <w:t xml:space="preserve">снижения </w:t>
      </w:r>
      <w:r w:rsidR="008E4B35" w:rsidRPr="008E4B35">
        <w:rPr>
          <w:rFonts w:ascii="Times New Roman" w:eastAsia="Times New Roman" w:hAnsi="Times New Roman" w:cs="Times New Roman"/>
          <w:b/>
          <w:sz w:val="24"/>
          <w:szCs w:val="24"/>
          <w:lang w:eastAsia="ru-RU"/>
        </w:rPr>
        <w:t>цены: _</w:t>
      </w:r>
      <w:r w:rsidR="00933075" w:rsidRPr="00933075">
        <w:rPr>
          <w:rFonts w:ascii="Times New Roman" w:eastAsia="Times New Roman" w:hAnsi="Times New Roman" w:cs="Times New Roman"/>
          <w:sz w:val="24"/>
          <w:szCs w:val="24"/>
          <w:lang w:eastAsia="ru-RU"/>
        </w:rPr>
        <w:t>_________________________________________</w:t>
      </w:r>
    </w:p>
    <w:p w:rsidR="003C6F8B" w:rsidRDefault="003C6F8B" w:rsidP="00933075">
      <w:pPr>
        <w:spacing w:after="0" w:line="240" w:lineRule="auto"/>
        <w:rPr>
          <w:rFonts w:ascii="Times New Roman" w:eastAsia="Times New Roman" w:hAnsi="Times New Roman" w:cs="Times New Roman"/>
          <w:sz w:val="24"/>
          <w:szCs w:val="24"/>
          <w:lang w:eastAsia="ru-RU"/>
        </w:rPr>
      </w:pPr>
    </w:p>
    <w:p w:rsidR="00933075" w:rsidRPr="003C6F8B" w:rsidRDefault="00933075" w:rsidP="00933075">
      <w:pPr>
        <w:spacing w:after="0" w:line="240" w:lineRule="auto"/>
        <w:rPr>
          <w:rFonts w:ascii="Times New Roman" w:eastAsia="Times New Roman" w:hAnsi="Times New Roman" w:cs="Times New Roman"/>
          <w:sz w:val="24"/>
          <w:szCs w:val="24"/>
          <w:lang w:eastAsia="ru-RU"/>
        </w:rPr>
      </w:pPr>
    </w:p>
    <w:tbl>
      <w:tblPr>
        <w:tblW w:w="15476" w:type="dxa"/>
        <w:tblLook w:val="04A0" w:firstRow="1" w:lastRow="0" w:firstColumn="1" w:lastColumn="0" w:noHBand="0" w:noVBand="1"/>
      </w:tblPr>
      <w:tblGrid>
        <w:gridCol w:w="564"/>
        <w:gridCol w:w="2477"/>
        <w:gridCol w:w="1177"/>
        <w:gridCol w:w="631"/>
        <w:gridCol w:w="526"/>
        <w:gridCol w:w="563"/>
        <w:gridCol w:w="479"/>
        <w:gridCol w:w="489"/>
        <w:gridCol w:w="751"/>
        <w:gridCol w:w="1192"/>
        <w:gridCol w:w="1230"/>
        <w:gridCol w:w="1398"/>
        <w:gridCol w:w="1333"/>
        <w:gridCol w:w="1333"/>
        <w:gridCol w:w="1333"/>
      </w:tblGrid>
      <w:tr w:rsidR="008E4B35" w:rsidRPr="00933075" w:rsidTr="008E4B35">
        <w:trPr>
          <w:trHeight w:val="300"/>
        </w:trPr>
        <w:tc>
          <w:tcPr>
            <w:tcW w:w="5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 п.п.</w:t>
            </w:r>
          </w:p>
        </w:tc>
        <w:tc>
          <w:tcPr>
            <w:tcW w:w="2477" w:type="dxa"/>
            <w:vMerge w:val="restart"/>
            <w:tcBorders>
              <w:top w:val="single" w:sz="4" w:space="0" w:color="auto"/>
              <w:left w:val="single" w:sz="4" w:space="0" w:color="auto"/>
              <w:right w:val="single" w:sz="4" w:space="0" w:color="auto"/>
            </w:tcBorders>
            <w:shd w:val="clear" w:color="auto" w:fill="auto"/>
            <w:vAlign w:val="center"/>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Наименование товара</w:t>
            </w:r>
          </w:p>
        </w:tc>
        <w:tc>
          <w:tcPr>
            <w:tcW w:w="11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Описание</w:t>
            </w:r>
          </w:p>
        </w:tc>
        <w:tc>
          <w:tcPr>
            <w:tcW w:w="6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Eд. изм</w:t>
            </w:r>
          </w:p>
        </w:tc>
        <w:tc>
          <w:tcPr>
            <w:tcW w:w="2808" w:type="dxa"/>
            <w:gridSpan w:val="5"/>
            <w:tcBorders>
              <w:top w:val="single" w:sz="4" w:space="0" w:color="auto"/>
              <w:left w:val="nil"/>
              <w:bottom w:val="single" w:sz="4" w:space="0" w:color="auto"/>
              <w:right w:val="single" w:sz="4" w:space="0" w:color="auto"/>
            </w:tcBorders>
            <w:shd w:val="clear" w:color="auto" w:fill="auto"/>
            <w:noWrap/>
            <w:vAlign w:val="bottom"/>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ориентировочное количество</w:t>
            </w:r>
          </w:p>
        </w:tc>
        <w:tc>
          <w:tcPr>
            <w:tcW w:w="11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E4B35" w:rsidRPr="00933075" w:rsidRDefault="008E4B35" w:rsidP="00933075">
            <w:pPr>
              <w:spacing w:after="0" w:line="240" w:lineRule="auto"/>
              <w:jc w:val="center"/>
              <w:rPr>
                <w:rFonts w:ascii="Calibri" w:eastAsia="Times New Roman" w:hAnsi="Calibri" w:cs="Times New Roman"/>
                <w:sz w:val="18"/>
                <w:szCs w:val="18"/>
                <w:lang w:eastAsia="ru-RU"/>
              </w:rPr>
            </w:pPr>
            <w:r w:rsidRPr="00933075">
              <w:rPr>
                <w:rFonts w:ascii="Calibri" w:eastAsia="Times New Roman" w:hAnsi="Calibri" w:cs="Times New Roman"/>
                <w:sz w:val="18"/>
                <w:szCs w:val="18"/>
                <w:lang w:eastAsia="ru-RU"/>
              </w:rPr>
              <w:t>Предельная цена за единицу измерения без НДС, включая стоимость тары и доставку, рубли РФ</w:t>
            </w:r>
          </w:p>
        </w:tc>
        <w:tc>
          <w:tcPr>
            <w:tcW w:w="1230" w:type="dxa"/>
            <w:vMerge w:val="restart"/>
            <w:tcBorders>
              <w:top w:val="single" w:sz="4" w:space="0" w:color="auto"/>
              <w:left w:val="single" w:sz="4" w:space="0" w:color="auto"/>
              <w:bottom w:val="single" w:sz="4" w:space="0" w:color="000000"/>
              <w:right w:val="nil"/>
            </w:tcBorders>
            <w:shd w:val="clear" w:color="auto" w:fill="auto"/>
            <w:hideMark/>
          </w:tcPr>
          <w:p w:rsidR="008E4B35" w:rsidRPr="00933075" w:rsidRDefault="008E4B35" w:rsidP="00933075">
            <w:pPr>
              <w:spacing w:after="0" w:line="240" w:lineRule="auto"/>
              <w:jc w:val="center"/>
              <w:rPr>
                <w:rFonts w:ascii="Calibri" w:eastAsia="Times New Roman" w:hAnsi="Calibri" w:cs="Times New Roman"/>
                <w:color w:val="000000"/>
                <w:sz w:val="18"/>
                <w:szCs w:val="18"/>
                <w:lang w:eastAsia="ru-RU"/>
              </w:rPr>
            </w:pPr>
            <w:r w:rsidRPr="00933075">
              <w:rPr>
                <w:rFonts w:ascii="Calibri" w:eastAsia="Times New Roman" w:hAnsi="Calibri" w:cs="Times New Roman"/>
                <w:color w:val="000000"/>
                <w:sz w:val="18"/>
                <w:szCs w:val="18"/>
                <w:lang w:eastAsia="ru-RU"/>
              </w:rPr>
              <w:t>Предельная сумма без НДС, включая стоимость тары и доставку, рубли РФ</w:t>
            </w:r>
          </w:p>
        </w:tc>
        <w:tc>
          <w:tcPr>
            <w:tcW w:w="139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4B35" w:rsidRPr="00933075" w:rsidRDefault="008E4B35" w:rsidP="00933075">
            <w:pPr>
              <w:spacing w:after="0" w:line="240" w:lineRule="auto"/>
              <w:jc w:val="center"/>
              <w:rPr>
                <w:rFonts w:ascii="Calibri" w:eastAsia="Times New Roman" w:hAnsi="Calibri" w:cs="Times New Roman"/>
                <w:color w:val="000000"/>
                <w:sz w:val="18"/>
                <w:szCs w:val="18"/>
                <w:lang w:eastAsia="ru-RU"/>
              </w:rPr>
            </w:pPr>
            <w:r w:rsidRPr="00933075">
              <w:rPr>
                <w:rFonts w:ascii="Calibri" w:eastAsia="Times New Roman" w:hAnsi="Calibri" w:cs="Times New Roman"/>
                <w:color w:val="000000"/>
                <w:sz w:val="18"/>
                <w:szCs w:val="18"/>
                <w:lang w:eastAsia="ru-RU"/>
              </w:rPr>
              <w:t>Предельная сумма в том числе НДС, включая стоимость тары и доставку, рубли РФ</w:t>
            </w:r>
          </w:p>
        </w:tc>
        <w:tc>
          <w:tcPr>
            <w:tcW w:w="1333" w:type="dxa"/>
            <w:vMerge w:val="restart"/>
            <w:tcBorders>
              <w:top w:val="single" w:sz="4" w:space="0" w:color="auto"/>
              <w:left w:val="single" w:sz="4" w:space="0" w:color="auto"/>
              <w:right w:val="single" w:sz="4" w:space="0" w:color="auto"/>
            </w:tcBorders>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sz w:val="18"/>
                <w:szCs w:val="18"/>
                <w:lang w:eastAsia="ru-RU"/>
              </w:rPr>
              <w:t>цена за единицу измерения с учетом коэффициента снижения цены без НДС, включая стоимость тары и доставку, рубли РФ</w:t>
            </w:r>
          </w:p>
        </w:tc>
        <w:tc>
          <w:tcPr>
            <w:tcW w:w="1333" w:type="dxa"/>
            <w:vMerge w:val="restart"/>
            <w:tcBorders>
              <w:top w:val="single" w:sz="4" w:space="0" w:color="auto"/>
              <w:left w:val="single" w:sz="4" w:space="0" w:color="auto"/>
              <w:right w:val="single" w:sz="4" w:space="0" w:color="auto"/>
            </w:tcBorders>
          </w:tcPr>
          <w:p w:rsidR="008E4B35" w:rsidRPr="00933075" w:rsidRDefault="008E4B35" w:rsidP="00933075">
            <w:pPr>
              <w:spacing w:after="0" w:line="240" w:lineRule="auto"/>
              <w:jc w:val="center"/>
              <w:rPr>
                <w:rFonts w:ascii="Calibri" w:eastAsia="Times New Roman" w:hAnsi="Calibri" w:cs="Times New Roman"/>
                <w:color w:val="000000"/>
                <w:sz w:val="18"/>
                <w:szCs w:val="18"/>
                <w:lang w:eastAsia="ru-RU"/>
              </w:rPr>
            </w:pPr>
            <w:r w:rsidRPr="00933075">
              <w:rPr>
                <w:rFonts w:ascii="Calibri" w:eastAsia="Times New Roman" w:hAnsi="Calibri" w:cs="Times New Roman"/>
                <w:color w:val="000000"/>
                <w:sz w:val="18"/>
                <w:szCs w:val="18"/>
                <w:lang w:eastAsia="ru-RU"/>
              </w:rPr>
              <w:t>цена договора</w:t>
            </w:r>
            <w:r w:rsidRPr="00933075">
              <w:rPr>
                <w:rFonts w:ascii="Calibri" w:eastAsia="Times New Roman" w:hAnsi="Calibri" w:cs="Times New Roman"/>
                <w:sz w:val="18"/>
                <w:szCs w:val="18"/>
                <w:lang w:eastAsia="ru-RU"/>
              </w:rPr>
              <w:t xml:space="preserve"> с учетом коэффициента снижения цены без НДС, включая стоимость тары и доставку, рубли РФ</w:t>
            </w:r>
            <w:r w:rsidRPr="00933075">
              <w:rPr>
                <w:rFonts w:ascii="Calibri" w:eastAsia="Times New Roman" w:hAnsi="Calibri" w:cs="Times New Roman"/>
                <w:color w:val="000000"/>
                <w:sz w:val="18"/>
                <w:szCs w:val="18"/>
                <w:lang w:eastAsia="ru-RU"/>
              </w:rPr>
              <w:t xml:space="preserve">  </w:t>
            </w:r>
          </w:p>
        </w:tc>
        <w:tc>
          <w:tcPr>
            <w:tcW w:w="13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4B35" w:rsidRPr="00933075" w:rsidRDefault="008E4B35" w:rsidP="00933075">
            <w:pPr>
              <w:spacing w:after="0" w:line="240" w:lineRule="auto"/>
              <w:jc w:val="center"/>
              <w:rPr>
                <w:rFonts w:ascii="Calibri" w:eastAsia="Times New Roman" w:hAnsi="Calibri" w:cs="Times New Roman"/>
                <w:color w:val="000000"/>
                <w:sz w:val="18"/>
                <w:szCs w:val="18"/>
                <w:lang w:eastAsia="ru-RU"/>
              </w:rPr>
            </w:pPr>
            <w:r w:rsidRPr="00933075">
              <w:rPr>
                <w:rFonts w:ascii="Calibri" w:eastAsia="Times New Roman" w:hAnsi="Calibri" w:cs="Times New Roman"/>
                <w:color w:val="000000"/>
                <w:sz w:val="18"/>
                <w:szCs w:val="18"/>
                <w:lang w:eastAsia="ru-RU"/>
              </w:rPr>
              <w:t>цена договора</w:t>
            </w:r>
            <w:r w:rsidRPr="00933075">
              <w:rPr>
                <w:rFonts w:ascii="Calibri" w:eastAsia="Times New Roman" w:hAnsi="Calibri" w:cs="Times New Roman"/>
                <w:sz w:val="18"/>
                <w:szCs w:val="18"/>
                <w:lang w:eastAsia="ru-RU"/>
              </w:rPr>
              <w:t xml:space="preserve"> с учетом коэффициента снижения цены с учетом НДС, включая стоимость тары и доставку, рубли РФ</w:t>
            </w:r>
            <w:r w:rsidRPr="00933075">
              <w:rPr>
                <w:rFonts w:ascii="Calibri" w:eastAsia="Times New Roman" w:hAnsi="Calibri" w:cs="Times New Roman"/>
                <w:color w:val="000000"/>
                <w:sz w:val="18"/>
                <w:szCs w:val="18"/>
                <w:lang w:eastAsia="ru-RU"/>
              </w:rPr>
              <w:t xml:space="preserve">  </w:t>
            </w:r>
          </w:p>
        </w:tc>
      </w:tr>
      <w:tr w:rsidR="008E4B35" w:rsidRPr="00933075" w:rsidTr="008E4B35">
        <w:trPr>
          <w:trHeight w:val="1971"/>
        </w:trPr>
        <w:tc>
          <w:tcPr>
            <w:tcW w:w="564" w:type="dxa"/>
            <w:vMerge/>
            <w:tcBorders>
              <w:top w:val="single" w:sz="4" w:space="0" w:color="auto"/>
              <w:left w:val="single" w:sz="4" w:space="0" w:color="auto"/>
              <w:bottom w:val="single" w:sz="4" w:space="0" w:color="auto"/>
              <w:right w:val="single" w:sz="4" w:space="0" w:color="auto"/>
            </w:tcBorders>
            <w:vAlign w:val="center"/>
            <w:hideMark/>
          </w:tcPr>
          <w:p w:rsidR="008E4B35" w:rsidRPr="00933075" w:rsidRDefault="008E4B35" w:rsidP="00933075">
            <w:pPr>
              <w:spacing w:after="0" w:line="240" w:lineRule="auto"/>
              <w:rPr>
                <w:rFonts w:ascii="Calibri" w:eastAsia="Times New Roman" w:hAnsi="Calibri" w:cs="Times New Roman"/>
                <w:color w:val="000000"/>
                <w:lang w:eastAsia="ru-RU"/>
              </w:rPr>
            </w:pPr>
          </w:p>
        </w:tc>
        <w:tc>
          <w:tcPr>
            <w:tcW w:w="2477" w:type="dxa"/>
            <w:vMerge/>
            <w:tcBorders>
              <w:left w:val="single" w:sz="4" w:space="0" w:color="auto"/>
              <w:bottom w:val="single" w:sz="4" w:space="0" w:color="000000"/>
              <w:right w:val="single" w:sz="4" w:space="0" w:color="auto"/>
            </w:tcBorders>
            <w:vAlign w:val="center"/>
            <w:hideMark/>
          </w:tcPr>
          <w:p w:rsidR="008E4B35" w:rsidRPr="00933075" w:rsidRDefault="008E4B35" w:rsidP="00933075">
            <w:pPr>
              <w:spacing w:after="0" w:line="240" w:lineRule="auto"/>
              <w:rPr>
                <w:rFonts w:ascii="Calibri" w:eastAsia="Times New Roman" w:hAnsi="Calibri" w:cs="Times New Roman"/>
                <w:color w:val="000000"/>
                <w:lang w:eastAsia="ru-RU"/>
              </w:rPr>
            </w:pPr>
          </w:p>
        </w:tc>
        <w:tc>
          <w:tcPr>
            <w:tcW w:w="1177" w:type="dxa"/>
            <w:vMerge/>
            <w:tcBorders>
              <w:top w:val="single" w:sz="4" w:space="0" w:color="auto"/>
              <w:left w:val="single" w:sz="4" w:space="0" w:color="auto"/>
              <w:bottom w:val="single" w:sz="4" w:space="0" w:color="auto"/>
              <w:right w:val="single" w:sz="4" w:space="0" w:color="auto"/>
            </w:tcBorders>
            <w:vAlign w:val="center"/>
            <w:hideMark/>
          </w:tcPr>
          <w:p w:rsidR="008E4B35" w:rsidRPr="00933075" w:rsidRDefault="008E4B35" w:rsidP="00933075">
            <w:pPr>
              <w:spacing w:after="0" w:line="240" w:lineRule="auto"/>
              <w:rPr>
                <w:rFonts w:ascii="Calibri" w:eastAsia="Times New Roman" w:hAnsi="Calibri" w:cs="Times New Roman"/>
                <w:color w:val="000000"/>
                <w:lang w:eastAsia="ru-RU"/>
              </w:rPr>
            </w:pPr>
          </w:p>
        </w:tc>
        <w:tc>
          <w:tcPr>
            <w:tcW w:w="631" w:type="dxa"/>
            <w:vMerge/>
            <w:tcBorders>
              <w:top w:val="single" w:sz="4" w:space="0" w:color="auto"/>
              <w:left w:val="single" w:sz="4" w:space="0" w:color="auto"/>
              <w:bottom w:val="single" w:sz="4" w:space="0" w:color="auto"/>
              <w:right w:val="single" w:sz="4" w:space="0" w:color="auto"/>
            </w:tcBorders>
            <w:vAlign w:val="center"/>
            <w:hideMark/>
          </w:tcPr>
          <w:p w:rsidR="008E4B35" w:rsidRPr="00933075" w:rsidRDefault="008E4B35" w:rsidP="00933075">
            <w:pPr>
              <w:spacing w:after="0" w:line="240" w:lineRule="auto"/>
              <w:rPr>
                <w:rFonts w:ascii="Calibri" w:eastAsia="Times New Roman" w:hAnsi="Calibri" w:cs="Times New Roman"/>
                <w:color w:val="000000"/>
                <w:lang w:eastAsia="ru-RU"/>
              </w:rPr>
            </w:pPr>
          </w:p>
        </w:tc>
        <w:tc>
          <w:tcPr>
            <w:tcW w:w="526" w:type="dxa"/>
            <w:tcBorders>
              <w:top w:val="nil"/>
              <w:left w:val="nil"/>
              <w:bottom w:val="single" w:sz="4" w:space="0" w:color="auto"/>
              <w:right w:val="single" w:sz="4" w:space="0" w:color="auto"/>
            </w:tcBorders>
            <w:shd w:val="clear" w:color="auto" w:fill="auto"/>
            <w:vAlign w:val="center"/>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1 кв.</w:t>
            </w:r>
          </w:p>
        </w:tc>
        <w:tc>
          <w:tcPr>
            <w:tcW w:w="563" w:type="dxa"/>
            <w:tcBorders>
              <w:top w:val="nil"/>
              <w:left w:val="nil"/>
              <w:bottom w:val="single" w:sz="4" w:space="0" w:color="auto"/>
              <w:right w:val="single" w:sz="4" w:space="0" w:color="auto"/>
            </w:tcBorders>
            <w:shd w:val="clear" w:color="auto" w:fill="auto"/>
            <w:vAlign w:val="center"/>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2 кв.</w:t>
            </w:r>
          </w:p>
        </w:tc>
        <w:tc>
          <w:tcPr>
            <w:tcW w:w="479" w:type="dxa"/>
            <w:tcBorders>
              <w:top w:val="nil"/>
              <w:left w:val="nil"/>
              <w:bottom w:val="single" w:sz="4" w:space="0" w:color="auto"/>
              <w:right w:val="single" w:sz="4" w:space="0" w:color="auto"/>
            </w:tcBorders>
            <w:shd w:val="clear" w:color="auto" w:fill="auto"/>
            <w:vAlign w:val="center"/>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 xml:space="preserve">3 </w:t>
            </w:r>
          </w:p>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кв.</w:t>
            </w:r>
          </w:p>
        </w:tc>
        <w:tc>
          <w:tcPr>
            <w:tcW w:w="489" w:type="dxa"/>
            <w:tcBorders>
              <w:top w:val="nil"/>
              <w:left w:val="nil"/>
              <w:bottom w:val="single" w:sz="4" w:space="0" w:color="auto"/>
              <w:right w:val="single" w:sz="4" w:space="0" w:color="auto"/>
            </w:tcBorders>
            <w:shd w:val="clear" w:color="auto" w:fill="auto"/>
            <w:vAlign w:val="center"/>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4 кв.</w:t>
            </w:r>
          </w:p>
        </w:tc>
        <w:tc>
          <w:tcPr>
            <w:tcW w:w="751" w:type="dxa"/>
            <w:tcBorders>
              <w:top w:val="nil"/>
              <w:left w:val="nil"/>
              <w:bottom w:val="single" w:sz="4" w:space="0" w:color="auto"/>
              <w:right w:val="single" w:sz="4" w:space="0" w:color="auto"/>
            </w:tcBorders>
            <w:shd w:val="clear" w:color="auto" w:fill="auto"/>
            <w:vAlign w:val="center"/>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Итого</w:t>
            </w:r>
          </w:p>
        </w:tc>
        <w:tc>
          <w:tcPr>
            <w:tcW w:w="1192" w:type="dxa"/>
            <w:vMerge/>
            <w:tcBorders>
              <w:top w:val="single" w:sz="4" w:space="0" w:color="auto"/>
              <w:left w:val="single" w:sz="4" w:space="0" w:color="auto"/>
              <w:bottom w:val="single" w:sz="4" w:space="0" w:color="000000"/>
              <w:right w:val="single" w:sz="4" w:space="0" w:color="auto"/>
            </w:tcBorders>
            <w:vAlign w:val="center"/>
            <w:hideMark/>
          </w:tcPr>
          <w:p w:rsidR="008E4B35" w:rsidRPr="00933075" w:rsidRDefault="008E4B35" w:rsidP="00933075">
            <w:pPr>
              <w:spacing w:after="0" w:line="240" w:lineRule="auto"/>
              <w:rPr>
                <w:rFonts w:ascii="Calibri" w:eastAsia="Times New Roman" w:hAnsi="Calibri" w:cs="Times New Roman"/>
                <w:sz w:val="18"/>
                <w:szCs w:val="18"/>
                <w:lang w:eastAsia="ru-RU"/>
              </w:rPr>
            </w:pPr>
          </w:p>
        </w:tc>
        <w:tc>
          <w:tcPr>
            <w:tcW w:w="1230" w:type="dxa"/>
            <w:vMerge/>
            <w:tcBorders>
              <w:top w:val="single" w:sz="4" w:space="0" w:color="auto"/>
              <w:left w:val="single" w:sz="4" w:space="0" w:color="auto"/>
              <w:bottom w:val="single" w:sz="4" w:space="0" w:color="000000"/>
              <w:right w:val="nil"/>
            </w:tcBorders>
            <w:vAlign w:val="center"/>
            <w:hideMark/>
          </w:tcPr>
          <w:p w:rsidR="008E4B35" w:rsidRPr="00933075" w:rsidRDefault="008E4B35" w:rsidP="00933075">
            <w:pPr>
              <w:spacing w:after="0" w:line="240" w:lineRule="auto"/>
              <w:rPr>
                <w:rFonts w:ascii="Calibri" w:eastAsia="Times New Roman" w:hAnsi="Calibri" w:cs="Times New Roman"/>
                <w:color w:val="000000"/>
                <w:sz w:val="18"/>
                <w:szCs w:val="18"/>
                <w:lang w:eastAsia="ru-RU"/>
              </w:rPr>
            </w:pPr>
          </w:p>
        </w:tc>
        <w:tc>
          <w:tcPr>
            <w:tcW w:w="1398" w:type="dxa"/>
            <w:vMerge/>
            <w:tcBorders>
              <w:top w:val="single" w:sz="4" w:space="0" w:color="auto"/>
              <w:left w:val="single" w:sz="4" w:space="0" w:color="auto"/>
              <w:bottom w:val="single" w:sz="4" w:space="0" w:color="auto"/>
              <w:right w:val="single" w:sz="4" w:space="0" w:color="auto"/>
            </w:tcBorders>
            <w:vAlign w:val="center"/>
            <w:hideMark/>
          </w:tcPr>
          <w:p w:rsidR="008E4B35" w:rsidRPr="00933075" w:rsidRDefault="008E4B35" w:rsidP="00933075">
            <w:pPr>
              <w:spacing w:after="0" w:line="240" w:lineRule="auto"/>
              <w:rPr>
                <w:rFonts w:ascii="Calibri" w:eastAsia="Times New Roman" w:hAnsi="Calibri" w:cs="Times New Roman"/>
                <w:color w:val="000000"/>
                <w:sz w:val="18"/>
                <w:szCs w:val="18"/>
                <w:lang w:eastAsia="ru-RU"/>
              </w:rPr>
            </w:pPr>
          </w:p>
        </w:tc>
        <w:tc>
          <w:tcPr>
            <w:tcW w:w="1333" w:type="dxa"/>
            <w:vMerge/>
            <w:tcBorders>
              <w:left w:val="single" w:sz="4" w:space="0" w:color="auto"/>
              <w:bottom w:val="single" w:sz="4" w:space="0" w:color="auto"/>
              <w:right w:val="single" w:sz="4" w:space="0" w:color="auto"/>
            </w:tcBorders>
          </w:tcPr>
          <w:p w:rsidR="008E4B35" w:rsidRPr="00933075" w:rsidRDefault="008E4B35" w:rsidP="00933075">
            <w:pPr>
              <w:spacing w:after="0" w:line="240" w:lineRule="auto"/>
              <w:rPr>
                <w:rFonts w:ascii="Calibri" w:eastAsia="Times New Roman" w:hAnsi="Calibri" w:cs="Times New Roman"/>
                <w:color w:val="000000"/>
                <w:lang w:eastAsia="ru-RU"/>
              </w:rPr>
            </w:pPr>
          </w:p>
        </w:tc>
        <w:tc>
          <w:tcPr>
            <w:tcW w:w="1333" w:type="dxa"/>
            <w:vMerge/>
            <w:tcBorders>
              <w:left w:val="single" w:sz="4" w:space="0" w:color="auto"/>
              <w:bottom w:val="single" w:sz="4" w:space="0" w:color="auto"/>
              <w:right w:val="single" w:sz="4" w:space="0" w:color="auto"/>
            </w:tcBorders>
          </w:tcPr>
          <w:p w:rsidR="008E4B35" w:rsidRPr="00933075" w:rsidRDefault="008E4B35" w:rsidP="00933075">
            <w:pPr>
              <w:spacing w:after="0" w:line="240" w:lineRule="auto"/>
              <w:rPr>
                <w:rFonts w:ascii="Calibri" w:eastAsia="Times New Roman" w:hAnsi="Calibri" w:cs="Times New Roman"/>
                <w:color w:val="000000"/>
                <w:lang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8E4B35" w:rsidRPr="00933075" w:rsidRDefault="008E4B35" w:rsidP="00933075">
            <w:pPr>
              <w:spacing w:after="0" w:line="240" w:lineRule="auto"/>
              <w:rPr>
                <w:rFonts w:ascii="Calibri" w:eastAsia="Times New Roman" w:hAnsi="Calibri" w:cs="Times New Roman"/>
                <w:color w:val="000000"/>
                <w:lang w:eastAsia="ru-RU"/>
              </w:rPr>
            </w:pPr>
          </w:p>
        </w:tc>
      </w:tr>
      <w:tr w:rsidR="008E4B35" w:rsidRPr="00933075" w:rsidTr="008E4B35">
        <w:trPr>
          <w:trHeight w:val="300"/>
        </w:trPr>
        <w:tc>
          <w:tcPr>
            <w:tcW w:w="564" w:type="dxa"/>
            <w:tcBorders>
              <w:top w:val="nil"/>
              <w:left w:val="single" w:sz="4" w:space="0" w:color="auto"/>
              <w:bottom w:val="single" w:sz="4" w:space="0" w:color="auto"/>
              <w:right w:val="single" w:sz="4" w:space="0" w:color="auto"/>
            </w:tcBorders>
            <w:shd w:val="clear" w:color="auto" w:fill="auto"/>
            <w:noWrap/>
            <w:vAlign w:val="bottom"/>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1</w:t>
            </w:r>
          </w:p>
        </w:tc>
        <w:tc>
          <w:tcPr>
            <w:tcW w:w="2477" w:type="dxa"/>
            <w:tcBorders>
              <w:top w:val="nil"/>
              <w:left w:val="nil"/>
              <w:bottom w:val="single" w:sz="4" w:space="0" w:color="auto"/>
              <w:right w:val="single" w:sz="4" w:space="0" w:color="auto"/>
            </w:tcBorders>
            <w:shd w:val="clear" w:color="auto" w:fill="auto"/>
            <w:noWrap/>
            <w:vAlign w:val="bottom"/>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2</w:t>
            </w:r>
          </w:p>
        </w:tc>
        <w:tc>
          <w:tcPr>
            <w:tcW w:w="1177" w:type="dxa"/>
            <w:tcBorders>
              <w:top w:val="nil"/>
              <w:left w:val="nil"/>
              <w:bottom w:val="single" w:sz="4" w:space="0" w:color="auto"/>
              <w:right w:val="single" w:sz="4" w:space="0" w:color="auto"/>
            </w:tcBorders>
            <w:shd w:val="clear" w:color="auto" w:fill="auto"/>
            <w:noWrap/>
            <w:vAlign w:val="bottom"/>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3</w:t>
            </w:r>
          </w:p>
        </w:tc>
        <w:tc>
          <w:tcPr>
            <w:tcW w:w="631" w:type="dxa"/>
            <w:tcBorders>
              <w:top w:val="nil"/>
              <w:left w:val="nil"/>
              <w:bottom w:val="single" w:sz="4" w:space="0" w:color="auto"/>
              <w:right w:val="single" w:sz="4" w:space="0" w:color="auto"/>
            </w:tcBorders>
            <w:shd w:val="clear" w:color="auto" w:fill="auto"/>
            <w:noWrap/>
            <w:vAlign w:val="bottom"/>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5</w:t>
            </w:r>
          </w:p>
        </w:tc>
        <w:tc>
          <w:tcPr>
            <w:tcW w:w="526" w:type="dxa"/>
            <w:tcBorders>
              <w:top w:val="nil"/>
              <w:left w:val="nil"/>
              <w:bottom w:val="single" w:sz="4" w:space="0" w:color="auto"/>
              <w:right w:val="single" w:sz="4" w:space="0" w:color="auto"/>
            </w:tcBorders>
            <w:shd w:val="clear" w:color="auto" w:fill="auto"/>
            <w:noWrap/>
            <w:vAlign w:val="bottom"/>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6</w:t>
            </w:r>
          </w:p>
        </w:tc>
        <w:tc>
          <w:tcPr>
            <w:tcW w:w="563" w:type="dxa"/>
            <w:tcBorders>
              <w:top w:val="nil"/>
              <w:left w:val="nil"/>
              <w:bottom w:val="single" w:sz="4" w:space="0" w:color="auto"/>
              <w:right w:val="single" w:sz="4" w:space="0" w:color="auto"/>
            </w:tcBorders>
            <w:shd w:val="clear" w:color="auto" w:fill="auto"/>
            <w:noWrap/>
            <w:vAlign w:val="bottom"/>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7</w:t>
            </w:r>
          </w:p>
        </w:tc>
        <w:tc>
          <w:tcPr>
            <w:tcW w:w="479" w:type="dxa"/>
            <w:tcBorders>
              <w:top w:val="nil"/>
              <w:left w:val="nil"/>
              <w:bottom w:val="single" w:sz="4" w:space="0" w:color="auto"/>
              <w:right w:val="single" w:sz="4" w:space="0" w:color="auto"/>
            </w:tcBorders>
            <w:shd w:val="clear" w:color="auto" w:fill="auto"/>
            <w:noWrap/>
            <w:vAlign w:val="bottom"/>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8</w:t>
            </w:r>
          </w:p>
        </w:tc>
        <w:tc>
          <w:tcPr>
            <w:tcW w:w="489" w:type="dxa"/>
            <w:tcBorders>
              <w:top w:val="nil"/>
              <w:left w:val="nil"/>
              <w:bottom w:val="single" w:sz="4" w:space="0" w:color="auto"/>
              <w:right w:val="single" w:sz="4" w:space="0" w:color="auto"/>
            </w:tcBorders>
            <w:shd w:val="clear" w:color="auto" w:fill="auto"/>
            <w:noWrap/>
            <w:vAlign w:val="bottom"/>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9</w:t>
            </w:r>
          </w:p>
        </w:tc>
        <w:tc>
          <w:tcPr>
            <w:tcW w:w="751" w:type="dxa"/>
            <w:tcBorders>
              <w:top w:val="nil"/>
              <w:left w:val="nil"/>
              <w:bottom w:val="single" w:sz="4" w:space="0" w:color="auto"/>
              <w:right w:val="single" w:sz="4" w:space="0" w:color="auto"/>
            </w:tcBorders>
            <w:shd w:val="clear" w:color="auto" w:fill="auto"/>
            <w:noWrap/>
            <w:vAlign w:val="bottom"/>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10</w:t>
            </w:r>
          </w:p>
        </w:tc>
        <w:tc>
          <w:tcPr>
            <w:tcW w:w="1192" w:type="dxa"/>
            <w:tcBorders>
              <w:top w:val="nil"/>
              <w:left w:val="nil"/>
              <w:bottom w:val="single" w:sz="4" w:space="0" w:color="auto"/>
              <w:right w:val="single" w:sz="4" w:space="0" w:color="auto"/>
            </w:tcBorders>
            <w:shd w:val="clear" w:color="auto" w:fill="auto"/>
            <w:noWrap/>
            <w:vAlign w:val="bottom"/>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11</w:t>
            </w:r>
          </w:p>
        </w:tc>
        <w:tc>
          <w:tcPr>
            <w:tcW w:w="1230" w:type="dxa"/>
            <w:tcBorders>
              <w:top w:val="nil"/>
              <w:left w:val="nil"/>
              <w:bottom w:val="single" w:sz="4" w:space="0" w:color="auto"/>
              <w:right w:val="single" w:sz="4" w:space="0" w:color="auto"/>
            </w:tcBorders>
            <w:shd w:val="clear" w:color="auto" w:fill="auto"/>
            <w:noWrap/>
            <w:vAlign w:val="bottom"/>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12</w:t>
            </w:r>
          </w:p>
        </w:tc>
        <w:tc>
          <w:tcPr>
            <w:tcW w:w="1398" w:type="dxa"/>
            <w:tcBorders>
              <w:top w:val="nil"/>
              <w:left w:val="nil"/>
              <w:bottom w:val="single" w:sz="4" w:space="0" w:color="auto"/>
              <w:right w:val="single" w:sz="4" w:space="0" w:color="auto"/>
            </w:tcBorders>
            <w:shd w:val="clear" w:color="auto" w:fill="auto"/>
            <w:noWrap/>
            <w:vAlign w:val="bottom"/>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13</w:t>
            </w:r>
          </w:p>
        </w:tc>
        <w:tc>
          <w:tcPr>
            <w:tcW w:w="1333" w:type="dxa"/>
            <w:tcBorders>
              <w:top w:val="single" w:sz="4" w:space="0" w:color="auto"/>
              <w:left w:val="nil"/>
              <w:bottom w:val="single" w:sz="4" w:space="0" w:color="auto"/>
              <w:right w:val="single" w:sz="4" w:space="0" w:color="auto"/>
            </w:tcBorders>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14</w:t>
            </w:r>
          </w:p>
        </w:tc>
        <w:tc>
          <w:tcPr>
            <w:tcW w:w="1333" w:type="dxa"/>
            <w:tcBorders>
              <w:top w:val="single" w:sz="4" w:space="0" w:color="auto"/>
              <w:left w:val="single" w:sz="4" w:space="0" w:color="auto"/>
              <w:bottom w:val="single" w:sz="4" w:space="0" w:color="auto"/>
              <w:right w:val="single" w:sz="4" w:space="0" w:color="auto"/>
            </w:tcBorders>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15</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4B35" w:rsidRPr="00933075" w:rsidRDefault="008E4B3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16</w:t>
            </w:r>
          </w:p>
        </w:tc>
      </w:tr>
      <w:tr w:rsidR="008E4B35" w:rsidRPr="00933075" w:rsidTr="008E4B35">
        <w:trPr>
          <w:trHeight w:val="600"/>
        </w:trPr>
        <w:tc>
          <w:tcPr>
            <w:tcW w:w="564" w:type="dxa"/>
            <w:tcBorders>
              <w:top w:val="nil"/>
              <w:left w:val="single" w:sz="4" w:space="0" w:color="auto"/>
              <w:bottom w:val="single" w:sz="4" w:space="0" w:color="auto"/>
              <w:right w:val="single" w:sz="4" w:space="0" w:color="auto"/>
            </w:tcBorders>
            <w:shd w:val="clear" w:color="auto" w:fill="auto"/>
            <w:noWrap/>
            <w:hideMark/>
          </w:tcPr>
          <w:p w:rsidR="008E4B35" w:rsidRPr="00933075" w:rsidRDefault="008E4B35" w:rsidP="008E4B3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1</w:t>
            </w:r>
          </w:p>
        </w:tc>
        <w:tc>
          <w:tcPr>
            <w:tcW w:w="2477" w:type="dxa"/>
            <w:tcBorders>
              <w:top w:val="nil"/>
              <w:left w:val="nil"/>
              <w:bottom w:val="single" w:sz="4" w:space="0" w:color="auto"/>
              <w:right w:val="single" w:sz="4" w:space="0" w:color="auto"/>
            </w:tcBorders>
            <w:shd w:val="clear" w:color="auto" w:fill="auto"/>
            <w:noWrap/>
            <w:hideMark/>
          </w:tcPr>
          <w:p w:rsidR="008E4B35" w:rsidRPr="00933075" w:rsidRDefault="008E4B35" w:rsidP="008E4B35">
            <w:pPr>
              <w:spacing w:after="0" w:line="240" w:lineRule="auto"/>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Поверка систем измерений длительности соединений</w:t>
            </w:r>
          </w:p>
        </w:tc>
        <w:tc>
          <w:tcPr>
            <w:tcW w:w="1177" w:type="dxa"/>
            <w:tcBorders>
              <w:top w:val="nil"/>
              <w:left w:val="nil"/>
              <w:bottom w:val="single" w:sz="4" w:space="0" w:color="auto"/>
              <w:right w:val="single" w:sz="4" w:space="0" w:color="auto"/>
            </w:tcBorders>
            <w:shd w:val="clear" w:color="auto" w:fill="auto"/>
            <w:hideMark/>
          </w:tcPr>
          <w:p w:rsidR="008E4B35" w:rsidRPr="00933075" w:rsidRDefault="008E4B35" w:rsidP="008E4B35">
            <w:pPr>
              <w:spacing w:after="0" w:line="240" w:lineRule="auto"/>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Поверка</w:t>
            </w:r>
          </w:p>
        </w:tc>
        <w:tc>
          <w:tcPr>
            <w:tcW w:w="631" w:type="dxa"/>
            <w:tcBorders>
              <w:top w:val="nil"/>
              <w:left w:val="nil"/>
              <w:bottom w:val="single" w:sz="4" w:space="0" w:color="auto"/>
              <w:right w:val="single" w:sz="4" w:space="0" w:color="auto"/>
            </w:tcBorders>
            <w:shd w:val="clear" w:color="auto" w:fill="auto"/>
            <w:noWrap/>
            <w:hideMark/>
          </w:tcPr>
          <w:p w:rsidR="008E4B35" w:rsidRPr="00933075" w:rsidRDefault="008E4B35" w:rsidP="008E4B35">
            <w:pPr>
              <w:spacing w:after="0" w:line="240" w:lineRule="auto"/>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ед.</w:t>
            </w:r>
          </w:p>
        </w:tc>
        <w:tc>
          <w:tcPr>
            <w:tcW w:w="526" w:type="dxa"/>
            <w:tcBorders>
              <w:top w:val="nil"/>
              <w:left w:val="nil"/>
              <w:bottom w:val="single" w:sz="4" w:space="0" w:color="auto"/>
              <w:right w:val="single" w:sz="4" w:space="0" w:color="auto"/>
            </w:tcBorders>
            <w:shd w:val="clear" w:color="auto" w:fill="auto"/>
            <w:noWrap/>
            <w:hideMark/>
          </w:tcPr>
          <w:p w:rsidR="008E4B35" w:rsidRPr="00933075" w:rsidRDefault="008E4B35" w:rsidP="008E4B35">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11</w:t>
            </w:r>
          </w:p>
        </w:tc>
        <w:tc>
          <w:tcPr>
            <w:tcW w:w="563" w:type="dxa"/>
            <w:tcBorders>
              <w:top w:val="nil"/>
              <w:left w:val="nil"/>
              <w:bottom w:val="single" w:sz="4" w:space="0" w:color="auto"/>
              <w:right w:val="single" w:sz="4" w:space="0" w:color="auto"/>
            </w:tcBorders>
            <w:shd w:val="clear" w:color="auto" w:fill="auto"/>
            <w:noWrap/>
            <w:hideMark/>
          </w:tcPr>
          <w:p w:rsidR="008E4B35" w:rsidRPr="00933075" w:rsidRDefault="008E4B35" w:rsidP="008E4B35">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33</w:t>
            </w:r>
          </w:p>
        </w:tc>
        <w:tc>
          <w:tcPr>
            <w:tcW w:w="479" w:type="dxa"/>
            <w:tcBorders>
              <w:top w:val="nil"/>
              <w:left w:val="nil"/>
              <w:bottom w:val="single" w:sz="4" w:space="0" w:color="auto"/>
              <w:right w:val="single" w:sz="4" w:space="0" w:color="auto"/>
            </w:tcBorders>
            <w:shd w:val="clear" w:color="auto" w:fill="auto"/>
            <w:noWrap/>
            <w:hideMark/>
          </w:tcPr>
          <w:p w:rsidR="008E4B35" w:rsidRPr="00933075" w:rsidRDefault="008E4B35" w:rsidP="008E4B35">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33</w:t>
            </w:r>
          </w:p>
        </w:tc>
        <w:tc>
          <w:tcPr>
            <w:tcW w:w="489" w:type="dxa"/>
            <w:tcBorders>
              <w:top w:val="nil"/>
              <w:left w:val="nil"/>
              <w:bottom w:val="single" w:sz="4" w:space="0" w:color="auto"/>
              <w:right w:val="single" w:sz="4" w:space="0" w:color="auto"/>
            </w:tcBorders>
            <w:shd w:val="clear" w:color="auto" w:fill="auto"/>
            <w:noWrap/>
            <w:hideMark/>
          </w:tcPr>
          <w:p w:rsidR="008E4B35" w:rsidRPr="00933075" w:rsidRDefault="008E4B35" w:rsidP="008E4B35">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22</w:t>
            </w:r>
          </w:p>
        </w:tc>
        <w:tc>
          <w:tcPr>
            <w:tcW w:w="751" w:type="dxa"/>
            <w:tcBorders>
              <w:top w:val="nil"/>
              <w:left w:val="nil"/>
              <w:bottom w:val="single" w:sz="4" w:space="0" w:color="auto"/>
              <w:right w:val="single" w:sz="4" w:space="0" w:color="auto"/>
            </w:tcBorders>
            <w:shd w:val="clear" w:color="auto" w:fill="auto"/>
            <w:noWrap/>
            <w:hideMark/>
          </w:tcPr>
          <w:p w:rsidR="008E4B35" w:rsidRPr="00933075" w:rsidRDefault="008E4B35" w:rsidP="008E4B35">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99</w:t>
            </w:r>
          </w:p>
        </w:tc>
        <w:tc>
          <w:tcPr>
            <w:tcW w:w="1192" w:type="dxa"/>
            <w:tcBorders>
              <w:top w:val="single" w:sz="4" w:space="0" w:color="auto"/>
              <w:left w:val="single" w:sz="4" w:space="0" w:color="auto"/>
              <w:bottom w:val="single" w:sz="4" w:space="0" w:color="auto"/>
              <w:right w:val="single" w:sz="4" w:space="0" w:color="auto"/>
            </w:tcBorders>
            <w:shd w:val="clear" w:color="auto" w:fill="auto"/>
          </w:tcPr>
          <w:p w:rsidR="008E4B35" w:rsidRDefault="008E4B35" w:rsidP="007775FE">
            <w:pPr>
              <w:jc w:val="right"/>
              <w:rPr>
                <w:rFonts w:ascii="Calibri" w:hAnsi="Calibri"/>
                <w:color w:val="000000"/>
              </w:rPr>
            </w:pPr>
            <w:r>
              <w:rPr>
                <w:rFonts w:ascii="Calibri" w:hAnsi="Calibri"/>
                <w:color w:val="000000"/>
              </w:rPr>
              <w:t>8 818,</w:t>
            </w:r>
            <w:r w:rsidR="007775FE">
              <w:rPr>
                <w:rFonts w:ascii="Calibri" w:hAnsi="Calibri"/>
                <w:color w:val="000000"/>
              </w:rPr>
              <w:t>18</w:t>
            </w:r>
            <w:r w:rsidR="00995D86">
              <w:rPr>
                <w:rFonts w:ascii="Calibri" w:hAnsi="Calibri"/>
                <w:color w:val="000000"/>
              </w:rPr>
              <w:t xml:space="preserve">   </w:t>
            </w:r>
            <w:r>
              <w:rPr>
                <w:rFonts w:ascii="Calibri" w:hAnsi="Calibri"/>
                <w:color w:val="000000"/>
              </w:rPr>
              <w:t xml:space="preserve">  </w:t>
            </w:r>
          </w:p>
        </w:tc>
        <w:tc>
          <w:tcPr>
            <w:tcW w:w="1230" w:type="dxa"/>
            <w:tcBorders>
              <w:top w:val="single" w:sz="4" w:space="0" w:color="auto"/>
              <w:left w:val="nil"/>
              <w:bottom w:val="single" w:sz="4" w:space="0" w:color="auto"/>
              <w:right w:val="single" w:sz="4" w:space="0" w:color="auto"/>
            </w:tcBorders>
            <w:shd w:val="clear" w:color="auto" w:fill="auto"/>
          </w:tcPr>
          <w:p w:rsidR="008E4B35" w:rsidRDefault="008E4B35" w:rsidP="008E4B35">
            <w:pPr>
              <w:jc w:val="right"/>
              <w:rPr>
                <w:rFonts w:ascii="Calibri" w:hAnsi="Calibri"/>
                <w:color w:val="000000"/>
              </w:rPr>
            </w:pPr>
            <w:r>
              <w:rPr>
                <w:rFonts w:ascii="Calibri" w:hAnsi="Calibri"/>
                <w:color w:val="000000"/>
              </w:rPr>
              <w:t xml:space="preserve">873 000,00  </w:t>
            </w:r>
          </w:p>
        </w:tc>
        <w:tc>
          <w:tcPr>
            <w:tcW w:w="1398" w:type="dxa"/>
            <w:tcBorders>
              <w:top w:val="single" w:sz="4" w:space="0" w:color="auto"/>
              <w:left w:val="nil"/>
              <w:bottom w:val="single" w:sz="4" w:space="0" w:color="auto"/>
              <w:right w:val="single" w:sz="4" w:space="0" w:color="auto"/>
            </w:tcBorders>
            <w:shd w:val="clear" w:color="auto" w:fill="auto"/>
            <w:noWrap/>
          </w:tcPr>
          <w:p w:rsidR="008E4B35" w:rsidRDefault="008E4B35" w:rsidP="008E4B35">
            <w:pPr>
              <w:rPr>
                <w:rFonts w:ascii="Calibri" w:hAnsi="Calibri"/>
                <w:color w:val="000000"/>
              </w:rPr>
            </w:pPr>
            <w:r>
              <w:rPr>
                <w:rFonts w:ascii="Calibri" w:hAnsi="Calibri"/>
                <w:color w:val="000000"/>
              </w:rPr>
              <w:t xml:space="preserve">1 030 140,00  </w:t>
            </w:r>
          </w:p>
        </w:tc>
        <w:tc>
          <w:tcPr>
            <w:tcW w:w="1333" w:type="dxa"/>
            <w:tcBorders>
              <w:top w:val="single" w:sz="4" w:space="0" w:color="auto"/>
              <w:left w:val="nil"/>
              <w:bottom w:val="single" w:sz="4" w:space="0" w:color="auto"/>
              <w:right w:val="single" w:sz="4" w:space="0" w:color="auto"/>
            </w:tcBorders>
          </w:tcPr>
          <w:p w:rsidR="008E4B35" w:rsidRPr="00933075" w:rsidRDefault="008E4B35" w:rsidP="008E4B35">
            <w:pPr>
              <w:spacing w:after="0" w:line="240" w:lineRule="auto"/>
              <w:rPr>
                <w:rFonts w:ascii="Calibri" w:eastAsia="Times New Roman" w:hAnsi="Calibri" w:cs="Times New Roman"/>
                <w:color w:val="000000"/>
                <w:lang w:eastAsia="ru-RU"/>
              </w:rPr>
            </w:pPr>
          </w:p>
        </w:tc>
        <w:tc>
          <w:tcPr>
            <w:tcW w:w="1333" w:type="dxa"/>
            <w:tcBorders>
              <w:top w:val="single" w:sz="4" w:space="0" w:color="auto"/>
              <w:left w:val="single" w:sz="4" w:space="0" w:color="auto"/>
              <w:bottom w:val="single" w:sz="4" w:space="0" w:color="auto"/>
              <w:right w:val="single" w:sz="4" w:space="0" w:color="auto"/>
            </w:tcBorders>
          </w:tcPr>
          <w:p w:rsidR="008E4B35" w:rsidRPr="00933075" w:rsidRDefault="008E4B35" w:rsidP="008E4B35">
            <w:pPr>
              <w:spacing w:after="0" w:line="240" w:lineRule="auto"/>
              <w:rPr>
                <w:rFonts w:ascii="Calibri" w:eastAsia="Times New Roman" w:hAnsi="Calibri" w:cs="Times New Roman"/>
                <w:color w:val="000000"/>
                <w:lang w:eastAsia="ru-RU"/>
              </w:rPr>
            </w:pPr>
          </w:p>
        </w:tc>
        <w:tc>
          <w:tcPr>
            <w:tcW w:w="1333" w:type="dxa"/>
            <w:tcBorders>
              <w:top w:val="single" w:sz="4" w:space="0" w:color="auto"/>
              <w:left w:val="single" w:sz="4" w:space="0" w:color="auto"/>
              <w:bottom w:val="single" w:sz="4" w:space="0" w:color="auto"/>
              <w:right w:val="single" w:sz="4" w:space="0" w:color="auto"/>
            </w:tcBorders>
            <w:shd w:val="clear" w:color="auto" w:fill="auto"/>
            <w:hideMark/>
          </w:tcPr>
          <w:p w:rsidR="008E4B35" w:rsidRPr="00933075" w:rsidRDefault="008E4B35" w:rsidP="008E4B35">
            <w:pPr>
              <w:spacing w:after="0" w:line="240" w:lineRule="auto"/>
              <w:rPr>
                <w:rFonts w:ascii="Calibri" w:eastAsia="Times New Roman" w:hAnsi="Calibri" w:cs="Times New Roman"/>
                <w:color w:val="000000"/>
                <w:lang w:eastAsia="ru-RU"/>
              </w:rPr>
            </w:pPr>
          </w:p>
        </w:tc>
      </w:tr>
      <w:tr w:rsidR="008E4B35" w:rsidRPr="00933075" w:rsidTr="00251DDF">
        <w:trPr>
          <w:trHeight w:val="267"/>
        </w:trPr>
        <w:tc>
          <w:tcPr>
            <w:tcW w:w="8849"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4B35" w:rsidRPr="00933075" w:rsidRDefault="008E4B35" w:rsidP="008E4B35">
            <w:pPr>
              <w:spacing w:after="0" w:line="240" w:lineRule="auto"/>
              <w:jc w:val="right"/>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Итого:</w:t>
            </w:r>
          </w:p>
        </w:tc>
        <w:tc>
          <w:tcPr>
            <w:tcW w:w="1230" w:type="dxa"/>
            <w:tcBorders>
              <w:top w:val="single" w:sz="4" w:space="0" w:color="auto"/>
              <w:left w:val="nil"/>
              <w:bottom w:val="single" w:sz="4" w:space="0" w:color="auto"/>
              <w:right w:val="single" w:sz="4" w:space="0" w:color="auto"/>
            </w:tcBorders>
            <w:shd w:val="clear" w:color="auto" w:fill="auto"/>
            <w:noWrap/>
            <w:hideMark/>
          </w:tcPr>
          <w:p w:rsidR="008E4B35" w:rsidRDefault="008E4B35" w:rsidP="008E4B35">
            <w:pPr>
              <w:jc w:val="right"/>
              <w:rPr>
                <w:rFonts w:ascii="Calibri" w:hAnsi="Calibri"/>
                <w:color w:val="000000"/>
              </w:rPr>
            </w:pPr>
            <w:r>
              <w:rPr>
                <w:rFonts w:ascii="Calibri" w:hAnsi="Calibri"/>
                <w:color w:val="000000"/>
              </w:rPr>
              <w:t xml:space="preserve">873 000,00  </w:t>
            </w:r>
          </w:p>
        </w:tc>
        <w:tc>
          <w:tcPr>
            <w:tcW w:w="1398" w:type="dxa"/>
            <w:tcBorders>
              <w:top w:val="single" w:sz="4" w:space="0" w:color="auto"/>
              <w:left w:val="nil"/>
              <w:bottom w:val="single" w:sz="4" w:space="0" w:color="auto"/>
              <w:right w:val="single" w:sz="4" w:space="0" w:color="auto"/>
            </w:tcBorders>
            <w:shd w:val="clear" w:color="auto" w:fill="auto"/>
            <w:noWrap/>
            <w:hideMark/>
          </w:tcPr>
          <w:p w:rsidR="008E4B35" w:rsidRDefault="008E4B35" w:rsidP="008E4B35">
            <w:pPr>
              <w:rPr>
                <w:rFonts w:ascii="Calibri" w:hAnsi="Calibri"/>
                <w:color w:val="000000"/>
              </w:rPr>
            </w:pPr>
            <w:r>
              <w:rPr>
                <w:rFonts w:ascii="Calibri" w:hAnsi="Calibri"/>
                <w:color w:val="000000"/>
              </w:rPr>
              <w:t xml:space="preserve">1 030 140,00  </w:t>
            </w:r>
          </w:p>
        </w:tc>
        <w:tc>
          <w:tcPr>
            <w:tcW w:w="1333" w:type="dxa"/>
            <w:tcBorders>
              <w:top w:val="single" w:sz="4" w:space="0" w:color="auto"/>
              <w:left w:val="single" w:sz="4" w:space="0" w:color="auto"/>
              <w:bottom w:val="single" w:sz="4" w:space="0" w:color="auto"/>
              <w:right w:val="single" w:sz="4" w:space="0" w:color="auto"/>
            </w:tcBorders>
          </w:tcPr>
          <w:p w:rsidR="008E4B35" w:rsidRPr="00933075" w:rsidRDefault="008E4B35" w:rsidP="008E4B35">
            <w:pPr>
              <w:spacing w:after="0" w:line="240" w:lineRule="auto"/>
              <w:rPr>
                <w:rFonts w:ascii="Calibri" w:eastAsia="Times New Roman" w:hAnsi="Calibri" w:cs="Times New Roman"/>
                <w:color w:val="000000"/>
                <w:lang w:eastAsia="ru-RU"/>
              </w:rPr>
            </w:pPr>
          </w:p>
        </w:tc>
        <w:tc>
          <w:tcPr>
            <w:tcW w:w="1333" w:type="dxa"/>
            <w:tcBorders>
              <w:top w:val="single" w:sz="4" w:space="0" w:color="auto"/>
              <w:left w:val="single" w:sz="4" w:space="0" w:color="auto"/>
              <w:bottom w:val="single" w:sz="4" w:space="0" w:color="auto"/>
              <w:right w:val="single" w:sz="4" w:space="0" w:color="auto"/>
            </w:tcBorders>
          </w:tcPr>
          <w:p w:rsidR="008E4B35" w:rsidRPr="00933075" w:rsidRDefault="008E4B35" w:rsidP="008E4B35">
            <w:pPr>
              <w:spacing w:after="0" w:line="240" w:lineRule="auto"/>
              <w:rPr>
                <w:rFonts w:ascii="Calibri" w:eastAsia="Times New Roman" w:hAnsi="Calibri" w:cs="Times New Roman"/>
                <w:color w:val="000000"/>
                <w:lang w:eastAsia="ru-RU"/>
              </w:rPr>
            </w:pPr>
          </w:p>
        </w:tc>
        <w:tc>
          <w:tcPr>
            <w:tcW w:w="1333" w:type="dxa"/>
            <w:tcBorders>
              <w:top w:val="single" w:sz="4" w:space="0" w:color="auto"/>
              <w:left w:val="single" w:sz="4" w:space="0" w:color="auto"/>
              <w:bottom w:val="single" w:sz="4" w:space="0" w:color="auto"/>
              <w:right w:val="single" w:sz="4" w:space="0" w:color="auto"/>
            </w:tcBorders>
            <w:shd w:val="clear" w:color="auto" w:fill="auto"/>
            <w:hideMark/>
          </w:tcPr>
          <w:p w:rsidR="008E4B35" w:rsidRPr="00933075" w:rsidRDefault="008E4B35" w:rsidP="008E4B35">
            <w:pPr>
              <w:spacing w:after="0" w:line="240" w:lineRule="auto"/>
              <w:rPr>
                <w:rFonts w:ascii="Calibri" w:eastAsia="Times New Roman" w:hAnsi="Calibri" w:cs="Times New Roman"/>
                <w:color w:val="000000"/>
                <w:lang w:eastAsia="ru-RU"/>
              </w:rPr>
            </w:pPr>
          </w:p>
        </w:tc>
      </w:tr>
      <w:tr w:rsidR="00933075" w:rsidRPr="00933075" w:rsidTr="008E4B35">
        <w:trPr>
          <w:trHeight w:val="300"/>
        </w:trPr>
        <w:tc>
          <w:tcPr>
            <w:tcW w:w="8849"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3075" w:rsidRPr="00933075" w:rsidRDefault="00933075" w:rsidP="00933075">
            <w:pPr>
              <w:spacing w:after="0" w:line="240" w:lineRule="auto"/>
              <w:jc w:val="right"/>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в т.ч. НДС</w:t>
            </w:r>
          </w:p>
        </w:tc>
        <w:tc>
          <w:tcPr>
            <w:tcW w:w="12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3075" w:rsidRPr="00933075" w:rsidRDefault="00933075" w:rsidP="00933075">
            <w:pPr>
              <w:spacing w:after="0" w:line="240" w:lineRule="auto"/>
              <w:rPr>
                <w:rFonts w:ascii="Calibri" w:eastAsia="Times New Roman" w:hAnsi="Calibri" w:cs="Times New Roman"/>
                <w:color w:val="000000"/>
                <w:lang w:eastAsia="ru-RU"/>
              </w:rPr>
            </w:pPr>
          </w:p>
        </w:tc>
        <w:tc>
          <w:tcPr>
            <w:tcW w:w="13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3075" w:rsidRPr="00933075" w:rsidRDefault="008E4B35" w:rsidP="00933075">
            <w:pPr>
              <w:spacing w:after="0" w:line="240" w:lineRule="auto"/>
              <w:jc w:val="right"/>
              <w:rPr>
                <w:rFonts w:ascii="Calibri" w:eastAsia="Times New Roman" w:hAnsi="Calibri" w:cs="Times New Roman"/>
                <w:color w:val="000000"/>
                <w:lang w:eastAsia="ru-RU"/>
              </w:rPr>
            </w:pPr>
            <w:r w:rsidRPr="008E4B35">
              <w:rPr>
                <w:rFonts w:ascii="Calibri" w:eastAsia="Times New Roman" w:hAnsi="Calibri" w:cs="Times New Roman"/>
                <w:color w:val="000000"/>
                <w:lang w:eastAsia="ru-RU"/>
              </w:rPr>
              <w:t>157 140,00</w:t>
            </w:r>
          </w:p>
        </w:tc>
        <w:tc>
          <w:tcPr>
            <w:tcW w:w="1333" w:type="dxa"/>
            <w:tcBorders>
              <w:top w:val="single" w:sz="4" w:space="0" w:color="auto"/>
              <w:left w:val="single" w:sz="4" w:space="0" w:color="auto"/>
              <w:bottom w:val="single" w:sz="4" w:space="0" w:color="auto"/>
              <w:right w:val="single" w:sz="4" w:space="0" w:color="auto"/>
            </w:tcBorders>
          </w:tcPr>
          <w:p w:rsidR="00933075" w:rsidRPr="00933075" w:rsidRDefault="00933075" w:rsidP="00933075">
            <w:pPr>
              <w:spacing w:after="0" w:line="240" w:lineRule="auto"/>
              <w:jc w:val="right"/>
              <w:rPr>
                <w:rFonts w:ascii="Calibri" w:eastAsia="Times New Roman" w:hAnsi="Calibri" w:cs="Times New Roman"/>
                <w:color w:val="000000"/>
                <w:lang w:eastAsia="ru-RU"/>
              </w:rPr>
            </w:pPr>
          </w:p>
        </w:tc>
        <w:tc>
          <w:tcPr>
            <w:tcW w:w="1333" w:type="dxa"/>
            <w:tcBorders>
              <w:top w:val="single" w:sz="4" w:space="0" w:color="auto"/>
              <w:left w:val="single" w:sz="4" w:space="0" w:color="auto"/>
              <w:bottom w:val="single" w:sz="4" w:space="0" w:color="auto"/>
              <w:right w:val="single" w:sz="4" w:space="0" w:color="auto"/>
            </w:tcBorders>
          </w:tcPr>
          <w:p w:rsidR="00933075" w:rsidRPr="00933075" w:rsidRDefault="00933075" w:rsidP="00933075">
            <w:pPr>
              <w:spacing w:after="0" w:line="240" w:lineRule="auto"/>
              <w:jc w:val="right"/>
              <w:rPr>
                <w:rFonts w:ascii="Calibri" w:eastAsia="Times New Roman" w:hAnsi="Calibri" w:cs="Times New Roman"/>
                <w:color w:val="000000"/>
                <w:lang w:eastAsia="ru-RU"/>
              </w:rPr>
            </w:pPr>
          </w:p>
        </w:tc>
        <w:tc>
          <w:tcPr>
            <w:tcW w:w="1333" w:type="dxa"/>
            <w:tcBorders>
              <w:top w:val="single" w:sz="4" w:space="0" w:color="auto"/>
              <w:left w:val="single" w:sz="4" w:space="0" w:color="auto"/>
              <w:bottom w:val="single" w:sz="4" w:space="0" w:color="auto"/>
              <w:right w:val="single" w:sz="4" w:space="0" w:color="auto"/>
            </w:tcBorders>
            <w:shd w:val="clear" w:color="auto" w:fill="auto"/>
            <w:hideMark/>
          </w:tcPr>
          <w:p w:rsidR="00933075" w:rsidRPr="00933075" w:rsidRDefault="00933075" w:rsidP="00933075">
            <w:pPr>
              <w:spacing w:after="0" w:line="240" w:lineRule="auto"/>
              <w:jc w:val="right"/>
              <w:rPr>
                <w:rFonts w:ascii="Calibri" w:eastAsia="Times New Roman" w:hAnsi="Calibri" w:cs="Times New Roman"/>
                <w:color w:val="000000"/>
                <w:lang w:eastAsia="ru-RU"/>
              </w:rPr>
            </w:pPr>
          </w:p>
        </w:tc>
      </w:tr>
      <w:tr w:rsidR="00933075" w:rsidRPr="00933075" w:rsidTr="008E4B35">
        <w:trPr>
          <w:trHeight w:val="300"/>
        </w:trPr>
        <w:tc>
          <w:tcPr>
            <w:tcW w:w="304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33075" w:rsidRPr="00933075" w:rsidRDefault="00933075" w:rsidP="00933075">
            <w:pPr>
              <w:spacing w:after="0" w:line="240" w:lineRule="auto"/>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Место, адреса оказания услуг</w:t>
            </w:r>
          </w:p>
        </w:tc>
        <w:tc>
          <w:tcPr>
            <w:tcW w:w="12435" w:type="dxa"/>
            <w:gridSpan w:val="13"/>
            <w:tcBorders>
              <w:top w:val="single" w:sz="4" w:space="0" w:color="auto"/>
              <w:left w:val="single" w:sz="4" w:space="0" w:color="auto"/>
              <w:bottom w:val="single" w:sz="4" w:space="0" w:color="auto"/>
              <w:right w:val="single" w:sz="4" w:space="0" w:color="auto"/>
            </w:tcBorders>
            <w:shd w:val="clear" w:color="auto" w:fill="auto"/>
          </w:tcPr>
          <w:p w:rsidR="00933075" w:rsidRPr="00933075" w:rsidRDefault="00933075" w:rsidP="00933075">
            <w:pPr>
              <w:spacing w:after="0" w:line="240" w:lineRule="auto"/>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 xml:space="preserve">в соответствие с условиями Технического задания </w:t>
            </w:r>
            <w:r w:rsidRPr="00933075">
              <w:rPr>
                <w:rFonts w:eastAsia="Times New Roman" w:cs="Times New Roman"/>
                <w:lang w:eastAsia="ru-RU"/>
              </w:rPr>
              <w:t>(</w:t>
            </w:r>
            <w:r w:rsidRPr="00933075">
              <w:rPr>
                <w:rFonts w:eastAsia="MS Mincho" w:cs="Times New Roman"/>
                <w:kern w:val="32"/>
                <w:sz w:val="24"/>
                <w:szCs w:val="24"/>
                <w:lang w:val="x-none" w:eastAsia="x-none"/>
              </w:rPr>
              <w:t>РАЗДЕЛ IV Документации о закупке) и проектом дого</w:t>
            </w:r>
            <w:r w:rsidRPr="00933075">
              <w:rPr>
                <w:rFonts w:eastAsia="MS Mincho" w:cs="Times New Roman"/>
                <w:kern w:val="32"/>
                <w:sz w:val="24"/>
                <w:szCs w:val="24"/>
                <w:lang w:eastAsia="x-none"/>
              </w:rPr>
              <w:t>в</w:t>
            </w:r>
            <w:r w:rsidRPr="00933075">
              <w:rPr>
                <w:rFonts w:eastAsia="MS Mincho" w:cs="Times New Roman"/>
                <w:kern w:val="32"/>
                <w:sz w:val="24"/>
                <w:szCs w:val="24"/>
                <w:lang w:val="x-none" w:eastAsia="x-none"/>
              </w:rPr>
              <w:t>ора</w:t>
            </w:r>
            <w:r w:rsidRPr="00933075">
              <w:rPr>
                <w:rFonts w:eastAsia="MS Mincho" w:cs="Times New Roman"/>
                <w:kern w:val="32"/>
                <w:sz w:val="24"/>
                <w:szCs w:val="24"/>
                <w:lang w:eastAsia="x-none"/>
              </w:rPr>
              <w:t xml:space="preserve"> (Раздел </w:t>
            </w:r>
            <w:r w:rsidRPr="00933075">
              <w:rPr>
                <w:rFonts w:eastAsia="MS Mincho" w:cs="Times New Roman"/>
                <w:kern w:val="32"/>
                <w:sz w:val="24"/>
                <w:szCs w:val="24"/>
                <w:lang w:val="en-US" w:eastAsia="x-none"/>
              </w:rPr>
              <w:t>V</w:t>
            </w:r>
            <w:r w:rsidRPr="00933075">
              <w:rPr>
                <w:rFonts w:eastAsia="MS Mincho" w:cs="Times New Roman"/>
                <w:kern w:val="32"/>
                <w:sz w:val="24"/>
                <w:szCs w:val="24"/>
                <w:lang w:eastAsia="x-none"/>
              </w:rPr>
              <w:t xml:space="preserve"> Документации о закупке)</w:t>
            </w:r>
          </w:p>
        </w:tc>
      </w:tr>
      <w:tr w:rsidR="00933075" w:rsidRPr="00933075" w:rsidTr="008E4B35">
        <w:trPr>
          <w:trHeight w:val="300"/>
        </w:trPr>
        <w:tc>
          <w:tcPr>
            <w:tcW w:w="304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3075" w:rsidRPr="00933075" w:rsidRDefault="00933075" w:rsidP="00933075">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Требуемые сроки оказания услуг:</w:t>
            </w:r>
          </w:p>
        </w:tc>
        <w:tc>
          <w:tcPr>
            <w:tcW w:w="12435" w:type="dxa"/>
            <w:gridSpan w:val="13"/>
            <w:tcBorders>
              <w:top w:val="single" w:sz="4" w:space="0" w:color="auto"/>
              <w:left w:val="single" w:sz="4" w:space="0" w:color="auto"/>
              <w:bottom w:val="single" w:sz="4" w:space="0" w:color="auto"/>
              <w:right w:val="single" w:sz="4" w:space="0" w:color="auto"/>
            </w:tcBorders>
          </w:tcPr>
          <w:p w:rsidR="00933075" w:rsidRPr="00933075" w:rsidRDefault="00933075" w:rsidP="007775FE">
            <w:pPr>
              <w:spacing w:after="0" w:line="240" w:lineRule="auto"/>
              <w:jc w:val="center"/>
              <w:rPr>
                <w:rFonts w:ascii="Calibri" w:eastAsia="Times New Roman" w:hAnsi="Calibri" w:cs="Times New Roman"/>
                <w:color w:val="000000"/>
                <w:lang w:eastAsia="ru-RU"/>
              </w:rPr>
            </w:pPr>
            <w:r w:rsidRPr="00933075">
              <w:rPr>
                <w:rFonts w:ascii="Calibri" w:eastAsia="Times New Roman" w:hAnsi="Calibri" w:cs="Times New Roman"/>
                <w:color w:val="000000"/>
                <w:lang w:eastAsia="ru-RU"/>
              </w:rPr>
              <w:t>услуги оказываются с момента подписания договора по 31 декабря 201</w:t>
            </w:r>
            <w:r w:rsidR="008E4B35">
              <w:rPr>
                <w:rFonts w:ascii="Calibri" w:eastAsia="Times New Roman" w:hAnsi="Calibri" w:cs="Times New Roman"/>
                <w:color w:val="000000"/>
                <w:lang w:eastAsia="ru-RU"/>
              </w:rPr>
              <w:t>8</w:t>
            </w:r>
            <w:r w:rsidRPr="00933075">
              <w:rPr>
                <w:rFonts w:ascii="Calibri" w:eastAsia="Times New Roman" w:hAnsi="Calibri" w:cs="Times New Roman"/>
                <w:color w:val="000000"/>
                <w:lang w:eastAsia="ru-RU"/>
              </w:rPr>
              <w:t xml:space="preserve"> года, на основании заявок Заказчика. Срок оказания Услуг по каждой отдельной Заявке, указывается в такой Заявке, но не более</w:t>
            </w:r>
            <w:r w:rsidR="007775FE">
              <w:rPr>
                <w:rFonts w:ascii="Calibri" w:eastAsia="Times New Roman" w:hAnsi="Calibri" w:cs="Times New Roman"/>
                <w:color w:val="000000"/>
                <w:lang w:eastAsia="ru-RU"/>
              </w:rPr>
              <w:t xml:space="preserve"> 15 рабочих </w:t>
            </w:r>
            <w:r w:rsidRPr="00933075">
              <w:rPr>
                <w:rFonts w:ascii="Calibri" w:eastAsia="Times New Roman" w:hAnsi="Calibri" w:cs="Times New Roman"/>
                <w:color w:val="000000"/>
                <w:lang w:eastAsia="ru-RU"/>
              </w:rPr>
              <w:t>дней.</w:t>
            </w:r>
          </w:p>
        </w:tc>
      </w:tr>
    </w:tbl>
    <w:p w:rsidR="00933075" w:rsidRPr="00933075" w:rsidRDefault="00933075" w:rsidP="00933075">
      <w:pPr>
        <w:tabs>
          <w:tab w:val="left" w:pos="1950"/>
        </w:tabs>
        <w:spacing w:after="0" w:line="240" w:lineRule="auto"/>
        <w:rPr>
          <w:rFonts w:ascii="Times New Roman" w:eastAsia="Times New Roman" w:hAnsi="Times New Roman" w:cs="Times New Roman"/>
          <w:b/>
          <w:snapToGrid w:val="0"/>
          <w:color w:val="000000"/>
          <w:sz w:val="24"/>
          <w:szCs w:val="24"/>
          <w:highlight w:val="yellow"/>
          <w:lang w:eastAsia="ru-RU"/>
        </w:rPr>
      </w:pPr>
    </w:p>
    <w:p w:rsidR="00420717" w:rsidRDefault="00420717" w:rsidP="00D93D3D">
      <w:pPr>
        <w:spacing w:after="0" w:line="240" w:lineRule="auto"/>
        <w:rPr>
          <w:rFonts w:ascii="Times New Roman" w:eastAsia="Times New Roman" w:hAnsi="Times New Roman" w:cs="Times New Roman"/>
          <w:sz w:val="24"/>
          <w:szCs w:val="24"/>
          <w:vertAlign w:val="superscript"/>
          <w:lang w:val="x-none" w:eastAsia="ru-RU"/>
        </w:rPr>
      </w:pPr>
    </w:p>
    <w:p w:rsidR="007775FE" w:rsidRPr="007775FE" w:rsidRDefault="007775FE" w:rsidP="007775FE">
      <w:pPr>
        <w:spacing w:after="0" w:line="240" w:lineRule="auto"/>
        <w:rPr>
          <w:rFonts w:ascii="Times New Roman" w:eastAsia="Times New Roman" w:hAnsi="Times New Roman" w:cs="Times New Roman"/>
          <w:sz w:val="24"/>
          <w:szCs w:val="24"/>
          <w:lang w:eastAsia="ru-RU"/>
        </w:rPr>
      </w:pPr>
      <w:r w:rsidRPr="007775FE">
        <w:rPr>
          <w:rFonts w:ascii="Times New Roman" w:eastAsia="Times New Roman" w:hAnsi="Times New Roman" w:cs="Times New Roman"/>
          <w:b/>
          <w:bCs/>
          <w:sz w:val="26"/>
          <w:szCs w:val="26"/>
          <w:u w:val="single"/>
          <w:lang w:eastAsia="ru-RU"/>
        </w:rPr>
        <w:t xml:space="preserve">Предложение претендента по </w:t>
      </w:r>
      <w:r w:rsidRPr="007775FE">
        <w:rPr>
          <w:rFonts w:ascii="Times New Roman" w:eastAsia="Times New Roman" w:hAnsi="Times New Roman" w:cs="Times New Roman"/>
          <w:b/>
          <w:sz w:val="26"/>
          <w:szCs w:val="26"/>
          <w:u w:val="single"/>
          <w:lang w:eastAsia="ru-RU"/>
        </w:rPr>
        <w:t xml:space="preserve">цене договора с учетом коэффициента снижения цены: </w:t>
      </w:r>
      <w:r w:rsidRPr="007775FE">
        <w:rPr>
          <w:rFonts w:ascii="Times New Roman" w:eastAsia="Times New Roman" w:hAnsi="Times New Roman" w:cs="Times New Roman"/>
          <w:b/>
          <w:sz w:val="26"/>
          <w:szCs w:val="26"/>
          <w:lang w:eastAsia="ru-RU"/>
        </w:rPr>
        <w:t xml:space="preserve">  </w:t>
      </w:r>
      <w:r w:rsidRPr="007775FE">
        <w:rPr>
          <w:rFonts w:ascii="Times New Roman" w:eastAsia="Times New Roman" w:hAnsi="Times New Roman" w:cs="Times New Roman"/>
          <w:sz w:val="24"/>
          <w:szCs w:val="24"/>
          <w:lang w:eastAsia="ru-RU"/>
        </w:rPr>
        <w:t xml:space="preserve"> __________________________________________</w:t>
      </w:r>
    </w:p>
    <w:p w:rsidR="007775FE" w:rsidRPr="007775FE" w:rsidRDefault="007775FE" w:rsidP="007775FE">
      <w:pPr>
        <w:spacing w:after="0" w:line="240" w:lineRule="auto"/>
        <w:ind w:left="4956" w:firstLine="708"/>
        <w:rPr>
          <w:rFonts w:ascii="Times New Roman" w:eastAsia="Times New Roman" w:hAnsi="Times New Roman" w:cs="Times New Roman"/>
          <w:i/>
          <w:sz w:val="18"/>
          <w:szCs w:val="18"/>
          <w:lang w:eastAsia="ru-RU"/>
        </w:rPr>
      </w:pPr>
      <w:r w:rsidRPr="007775FE">
        <w:rPr>
          <w:rFonts w:ascii="Times New Roman" w:eastAsia="Times New Roman" w:hAnsi="Times New Roman" w:cs="Times New Roman"/>
          <w:i/>
          <w:sz w:val="18"/>
          <w:szCs w:val="18"/>
          <w:lang w:eastAsia="ru-RU"/>
        </w:rPr>
        <w:t xml:space="preserve">                                                                                                                     (без НДС, с учетом НДС 18%, НДС не облагается)</w:t>
      </w:r>
    </w:p>
    <w:p w:rsidR="007775FE" w:rsidRPr="007775FE" w:rsidRDefault="007775FE" w:rsidP="00D93D3D">
      <w:pPr>
        <w:spacing w:after="0" w:line="240" w:lineRule="auto"/>
        <w:rPr>
          <w:rFonts w:ascii="Times New Roman" w:eastAsia="Times New Roman" w:hAnsi="Times New Roman" w:cs="Times New Roman"/>
          <w:sz w:val="24"/>
          <w:szCs w:val="24"/>
          <w:vertAlign w:val="superscript"/>
          <w:lang w:eastAsia="ru-RU"/>
        </w:rPr>
      </w:pPr>
    </w:p>
    <w:p w:rsidR="004228E1" w:rsidRPr="004228E1" w:rsidRDefault="004228E1" w:rsidP="00D93D3D">
      <w:pPr>
        <w:spacing w:after="0" w:line="240" w:lineRule="auto"/>
        <w:rPr>
          <w:rFonts w:ascii="Times New Roman" w:eastAsia="Times New Roman" w:hAnsi="Times New Roman" w:cs="Times New Roman"/>
          <w:b/>
          <w:sz w:val="24"/>
          <w:szCs w:val="24"/>
          <w:lang w:eastAsia="ru-RU"/>
        </w:rPr>
      </w:pPr>
      <w:r w:rsidRPr="004228E1">
        <w:rPr>
          <w:rFonts w:ascii="Times New Roman" w:eastAsia="Times New Roman" w:hAnsi="Times New Roman" w:cs="Times New Roman"/>
          <w:b/>
          <w:sz w:val="24"/>
          <w:szCs w:val="24"/>
          <w:lang w:eastAsia="ru-RU"/>
        </w:rPr>
        <w:t>Срок оплаты по договору______</w:t>
      </w:r>
      <w:r>
        <w:rPr>
          <w:rFonts w:ascii="Times New Roman" w:eastAsia="Times New Roman" w:hAnsi="Times New Roman" w:cs="Times New Roman"/>
          <w:b/>
          <w:sz w:val="24"/>
          <w:szCs w:val="24"/>
          <w:lang w:eastAsia="ru-RU"/>
        </w:rPr>
        <w:t>___</w:t>
      </w:r>
      <w:r w:rsidRPr="004228E1">
        <w:rPr>
          <w:rFonts w:ascii="Times New Roman" w:eastAsia="Times New Roman" w:hAnsi="Times New Roman" w:cs="Times New Roman"/>
          <w:b/>
          <w:sz w:val="24"/>
          <w:szCs w:val="24"/>
          <w:lang w:eastAsia="ru-RU"/>
        </w:rPr>
        <w:t>___________календарных дней</w:t>
      </w:r>
    </w:p>
    <w:p w:rsidR="005D1950" w:rsidRPr="004228E1" w:rsidRDefault="004228E1" w:rsidP="00D93D3D">
      <w:pPr>
        <w:spacing w:after="0" w:line="240" w:lineRule="auto"/>
        <w:ind w:firstLine="426"/>
        <w:rPr>
          <w:rFonts w:ascii="Times New Roman" w:eastAsia="Times New Roman" w:hAnsi="Times New Roman" w:cs="Times New Roman"/>
          <w:i/>
          <w:sz w:val="24"/>
          <w:szCs w:val="24"/>
          <w:vertAlign w:val="superscript"/>
          <w:lang w:eastAsia="ru-RU"/>
        </w:rPr>
      </w:pPr>
      <w:r w:rsidRPr="0099671A">
        <w:rPr>
          <w:rFonts w:ascii="Times New Roman" w:eastAsia="Times New Roman" w:hAnsi="Times New Roman" w:cs="Times New Roman"/>
          <w:i/>
          <w:sz w:val="24"/>
          <w:szCs w:val="24"/>
          <w:vertAlign w:val="superscript"/>
          <w:lang w:eastAsia="ru-RU"/>
        </w:rPr>
        <w:t xml:space="preserve">                                  </w:t>
      </w:r>
      <w:r w:rsidR="0099671A">
        <w:rPr>
          <w:rFonts w:ascii="Times New Roman" w:eastAsia="Times New Roman" w:hAnsi="Times New Roman" w:cs="Times New Roman"/>
          <w:i/>
          <w:sz w:val="24"/>
          <w:szCs w:val="24"/>
          <w:vertAlign w:val="superscript"/>
          <w:lang w:eastAsia="ru-RU"/>
        </w:rPr>
        <w:t xml:space="preserve">                                  </w:t>
      </w:r>
      <w:r w:rsidRPr="0099671A">
        <w:rPr>
          <w:rFonts w:ascii="Times New Roman" w:eastAsia="Times New Roman" w:hAnsi="Times New Roman" w:cs="Times New Roman"/>
          <w:i/>
          <w:sz w:val="24"/>
          <w:szCs w:val="24"/>
          <w:vertAlign w:val="superscript"/>
          <w:lang w:eastAsia="ru-RU"/>
        </w:rPr>
        <w:t xml:space="preserve">     </w:t>
      </w:r>
      <w:r w:rsidR="0099671A" w:rsidRPr="0099671A">
        <w:rPr>
          <w:rFonts w:ascii="Times New Roman" w:eastAsia="Times New Roman" w:hAnsi="Times New Roman" w:cs="Times New Roman"/>
          <w:i/>
          <w:sz w:val="24"/>
          <w:szCs w:val="24"/>
          <w:vertAlign w:val="superscript"/>
          <w:lang w:eastAsia="ru-RU"/>
        </w:rPr>
        <w:t>1</w:t>
      </w:r>
      <w:r>
        <w:rPr>
          <w:rFonts w:ascii="Times New Roman" w:eastAsia="Times New Roman" w:hAnsi="Times New Roman" w:cs="Times New Roman"/>
          <w:i/>
          <w:sz w:val="24"/>
          <w:szCs w:val="24"/>
          <w:vertAlign w:val="superscript"/>
          <w:lang w:eastAsia="ru-RU"/>
        </w:rPr>
        <w:t>0/</w:t>
      </w:r>
      <w:r w:rsidR="0099671A">
        <w:rPr>
          <w:rFonts w:ascii="Times New Roman" w:eastAsia="Times New Roman" w:hAnsi="Times New Roman" w:cs="Times New Roman"/>
          <w:i/>
          <w:sz w:val="24"/>
          <w:szCs w:val="24"/>
          <w:vertAlign w:val="superscript"/>
          <w:lang w:eastAsia="ru-RU"/>
        </w:rPr>
        <w:t>2</w:t>
      </w:r>
      <w:r>
        <w:rPr>
          <w:rFonts w:ascii="Times New Roman" w:eastAsia="Times New Roman" w:hAnsi="Times New Roman" w:cs="Times New Roman"/>
          <w:i/>
          <w:sz w:val="24"/>
          <w:szCs w:val="24"/>
          <w:vertAlign w:val="superscript"/>
          <w:lang w:eastAsia="ru-RU"/>
        </w:rPr>
        <w:t>0- указать необходимое</w:t>
      </w:r>
    </w:p>
    <w:p w:rsidR="00CD21E3" w:rsidRPr="00CD21E3" w:rsidRDefault="00CD21E3" w:rsidP="00CD21E3">
      <w:pPr>
        <w:spacing w:after="0" w:line="240" w:lineRule="auto"/>
        <w:jc w:val="both"/>
        <w:rPr>
          <w:rFonts w:ascii="Times New Roman" w:eastAsia="Times New Roman" w:hAnsi="Times New Roman" w:cs="Times New Roman"/>
          <w:sz w:val="24"/>
          <w:szCs w:val="24"/>
          <w:lang w:eastAsia="ru-RU"/>
        </w:rPr>
      </w:pPr>
    </w:p>
    <w:p w:rsidR="004228E1" w:rsidRDefault="004228E1"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514B79" w:rsidRDefault="00D93D3D" w:rsidP="00D93D3D">
      <w:pPr>
        <w:spacing w:after="0" w:line="240" w:lineRule="auto"/>
        <w:rPr>
          <w:rFonts w:ascii="Times New Roman" w:eastAsia="Times New Roman" w:hAnsi="Times New Roman" w:cs="Times New Roman"/>
          <w:color w:val="808080"/>
          <w:sz w:val="20"/>
          <w:szCs w:val="20"/>
          <w:lang w:eastAsia="ru-RU"/>
        </w:rPr>
      </w:pPr>
      <w:r w:rsidRPr="00514B79">
        <w:rPr>
          <w:rFonts w:ascii="Times New Roman" w:eastAsia="Times New Roman" w:hAnsi="Times New Roman" w:cs="Times New Roman"/>
          <w:color w:val="808080"/>
          <w:sz w:val="20"/>
          <w:szCs w:val="20"/>
          <w:lang w:eastAsia="ru-RU"/>
        </w:rPr>
        <w:t>ИНСТРУКЦИИ ПО ЗАПОЛНЕНИЮ</w:t>
      </w:r>
    </w:p>
    <w:p w:rsidR="00D93D3D" w:rsidRPr="00514B79" w:rsidRDefault="00D93D3D" w:rsidP="00D93D3D">
      <w:pPr>
        <w:spacing w:after="0" w:line="240" w:lineRule="auto"/>
        <w:jc w:val="both"/>
        <w:rPr>
          <w:rFonts w:ascii="Times New Roman" w:eastAsia="Times New Roman" w:hAnsi="Times New Roman" w:cs="Times New Roman"/>
          <w:color w:val="808080"/>
          <w:sz w:val="20"/>
          <w:szCs w:val="20"/>
          <w:lang w:eastAsia="ru-RU"/>
        </w:rPr>
      </w:pPr>
      <w:r w:rsidRPr="00514B79">
        <w:rPr>
          <w:rFonts w:ascii="Times New Roman" w:eastAsia="Times New Roman" w:hAnsi="Times New Roman" w:cs="Times New Roman"/>
          <w:color w:val="808080"/>
          <w:sz w:val="20"/>
          <w:szCs w:val="20"/>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514B79" w:rsidRDefault="00D93D3D" w:rsidP="00D93D3D">
      <w:pPr>
        <w:spacing w:after="0" w:line="240" w:lineRule="auto"/>
        <w:jc w:val="both"/>
        <w:rPr>
          <w:rFonts w:ascii="Times New Roman" w:eastAsia="Times New Roman" w:hAnsi="Times New Roman" w:cs="Times New Roman"/>
          <w:color w:val="808080"/>
          <w:sz w:val="20"/>
          <w:szCs w:val="20"/>
          <w:lang w:eastAsia="ru-RU"/>
        </w:rPr>
      </w:pPr>
      <w:r w:rsidRPr="00514B79">
        <w:rPr>
          <w:rFonts w:ascii="Times New Roman" w:eastAsia="Times New Roman" w:hAnsi="Times New Roman" w:cs="Times New Roman"/>
          <w:color w:val="808080"/>
          <w:sz w:val="20"/>
          <w:szCs w:val="20"/>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514B79" w:rsidRDefault="00D93D3D" w:rsidP="00D93D3D">
      <w:pPr>
        <w:spacing w:after="0" w:line="240" w:lineRule="auto"/>
        <w:jc w:val="both"/>
        <w:rPr>
          <w:rFonts w:ascii="Times New Roman" w:eastAsia="Times New Roman" w:hAnsi="Times New Roman" w:cs="Times New Roman"/>
          <w:color w:val="808080"/>
          <w:sz w:val="20"/>
          <w:szCs w:val="20"/>
          <w:lang w:eastAsia="ru-RU"/>
        </w:rPr>
      </w:pPr>
      <w:r w:rsidRPr="00514B79">
        <w:rPr>
          <w:rFonts w:ascii="Times New Roman" w:eastAsia="Times New Roman" w:hAnsi="Times New Roman" w:cs="Times New Roman"/>
          <w:color w:val="808080"/>
          <w:sz w:val="20"/>
          <w:szCs w:val="20"/>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514B79"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0"/>
          <w:szCs w:val="20"/>
          <w:lang w:val="x-none" w:eastAsia="x-none"/>
        </w:rPr>
        <w:sectPr w:rsidR="00D93D3D" w:rsidRPr="00514B79"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56" w:type="pct"/>
        <w:tblLayout w:type="fixed"/>
        <w:tblLook w:val="00A0" w:firstRow="1" w:lastRow="0" w:firstColumn="1" w:lastColumn="0" w:noHBand="0" w:noVBand="0"/>
      </w:tblPr>
      <w:tblGrid>
        <w:gridCol w:w="435"/>
        <w:gridCol w:w="650"/>
        <w:gridCol w:w="435"/>
        <w:gridCol w:w="435"/>
        <w:gridCol w:w="435"/>
        <w:gridCol w:w="431"/>
        <w:gridCol w:w="431"/>
        <w:gridCol w:w="430"/>
        <w:gridCol w:w="430"/>
        <w:gridCol w:w="430"/>
        <w:gridCol w:w="446"/>
        <w:gridCol w:w="430"/>
        <w:gridCol w:w="430"/>
        <w:gridCol w:w="430"/>
        <w:gridCol w:w="430"/>
        <w:gridCol w:w="430"/>
        <w:gridCol w:w="393"/>
        <w:gridCol w:w="402"/>
        <w:gridCol w:w="761"/>
        <w:gridCol w:w="268"/>
        <w:gridCol w:w="618"/>
        <w:gridCol w:w="511"/>
        <w:gridCol w:w="349"/>
        <w:gridCol w:w="430"/>
        <w:gridCol w:w="430"/>
        <w:gridCol w:w="430"/>
        <w:gridCol w:w="430"/>
        <w:gridCol w:w="430"/>
        <w:gridCol w:w="430"/>
        <w:gridCol w:w="430"/>
        <w:gridCol w:w="430"/>
        <w:gridCol w:w="430"/>
        <w:gridCol w:w="430"/>
        <w:gridCol w:w="290"/>
        <w:gridCol w:w="165"/>
        <w:gridCol w:w="399"/>
      </w:tblGrid>
      <w:tr w:rsidR="00D93D3D" w:rsidRPr="00D93D3D" w:rsidTr="00063039">
        <w:trPr>
          <w:trHeight w:val="322"/>
        </w:trPr>
        <w:tc>
          <w:tcPr>
            <w:tcW w:w="5000" w:type="pct"/>
            <w:gridSpan w:val="36"/>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063039">
        <w:trPr>
          <w:trHeight w:val="284"/>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063039">
        <w:trPr>
          <w:trHeight w:val="277"/>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063039">
        <w:trPr>
          <w:trHeight w:val="271"/>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56"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186"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033"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8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063039">
        <w:trPr>
          <w:trHeight w:val="510"/>
        </w:trPr>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56"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049"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033"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86"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063039">
        <w:trPr>
          <w:trHeight w:val="1260"/>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3"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4"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244"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86"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19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64"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12"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6" w:type="pct"/>
            <w:gridSpan w:val="2"/>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27" w:type="pct"/>
            <w:vMerge w:val="restar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244"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30"/>
        </w:trPr>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0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3"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734A95" w:rsidRDefault="00734A95" w:rsidP="00D93D3D">
      <w:pPr>
        <w:spacing w:after="0" w:line="240" w:lineRule="auto"/>
        <w:rPr>
          <w:rFonts w:ascii="Times New Roman" w:eastAsia="Times New Roman" w:hAnsi="Times New Roman" w:cs="Times New Roman"/>
          <w:sz w:val="24"/>
          <w:szCs w:val="24"/>
          <w:lang w:eastAsia="ru-RU"/>
        </w:rPr>
        <w:sectPr w:rsidR="00734A95" w:rsidSect="00D93D3D">
          <w:pgSz w:w="11906" w:h="16838"/>
          <w:pgMar w:top="1134" w:right="850" w:bottom="1134" w:left="1701" w:header="708" w:footer="708" w:gutter="0"/>
          <w:cols w:space="708"/>
          <w:titlePg/>
          <w:docGrid w:linePitch="360"/>
        </w:sectPr>
      </w:pPr>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РАЗДЕЛ_IV._Техническое"/>
      <w:bookmarkStart w:id="117" w:name="_Toc438136424"/>
      <w:bookmarkEnd w:id="116"/>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995D86" w:rsidRPr="00995D86" w:rsidRDefault="00995D86" w:rsidP="00995D86">
      <w:pPr>
        <w:spacing w:after="0" w:line="276" w:lineRule="auto"/>
        <w:jc w:val="both"/>
        <w:rPr>
          <w:rFonts w:ascii="Times New Roman" w:eastAsia="Times New Roman" w:hAnsi="Times New Roman" w:cs="Times New Roman"/>
          <w:sz w:val="24"/>
          <w:szCs w:val="24"/>
          <w:lang w:eastAsia="ru-RU"/>
        </w:rPr>
      </w:pPr>
      <w:r w:rsidRPr="00995D86">
        <w:rPr>
          <w:rFonts w:ascii="Times New Roman" w:eastAsia="Times New Roman" w:hAnsi="Times New Roman" w:cs="Times New Roman"/>
          <w:sz w:val="24"/>
          <w:szCs w:val="24"/>
          <w:lang w:eastAsia="ru-RU"/>
        </w:rPr>
        <w:t>1.Условия оказания услуг по поверке СИДС</w:t>
      </w:r>
    </w:p>
    <w:p w:rsidR="00995D86" w:rsidRPr="00995D86" w:rsidRDefault="00995D86" w:rsidP="00995D86">
      <w:pPr>
        <w:spacing w:after="0" w:line="276" w:lineRule="auto"/>
        <w:ind w:left="567"/>
        <w:contextualSpacing/>
        <w:jc w:val="both"/>
        <w:rPr>
          <w:rFonts w:ascii="Times New Roman" w:eastAsia="Times New Roman" w:hAnsi="Times New Roman" w:cs="Times New Roman"/>
          <w:spacing w:val="5"/>
          <w:kern w:val="28"/>
          <w:sz w:val="24"/>
          <w:szCs w:val="24"/>
          <w:lang w:eastAsia="ru-RU"/>
        </w:rPr>
      </w:pPr>
      <w:r w:rsidRPr="00995D86">
        <w:rPr>
          <w:rFonts w:ascii="Times New Roman" w:eastAsia="Times New Roman" w:hAnsi="Times New Roman" w:cs="Times New Roman"/>
          <w:spacing w:val="5"/>
          <w:kern w:val="28"/>
          <w:sz w:val="24"/>
          <w:szCs w:val="24"/>
          <w:lang w:eastAsia="ru-RU"/>
        </w:rPr>
        <w:t>1.1. Сроки (периоды) оказания услуг: с момента подписания договора по 31 декабря 201</w:t>
      </w:r>
      <w:r>
        <w:rPr>
          <w:rFonts w:ascii="Times New Roman" w:eastAsia="Times New Roman" w:hAnsi="Times New Roman" w:cs="Times New Roman"/>
          <w:spacing w:val="5"/>
          <w:kern w:val="28"/>
          <w:sz w:val="24"/>
          <w:szCs w:val="24"/>
          <w:lang w:eastAsia="ru-RU"/>
        </w:rPr>
        <w:t>8</w:t>
      </w:r>
      <w:r w:rsidRPr="00995D86">
        <w:rPr>
          <w:rFonts w:ascii="Times New Roman" w:eastAsia="Times New Roman" w:hAnsi="Times New Roman" w:cs="Times New Roman"/>
          <w:spacing w:val="5"/>
          <w:kern w:val="28"/>
          <w:sz w:val="24"/>
          <w:szCs w:val="24"/>
          <w:lang w:eastAsia="ru-RU"/>
        </w:rPr>
        <w:t xml:space="preserve"> года, на основании заявок Заказчика. </w:t>
      </w:r>
    </w:p>
    <w:p w:rsidR="00995D86" w:rsidRPr="00995D86" w:rsidRDefault="00995D86" w:rsidP="00995D86">
      <w:pPr>
        <w:spacing w:after="0" w:line="240" w:lineRule="auto"/>
        <w:ind w:left="851" w:hanging="284"/>
        <w:contextualSpacing/>
        <w:jc w:val="both"/>
        <w:rPr>
          <w:rFonts w:ascii="Times New Roman" w:eastAsia="Times New Roman" w:hAnsi="Times New Roman" w:cs="Times New Roman"/>
          <w:spacing w:val="5"/>
          <w:kern w:val="28"/>
          <w:sz w:val="24"/>
          <w:szCs w:val="24"/>
          <w:lang w:eastAsia="ru-RU"/>
        </w:rPr>
      </w:pPr>
      <w:r w:rsidRPr="00995D86">
        <w:rPr>
          <w:rFonts w:ascii="Times New Roman" w:eastAsia="Times New Roman" w:hAnsi="Times New Roman" w:cs="Times New Roman"/>
          <w:spacing w:val="5"/>
          <w:kern w:val="28"/>
          <w:sz w:val="24"/>
          <w:szCs w:val="24"/>
          <w:lang w:eastAsia="ru-RU"/>
        </w:rPr>
        <w:t>1.2. В стоимость оказания услуг по поверке СИДС входит: поверка систем измерения длительности соединения ЭАТС, транспортные и командировочные расходы, а при дистанционной поверке затраты по реальному пропущенному трафику.</w:t>
      </w:r>
    </w:p>
    <w:p w:rsidR="00995D86" w:rsidRDefault="00995D86" w:rsidP="00995D86">
      <w:pPr>
        <w:spacing w:after="0" w:line="276" w:lineRule="auto"/>
        <w:ind w:left="851" w:hanging="284"/>
        <w:contextualSpacing/>
        <w:jc w:val="both"/>
        <w:rPr>
          <w:rFonts w:ascii="Times New Roman" w:eastAsia="Times New Roman" w:hAnsi="Times New Roman" w:cs="Times New Roman"/>
          <w:spacing w:val="5"/>
          <w:kern w:val="28"/>
          <w:sz w:val="24"/>
          <w:szCs w:val="24"/>
          <w:lang w:eastAsia="ru-RU"/>
        </w:rPr>
      </w:pPr>
      <w:r w:rsidRPr="00995D86">
        <w:rPr>
          <w:rFonts w:ascii="Times New Roman" w:eastAsia="Times New Roman" w:hAnsi="Times New Roman" w:cs="Times New Roman"/>
          <w:spacing w:val="5"/>
          <w:kern w:val="28"/>
          <w:sz w:val="24"/>
          <w:szCs w:val="24"/>
          <w:lang w:eastAsia="ru-RU"/>
        </w:rPr>
        <w:t xml:space="preserve">1.3. Выполняемые работы: выезд специалиста </w:t>
      </w:r>
      <w:r w:rsidR="0009645F">
        <w:rPr>
          <w:rFonts w:ascii="Times New Roman" w:eastAsia="Times New Roman" w:hAnsi="Times New Roman" w:cs="Times New Roman"/>
          <w:spacing w:val="5"/>
          <w:kern w:val="28"/>
          <w:sz w:val="24"/>
          <w:szCs w:val="24"/>
          <w:lang w:eastAsia="ru-RU"/>
        </w:rPr>
        <w:t>Исполнителя</w:t>
      </w:r>
      <w:r w:rsidRPr="00995D86">
        <w:rPr>
          <w:rFonts w:ascii="Times New Roman" w:eastAsia="Times New Roman" w:hAnsi="Times New Roman" w:cs="Times New Roman"/>
          <w:spacing w:val="5"/>
          <w:kern w:val="28"/>
          <w:sz w:val="24"/>
          <w:szCs w:val="24"/>
          <w:lang w:eastAsia="ru-RU"/>
        </w:rPr>
        <w:t xml:space="preserve"> на объект установки ЭАТС с поверенным формирователем телефонных соединений «Призма» для    поверки СИДС или дистанционная    поверка с помощью аппаратуры «</w:t>
      </w:r>
      <w:r>
        <w:rPr>
          <w:rFonts w:ascii="Times New Roman" w:eastAsia="Times New Roman" w:hAnsi="Times New Roman" w:cs="Times New Roman"/>
          <w:spacing w:val="5"/>
          <w:kern w:val="28"/>
          <w:sz w:val="24"/>
          <w:szCs w:val="24"/>
          <w:lang w:eastAsia="ru-RU"/>
        </w:rPr>
        <w:t>БМВ Призма</w:t>
      </w:r>
      <w:r w:rsidRPr="00995D86">
        <w:rPr>
          <w:rFonts w:ascii="Times New Roman" w:eastAsia="Times New Roman" w:hAnsi="Times New Roman" w:cs="Times New Roman"/>
          <w:spacing w:val="5"/>
          <w:kern w:val="28"/>
          <w:sz w:val="24"/>
          <w:szCs w:val="24"/>
          <w:lang w:eastAsia="ru-RU"/>
        </w:rPr>
        <w:t>» с переадресацией телефонных номеров поверяемой цифровой АТС.</w:t>
      </w:r>
    </w:p>
    <w:p w:rsidR="00995D86" w:rsidRPr="00995D86" w:rsidRDefault="00995D86" w:rsidP="00995D86">
      <w:pPr>
        <w:spacing w:after="0" w:line="276" w:lineRule="auto"/>
        <w:ind w:left="851" w:hanging="284"/>
        <w:contextualSpacing/>
        <w:jc w:val="both"/>
        <w:rPr>
          <w:rFonts w:ascii="Times New Roman" w:eastAsia="Times New Roman" w:hAnsi="Times New Roman" w:cs="Times New Roman"/>
          <w:spacing w:val="5"/>
          <w:kern w:val="28"/>
          <w:sz w:val="24"/>
          <w:szCs w:val="24"/>
          <w:lang w:eastAsia="ru-RU"/>
        </w:rPr>
      </w:pPr>
      <w:r w:rsidRPr="00995D86">
        <w:rPr>
          <w:rFonts w:ascii="Times New Roman" w:eastAsia="Times New Roman" w:hAnsi="Times New Roman" w:cs="Times New Roman"/>
          <w:spacing w:val="5"/>
          <w:kern w:val="28"/>
          <w:sz w:val="24"/>
          <w:szCs w:val="24"/>
          <w:lang w:eastAsia="ru-RU"/>
        </w:rPr>
        <w:t>1.4. Сдача-приемка оказанных Услуг осуществляется уполномоченными представителями Сторон путем подписания Акта по каждой Заявке</w:t>
      </w:r>
    </w:p>
    <w:p w:rsidR="00995D86" w:rsidRPr="00995D86" w:rsidRDefault="00995D86" w:rsidP="00995D86">
      <w:pPr>
        <w:spacing w:after="0" w:line="240" w:lineRule="auto"/>
        <w:ind w:left="851" w:hanging="284"/>
        <w:contextualSpacing/>
        <w:jc w:val="both"/>
        <w:rPr>
          <w:rFonts w:ascii="Times New Roman" w:eastAsia="Times New Roman" w:hAnsi="Times New Roman" w:cs="Times New Roman"/>
          <w:spacing w:val="5"/>
          <w:kern w:val="28"/>
          <w:sz w:val="24"/>
          <w:szCs w:val="24"/>
          <w:lang w:eastAsia="ru-RU"/>
        </w:rPr>
      </w:pPr>
      <w:r w:rsidRPr="00995D86">
        <w:rPr>
          <w:rFonts w:ascii="Times New Roman" w:eastAsia="Times New Roman" w:hAnsi="Times New Roman" w:cs="Times New Roman"/>
          <w:spacing w:val="5"/>
          <w:kern w:val="28"/>
          <w:sz w:val="24"/>
          <w:szCs w:val="24"/>
          <w:lang w:eastAsia="ru-RU"/>
        </w:rPr>
        <w:t xml:space="preserve">1.5.  Услуги по соответствующей Заявке считаются оказанными Исполнителем с момента подписания Сторонами Акта по соответствующей Заявке. По окончании услуг «Исполнитель» ежемесячно выдает счет-фактуру и свидетельство о поверке. </w:t>
      </w:r>
    </w:p>
    <w:p w:rsidR="00995D86" w:rsidRPr="00995D86" w:rsidRDefault="00995D86" w:rsidP="00995D86">
      <w:pPr>
        <w:spacing w:after="0" w:line="240" w:lineRule="auto"/>
        <w:ind w:left="851" w:hanging="284"/>
        <w:contextualSpacing/>
        <w:jc w:val="both"/>
        <w:rPr>
          <w:rFonts w:ascii="Times New Roman" w:eastAsia="Times New Roman" w:hAnsi="Times New Roman" w:cs="Times New Roman"/>
          <w:spacing w:val="5"/>
          <w:kern w:val="28"/>
          <w:sz w:val="24"/>
          <w:szCs w:val="24"/>
          <w:lang w:eastAsia="ru-RU"/>
        </w:rPr>
      </w:pPr>
    </w:p>
    <w:tbl>
      <w:tblPr>
        <w:tblpPr w:leftFromText="180" w:rightFromText="180" w:vertAnchor="text" w:tblpY="1"/>
        <w:tblOverlap w:val="never"/>
        <w:tblW w:w="14628" w:type="dxa"/>
        <w:tblLook w:val="04A0" w:firstRow="1" w:lastRow="0" w:firstColumn="1" w:lastColumn="0" w:noHBand="0" w:noVBand="1"/>
      </w:tblPr>
      <w:tblGrid>
        <w:gridCol w:w="454"/>
        <w:gridCol w:w="2381"/>
        <w:gridCol w:w="150"/>
        <w:gridCol w:w="1770"/>
        <w:gridCol w:w="2900"/>
        <w:gridCol w:w="1448"/>
        <w:gridCol w:w="1337"/>
        <w:gridCol w:w="1468"/>
        <w:gridCol w:w="2720"/>
      </w:tblGrid>
      <w:tr w:rsidR="008806E6" w:rsidRPr="008806E6" w:rsidTr="0099671A">
        <w:trPr>
          <w:gridAfter w:val="6"/>
          <w:wAfter w:w="11643" w:type="dxa"/>
          <w:trHeight w:val="300"/>
        </w:trPr>
        <w:tc>
          <w:tcPr>
            <w:tcW w:w="2985" w:type="dxa"/>
            <w:gridSpan w:val="3"/>
            <w:tcBorders>
              <w:top w:val="nil"/>
              <w:left w:val="nil"/>
              <w:bottom w:val="nil"/>
              <w:right w:val="nil"/>
            </w:tcBorders>
            <w:shd w:val="clear" w:color="auto" w:fill="auto"/>
            <w:noWrap/>
            <w:vAlign w:val="bottom"/>
            <w:hideMark/>
          </w:tcPr>
          <w:p w:rsidR="008806E6" w:rsidRPr="008806E6" w:rsidRDefault="008806E6" w:rsidP="0099671A">
            <w:pPr>
              <w:spacing w:after="0" w:line="240" w:lineRule="auto"/>
              <w:rPr>
                <w:rFonts w:ascii="Calibri" w:eastAsia="Times New Roman" w:hAnsi="Calibri" w:cs="Times New Roman"/>
                <w:b/>
                <w:bCs/>
                <w:color w:val="000000"/>
                <w:lang w:eastAsia="ru-RU"/>
              </w:rPr>
            </w:pPr>
          </w:p>
        </w:tc>
      </w:tr>
      <w:tr w:rsidR="008806E6" w:rsidRPr="008806E6" w:rsidTr="0099671A">
        <w:trPr>
          <w:trHeight w:val="315"/>
        </w:trPr>
        <w:tc>
          <w:tcPr>
            <w:tcW w:w="454" w:type="dxa"/>
            <w:tcBorders>
              <w:top w:val="nil"/>
              <w:left w:val="nil"/>
              <w:bottom w:val="nil"/>
              <w:right w:val="nil"/>
            </w:tcBorders>
            <w:shd w:val="clear" w:color="auto" w:fill="auto"/>
            <w:noWrap/>
            <w:vAlign w:val="bottom"/>
            <w:hideMark/>
          </w:tcPr>
          <w:p w:rsidR="008806E6" w:rsidRPr="008806E6" w:rsidRDefault="008806E6" w:rsidP="0099671A">
            <w:pPr>
              <w:spacing w:after="0" w:line="240" w:lineRule="auto"/>
              <w:rPr>
                <w:rFonts w:ascii="Times New Roman" w:eastAsia="Times New Roman" w:hAnsi="Times New Roman" w:cs="Times New Roman"/>
                <w:sz w:val="20"/>
                <w:szCs w:val="20"/>
                <w:lang w:eastAsia="ru-RU"/>
              </w:rPr>
            </w:pPr>
          </w:p>
        </w:tc>
        <w:tc>
          <w:tcPr>
            <w:tcW w:w="2381" w:type="dxa"/>
            <w:tcBorders>
              <w:top w:val="nil"/>
              <w:left w:val="nil"/>
              <w:bottom w:val="nil"/>
              <w:right w:val="nil"/>
            </w:tcBorders>
            <w:shd w:val="clear" w:color="auto" w:fill="auto"/>
            <w:noWrap/>
            <w:vAlign w:val="bottom"/>
            <w:hideMark/>
          </w:tcPr>
          <w:p w:rsidR="008806E6" w:rsidRPr="008806E6" w:rsidRDefault="008806E6" w:rsidP="0099671A">
            <w:pPr>
              <w:spacing w:after="0" w:line="240" w:lineRule="auto"/>
              <w:rPr>
                <w:rFonts w:ascii="Times New Roman" w:eastAsia="Times New Roman" w:hAnsi="Times New Roman" w:cs="Times New Roman"/>
                <w:sz w:val="20"/>
                <w:szCs w:val="20"/>
                <w:lang w:eastAsia="ru-RU"/>
              </w:rPr>
            </w:pPr>
          </w:p>
        </w:tc>
        <w:tc>
          <w:tcPr>
            <w:tcW w:w="1920" w:type="dxa"/>
            <w:gridSpan w:val="2"/>
            <w:tcBorders>
              <w:top w:val="nil"/>
              <w:left w:val="nil"/>
              <w:bottom w:val="nil"/>
              <w:right w:val="nil"/>
            </w:tcBorders>
            <w:shd w:val="clear" w:color="auto" w:fill="auto"/>
            <w:noWrap/>
            <w:vAlign w:val="bottom"/>
            <w:hideMark/>
          </w:tcPr>
          <w:p w:rsidR="008806E6" w:rsidRPr="008806E6" w:rsidRDefault="008806E6" w:rsidP="0099671A">
            <w:pPr>
              <w:spacing w:after="0" w:line="240" w:lineRule="auto"/>
              <w:rPr>
                <w:rFonts w:ascii="Times New Roman" w:eastAsia="Times New Roman" w:hAnsi="Times New Roman" w:cs="Times New Roman"/>
                <w:sz w:val="20"/>
                <w:szCs w:val="20"/>
                <w:lang w:eastAsia="ru-RU"/>
              </w:rPr>
            </w:pPr>
          </w:p>
        </w:tc>
        <w:tc>
          <w:tcPr>
            <w:tcW w:w="2900" w:type="dxa"/>
            <w:tcBorders>
              <w:top w:val="nil"/>
              <w:left w:val="nil"/>
              <w:bottom w:val="nil"/>
              <w:right w:val="nil"/>
            </w:tcBorders>
            <w:shd w:val="clear" w:color="auto" w:fill="auto"/>
            <w:noWrap/>
            <w:vAlign w:val="bottom"/>
            <w:hideMark/>
          </w:tcPr>
          <w:p w:rsidR="008806E6" w:rsidRPr="008806E6" w:rsidRDefault="008806E6" w:rsidP="0099671A">
            <w:pPr>
              <w:spacing w:after="0" w:line="240" w:lineRule="auto"/>
              <w:rPr>
                <w:rFonts w:ascii="Times New Roman" w:eastAsia="Times New Roman" w:hAnsi="Times New Roman" w:cs="Times New Roman"/>
                <w:sz w:val="20"/>
                <w:szCs w:val="20"/>
                <w:lang w:eastAsia="ru-RU"/>
              </w:rPr>
            </w:pPr>
          </w:p>
        </w:tc>
        <w:tc>
          <w:tcPr>
            <w:tcW w:w="1448" w:type="dxa"/>
            <w:tcBorders>
              <w:top w:val="nil"/>
              <w:left w:val="nil"/>
              <w:bottom w:val="nil"/>
              <w:right w:val="nil"/>
            </w:tcBorders>
            <w:shd w:val="clear" w:color="auto" w:fill="auto"/>
            <w:noWrap/>
            <w:vAlign w:val="bottom"/>
            <w:hideMark/>
          </w:tcPr>
          <w:p w:rsidR="008806E6" w:rsidRPr="008806E6" w:rsidRDefault="008806E6" w:rsidP="0099671A">
            <w:pPr>
              <w:spacing w:after="0" w:line="240" w:lineRule="auto"/>
              <w:rPr>
                <w:rFonts w:ascii="Times New Roman" w:eastAsia="Times New Roman" w:hAnsi="Times New Roman" w:cs="Times New Roman"/>
                <w:sz w:val="20"/>
                <w:szCs w:val="20"/>
                <w:lang w:eastAsia="ru-RU"/>
              </w:rPr>
            </w:pPr>
          </w:p>
        </w:tc>
        <w:tc>
          <w:tcPr>
            <w:tcW w:w="1337" w:type="dxa"/>
            <w:tcBorders>
              <w:top w:val="nil"/>
              <w:left w:val="nil"/>
              <w:bottom w:val="nil"/>
              <w:right w:val="nil"/>
            </w:tcBorders>
            <w:shd w:val="clear" w:color="auto" w:fill="auto"/>
            <w:noWrap/>
            <w:vAlign w:val="bottom"/>
            <w:hideMark/>
          </w:tcPr>
          <w:p w:rsidR="008806E6" w:rsidRPr="008806E6" w:rsidRDefault="008806E6" w:rsidP="0099671A">
            <w:pPr>
              <w:spacing w:after="0" w:line="240" w:lineRule="auto"/>
              <w:rPr>
                <w:rFonts w:ascii="Times New Roman" w:eastAsia="Times New Roman" w:hAnsi="Times New Roman" w:cs="Times New Roman"/>
                <w:sz w:val="20"/>
                <w:szCs w:val="20"/>
                <w:lang w:eastAsia="ru-RU"/>
              </w:rPr>
            </w:pPr>
          </w:p>
        </w:tc>
        <w:tc>
          <w:tcPr>
            <w:tcW w:w="1468" w:type="dxa"/>
            <w:tcBorders>
              <w:top w:val="nil"/>
              <w:left w:val="nil"/>
              <w:bottom w:val="nil"/>
              <w:right w:val="nil"/>
            </w:tcBorders>
            <w:shd w:val="clear" w:color="auto" w:fill="auto"/>
            <w:noWrap/>
            <w:vAlign w:val="bottom"/>
            <w:hideMark/>
          </w:tcPr>
          <w:p w:rsidR="008806E6" w:rsidRPr="008806E6" w:rsidRDefault="008806E6" w:rsidP="0099671A">
            <w:pPr>
              <w:spacing w:after="0" w:line="240" w:lineRule="auto"/>
              <w:rPr>
                <w:rFonts w:ascii="Times New Roman" w:eastAsia="Times New Roman" w:hAnsi="Times New Roman" w:cs="Times New Roman"/>
                <w:sz w:val="20"/>
                <w:szCs w:val="20"/>
                <w:lang w:eastAsia="ru-RU"/>
              </w:rPr>
            </w:pPr>
          </w:p>
        </w:tc>
        <w:tc>
          <w:tcPr>
            <w:tcW w:w="2720" w:type="dxa"/>
            <w:tcBorders>
              <w:top w:val="nil"/>
              <w:left w:val="nil"/>
              <w:bottom w:val="nil"/>
              <w:right w:val="nil"/>
            </w:tcBorders>
            <w:shd w:val="clear" w:color="auto" w:fill="auto"/>
            <w:noWrap/>
            <w:vAlign w:val="bottom"/>
            <w:hideMark/>
          </w:tcPr>
          <w:p w:rsidR="008806E6" w:rsidRPr="008806E6" w:rsidRDefault="008806E6" w:rsidP="0099671A">
            <w:pPr>
              <w:spacing w:after="0" w:line="240" w:lineRule="auto"/>
              <w:rPr>
                <w:rFonts w:ascii="Times New Roman" w:eastAsia="Times New Roman" w:hAnsi="Times New Roman" w:cs="Times New Roman"/>
                <w:sz w:val="20"/>
                <w:szCs w:val="20"/>
                <w:lang w:eastAsia="ru-RU"/>
              </w:rPr>
            </w:pPr>
          </w:p>
        </w:tc>
      </w:tr>
      <w:tr w:rsidR="008806E6" w:rsidRPr="008806E6" w:rsidTr="0099671A">
        <w:trPr>
          <w:trHeight w:val="829"/>
        </w:trPr>
        <w:tc>
          <w:tcPr>
            <w:tcW w:w="454" w:type="dxa"/>
            <w:tcBorders>
              <w:top w:val="single" w:sz="8" w:space="0" w:color="auto"/>
              <w:left w:val="single" w:sz="8" w:space="0" w:color="auto"/>
              <w:bottom w:val="nil"/>
              <w:right w:val="single" w:sz="8" w:space="0" w:color="auto"/>
            </w:tcBorders>
            <w:shd w:val="clear" w:color="auto" w:fill="auto"/>
            <w:vAlign w:val="center"/>
            <w:hideMark/>
          </w:tcPr>
          <w:p w:rsidR="008806E6" w:rsidRPr="008806E6" w:rsidRDefault="008806E6" w:rsidP="0099671A">
            <w:pPr>
              <w:spacing w:after="0" w:line="240" w:lineRule="auto"/>
              <w:jc w:val="center"/>
              <w:rPr>
                <w:rFonts w:ascii="Arial CYR" w:eastAsia="Times New Roman" w:hAnsi="Arial CYR" w:cs="Times New Roman"/>
                <w:b/>
                <w:bCs/>
                <w:sz w:val="16"/>
                <w:szCs w:val="16"/>
                <w:lang w:eastAsia="ru-RU"/>
              </w:rPr>
            </w:pPr>
            <w:r w:rsidRPr="008806E6">
              <w:rPr>
                <w:rFonts w:ascii="Arial CYR" w:eastAsia="Times New Roman" w:hAnsi="Arial CYR" w:cs="Times New Roman"/>
                <w:b/>
                <w:bCs/>
                <w:sz w:val="16"/>
                <w:szCs w:val="16"/>
                <w:lang w:eastAsia="ru-RU"/>
              </w:rPr>
              <w:t>№ п/п</w:t>
            </w:r>
          </w:p>
        </w:tc>
        <w:tc>
          <w:tcPr>
            <w:tcW w:w="2381" w:type="dxa"/>
            <w:tcBorders>
              <w:top w:val="single" w:sz="8" w:space="0" w:color="auto"/>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Arial CYR" w:eastAsia="Times New Roman" w:hAnsi="Arial CYR" w:cs="Times New Roman"/>
                <w:b/>
                <w:bCs/>
                <w:sz w:val="16"/>
                <w:szCs w:val="16"/>
                <w:lang w:eastAsia="ru-RU"/>
              </w:rPr>
            </w:pPr>
            <w:r w:rsidRPr="008806E6">
              <w:rPr>
                <w:rFonts w:ascii="Arial CYR" w:eastAsia="Times New Roman" w:hAnsi="Arial CYR" w:cs="Times New Roman"/>
                <w:b/>
                <w:bCs/>
                <w:sz w:val="16"/>
                <w:szCs w:val="16"/>
                <w:lang w:eastAsia="ru-RU"/>
              </w:rPr>
              <w:t>Подразделение</w:t>
            </w:r>
          </w:p>
        </w:tc>
        <w:tc>
          <w:tcPr>
            <w:tcW w:w="1920" w:type="dxa"/>
            <w:gridSpan w:val="2"/>
            <w:tcBorders>
              <w:top w:val="single" w:sz="8" w:space="0" w:color="auto"/>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Arial CYR" w:eastAsia="Times New Roman" w:hAnsi="Arial CYR" w:cs="Times New Roman"/>
                <w:b/>
                <w:bCs/>
                <w:sz w:val="16"/>
                <w:szCs w:val="16"/>
                <w:lang w:eastAsia="ru-RU"/>
              </w:rPr>
            </w:pPr>
            <w:r w:rsidRPr="008806E6">
              <w:rPr>
                <w:rFonts w:ascii="Arial CYR" w:eastAsia="Times New Roman" w:hAnsi="Arial CYR" w:cs="Times New Roman"/>
                <w:b/>
                <w:bCs/>
                <w:sz w:val="16"/>
                <w:szCs w:val="16"/>
                <w:lang w:eastAsia="ru-RU"/>
              </w:rPr>
              <w:t>Цех</w:t>
            </w:r>
          </w:p>
        </w:tc>
        <w:tc>
          <w:tcPr>
            <w:tcW w:w="2900" w:type="dxa"/>
            <w:tcBorders>
              <w:top w:val="single" w:sz="8" w:space="0" w:color="auto"/>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Arial CYR" w:eastAsia="Times New Roman" w:hAnsi="Arial CYR" w:cs="Times New Roman"/>
                <w:b/>
                <w:bCs/>
                <w:color w:val="000000"/>
                <w:sz w:val="16"/>
                <w:szCs w:val="16"/>
                <w:lang w:eastAsia="ru-RU"/>
              </w:rPr>
            </w:pPr>
            <w:r w:rsidRPr="008806E6">
              <w:rPr>
                <w:rFonts w:ascii="Arial CYR" w:eastAsia="Times New Roman" w:hAnsi="Arial CYR" w:cs="Times New Roman"/>
                <w:b/>
                <w:bCs/>
                <w:color w:val="000000"/>
                <w:sz w:val="16"/>
                <w:szCs w:val="16"/>
                <w:lang w:eastAsia="ru-RU"/>
              </w:rPr>
              <w:t>Номер объекта поверки</w:t>
            </w:r>
          </w:p>
        </w:tc>
        <w:tc>
          <w:tcPr>
            <w:tcW w:w="1448" w:type="dxa"/>
            <w:tcBorders>
              <w:top w:val="single" w:sz="8" w:space="0" w:color="auto"/>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Arial CYR" w:eastAsia="Times New Roman" w:hAnsi="Arial CYR" w:cs="Times New Roman"/>
                <w:b/>
                <w:bCs/>
                <w:color w:val="000000"/>
                <w:sz w:val="16"/>
                <w:szCs w:val="16"/>
                <w:lang w:eastAsia="ru-RU"/>
              </w:rPr>
            </w:pPr>
            <w:r w:rsidRPr="008806E6">
              <w:rPr>
                <w:rFonts w:ascii="Arial CYR" w:eastAsia="Times New Roman" w:hAnsi="Arial CYR" w:cs="Times New Roman"/>
                <w:b/>
                <w:bCs/>
                <w:color w:val="000000"/>
                <w:sz w:val="16"/>
                <w:szCs w:val="16"/>
                <w:lang w:eastAsia="ru-RU"/>
              </w:rPr>
              <w:t>Тип АТС</w:t>
            </w:r>
          </w:p>
        </w:tc>
        <w:tc>
          <w:tcPr>
            <w:tcW w:w="1337" w:type="dxa"/>
            <w:tcBorders>
              <w:top w:val="single" w:sz="8" w:space="0" w:color="auto"/>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Arial CYR" w:eastAsia="Times New Roman" w:hAnsi="Arial CYR" w:cs="Times New Roman"/>
                <w:b/>
                <w:bCs/>
                <w:sz w:val="16"/>
                <w:szCs w:val="16"/>
                <w:lang w:eastAsia="ru-RU"/>
              </w:rPr>
            </w:pPr>
            <w:r w:rsidRPr="008806E6">
              <w:rPr>
                <w:rFonts w:ascii="Arial CYR" w:eastAsia="Times New Roman" w:hAnsi="Arial CYR" w:cs="Times New Roman"/>
                <w:b/>
                <w:bCs/>
                <w:sz w:val="16"/>
                <w:szCs w:val="16"/>
                <w:lang w:eastAsia="ru-RU"/>
              </w:rPr>
              <w:t>Тип СИДС</w:t>
            </w:r>
          </w:p>
        </w:tc>
        <w:tc>
          <w:tcPr>
            <w:tcW w:w="1468" w:type="dxa"/>
            <w:tcBorders>
              <w:top w:val="single" w:sz="8" w:space="0" w:color="auto"/>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Arial CYR" w:eastAsia="Times New Roman" w:hAnsi="Arial CYR" w:cs="Times New Roman"/>
                <w:b/>
                <w:bCs/>
                <w:sz w:val="16"/>
                <w:szCs w:val="16"/>
                <w:lang w:eastAsia="ru-RU"/>
              </w:rPr>
            </w:pPr>
            <w:r w:rsidRPr="008806E6">
              <w:rPr>
                <w:rFonts w:ascii="Arial CYR" w:eastAsia="Times New Roman" w:hAnsi="Arial CYR" w:cs="Times New Roman"/>
                <w:b/>
                <w:bCs/>
                <w:sz w:val="16"/>
                <w:szCs w:val="16"/>
                <w:lang w:eastAsia="ru-RU"/>
              </w:rPr>
              <w:t>Периодичность поверки               (в месяцах)</w:t>
            </w:r>
          </w:p>
        </w:tc>
        <w:tc>
          <w:tcPr>
            <w:tcW w:w="2720" w:type="dxa"/>
            <w:tcBorders>
              <w:top w:val="single" w:sz="8" w:space="0" w:color="auto"/>
              <w:left w:val="nil"/>
              <w:bottom w:val="nil"/>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Arial CYR" w:eastAsia="Times New Roman" w:hAnsi="Arial CYR" w:cs="Times New Roman"/>
                <w:b/>
                <w:bCs/>
                <w:sz w:val="16"/>
                <w:szCs w:val="16"/>
                <w:lang w:eastAsia="ru-RU"/>
              </w:rPr>
            </w:pPr>
            <w:r w:rsidRPr="008806E6">
              <w:rPr>
                <w:rFonts w:ascii="Arial CYR" w:eastAsia="Times New Roman" w:hAnsi="Arial CYR" w:cs="Times New Roman"/>
                <w:b/>
                <w:bCs/>
                <w:sz w:val="16"/>
                <w:szCs w:val="16"/>
                <w:lang w:eastAsia="ru-RU"/>
              </w:rPr>
              <w:t>Адрес объекта</w:t>
            </w:r>
          </w:p>
        </w:tc>
      </w:tr>
      <w:tr w:rsidR="008806E6" w:rsidRPr="008806E6" w:rsidTr="0099671A">
        <w:trPr>
          <w:trHeight w:val="398"/>
        </w:trPr>
        <w:tc>
          <w:tcPr>
            <w:tcW w:w="454"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1</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Белебеевский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Белебеевский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АТС-(86)4</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МТ20/25, БЭТО</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БЭТО-01/МТ-20</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single" w:sz="8" w:space="0" w:color="auto"/>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 Белебей, ул. Ленина, 7</w:t>
            </w:r>
          </w:p>
        </w:tc>
      </w:tr>
      <w:tr w:rsidR="008806E6" w:rsidRPr="008806E6" w:rsidTr="0099671A">
        <w:trPr>
          <w:trHeight w:val="443"/>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Белебеевский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Белебеевский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АТС-(86)7</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п.Приютово, ул. Бульвар Мира, 2а</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3</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Белебеевский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Белебеевский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АТС-(41)2</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Ермекеево, ул. Ленина, 17</w:t>
            </w:r>
          </w:p>
        </w:tc>
      </w:tr>
      <w:tr w:rsidR="008806E6" w:rsidRPr="008806E6" w:rsidTr="0099671A">
        <w:trPr>
          <w:trHeight w:val="289"/>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4</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Белебеевский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Белебеевский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АТС(41)2</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М200</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Ермекеево, ул. Ленина, 17</w:t>
            </w:r>
          </w:p>
        </w:tc>
      </w:tr>
      <w:tr w:rsidR="008806E6" w:rsidRPr="008806E6" w:rsidTr="0099671A">
        <w:trPr>
          <w:trHeight w:val="323"/>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5</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Белебеевский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Белебеевский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АТС-(86)5</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 Белебей, ул. Ленина, 7</w:t>
            </w:r>
          </w:p>
        </w:tc>
      </w:tr>
      <w:tr w:rsidR="008806E6" w:rsidRPr="008806E6" w:rsidTr="0099671A">
        <w:trPr>
          <w:trHeight w:val="312"/>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6</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Белебеевский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Бижбулякский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АТС-(43)2</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Бижбуляк ул. Центральная, 50</w:t>
            </w:r>
          </w:p>
        </w:tc>
      </w:tr>
      <w:tr w:rsidR="008806E6" w:rsidRPr="008806E6" w:rsidTr="0099671A">
        <w:trPr>
          <w:trHeight w:val="289"/>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7</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Белебеевский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Киргизмиякинский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АТС-(88)2</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Киргиз-Мияки ул. Ленина, 21</w:t>
            </w:r>
          </w:p>
        </w:tc>
      </w:tr>
      <w:tr w:rsidR="008806E6" w:rsidRPr="008806E6" w:rsidTr="0099671A">
        <w:trPr>
          <w:trHeight w:val="289"/>
        </w:trPr>
        <w:tc>
          <w:tcPr>
            <w:tcW w:w="454" w:type="dxa"/>
            <w:tcBorders>
              <w:top w:val="nil"/>
              <w:left w:val="single" w:sz="8" w:space="0" w:color="auto"/>
              <w:bottom w:val="single" w:sz="4"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8</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Белебеевский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Бижбулякский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АТС(43)2</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М200</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Бижбуляк ул. Центральная, 50</w:t>
            </w:r>
          </w:p>
        </w:tc>
      </w:tr>
      <w:tr w:rsidR="008806E6" w:rsidRPr="008806E6" w:rsidTr="0099671A">
        <w:trPr>
          <w:trHeight w:val="312"/>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9</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Белебеевский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Давлекановский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АТС-(68)2</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auto" w:fill="auto"/>
            <w:vAlign w:val="bottom"/>
            <w:hideMark/>
          </w:tcPr>
          <w:p w:rsidR="008806E6" w:rsidRPr="008806E6" w:rsidRDefault="008806E6" w:rsidP="0099671A">
            <w:pPr>
              <w:spacing w:after="0" w:line="240" w:lineRule="auto"/>
              <w:rPr>
                <w:rFonts w:ascii="Calibri" w:eastAsia="Times New Roman" w:hAnsi="Calibri" w:cs="Times New Roman"/>
                <w:color w:val="000000"/>
                <w:sz w:val="16"/>
                <w:szCs w:val="16"/>
                <w:lang w:eastAsia="ru-RU"/>
              </w:rPr>
            </w:pPr>
            <w:r w:rsidRPr="008806E6">
              <w:rPr>
                <w:rFonts w:ascii="Calibri" w:eastAsia="Times New Roman" w:hAnsi="Calibri" w:cs="Times New Roman"/>
                <w:color w:val="000000"/>
                <w:sz w:val="16"/>
                <w:szCs w:val="16"/>
                <w:lang w:eastAsia="ru-RU"/>
              </w:rPr>
              <w:t>г. Давлеканово ул.Победы,29</w:t>
            </w:r>
          </w:p>
        </w:tc>
      </w:tr>
      <w:tr w:rsidR="008806E6" w:rsidRPr="008806E6" w:rsidTr="0099671A">
        <w:trPr>
          <w:trHeight w:val="312"/>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10</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Белебеевский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Раевский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АТС-(54)2</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auto" w:fill="auto"/>
            <w:vAlign w:val="bottom"/>
            <w:hideMark/>
          </w:tcPr>
          <w:p w:rsidR="008806E6" w:rsidRPr="008806E6" w:rsidRDefault="008806E6" w:rsidP="0099671A">
            <w:pPr>
              <w:spacing w:after="0" w:line="240" w:lineRule="auto"/>
              <w:rPr>
                <w:rFonts w:ascii="Calibri" w:eastAsia="Times New Roman" w:hAnsi="Calibri" w:cs="Times New Roman"/>
                <w:color w:val="000000"/>
                <w:sz w:val="16"/>
                <w:szCs w:val="16"/>
                <w:lang w:eastAsia="ru-RU"/>
              </w:rPr>
            </w:pPr>
            <w:r w:rsidRPr="008806E6">
              <w:rPr>
                <w:rFonts w:ascii="Calibri" w:eastAsia="Times New Roman" w:hAnsi="Calibri" w:cs="Times New Roman"/>
                <w:color w:val="000000"/>
                <w:sz w:val="16"/>
                <w:szCs w:val="16"/>
                <w:lang w:eastAsia="ru-RU"/>
              </w:rPr>
              <w:t>с. Раевский ул. Ленина, 114</w:t>
            </w:r>
          </w:p>
        </w:tc>
      </w:tr>
      <w:tr w:rsidR="008806E6" w:rsidRPr="008806E6" w:rsidTr="0099671A">
        <w:trPr>
          <w:trHeight w:val="312"/>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11</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ГЦТЭТ г.Уфа</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Станционный цех</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ОПТС - 223/271  /272/273/276/277/278</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 xml:space="preserve">C&amp;C08, Huawei </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C&amp;C08</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 Уфа,ул.Ленина,32</w:t>
            </w:r>
          </w:p>
        </w:tc>
      </w:tr>
      <w:tr w:rsidR="008806E6" w:rsidRPr="008806E6" w:rsidTr="0099671A">
        <w:trPr>
          <w:trHeight w:val="278"/>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12</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Белебеевский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Киргизмиякинский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АТС-(88)2</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М200</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Киргиз-Мияки ул. Ленина 21</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13</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ГЦТЭТ г.Уфа</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Станционный цех</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ОПТС - 250/251</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S12, Alcatel</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S12, Alcatel</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auto" w:fill="auto"/>
            <w:noWrap/>
            <w:vAlign w:val="bottom"/>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г Уфа ул.Гоголя,59</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14</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ГЦТЭТ г.Уфа</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Станционный цех</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ОПТС - 227</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 xml:space="preserve">C&amp;C08, Huawei </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C&amp;C08</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double" w:sz="6" w:space="0" w:color="auto"/>
            </w:tcBorders>
            <w:shd w:val="clear" w:color="auto" w:fill="auto"/>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г Уфа ул. Правды,17</w:t>
            </w:r>
          </w:p>
        </w:tc>
      </w:tr>
      <w:tr w:rsidR="008806E6" w:rsidRPr="008806E6" w:rsidTr="0099671A">
        <w:trPr>
          <w:trHeight w:val="315"/>
        </w:trPr>
        <w:tc>
          <w:tcPr>
            <w:tcW w:w="454" w:type="dxa"/>
            <w:tcBorders>
              <w:top w:val="nil"/>
              <w:left w:val="single" w:sz="8" w:space="0" w:color="auto"/>
              <w:bottom w:val="single" w:sz="8" w:space="0" w:color="auto"/>
              <w:right w:val="nil"/>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15</w:t>
            </w:r>
          </w:p>
        </w:tc>
        <w:tc>
          <w:tcPr>
            <w:tcW w:w="2381"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Белебеевский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Раевский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АТС-(54)3</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М200</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Раевский ул. Ленина 114</w:t>
            </w:r>
          </w:p>
        </w:tc>
      </w:tr>
      <w:tr w:rsidR="008806E6" w:rsidRPr="008806E6" w:rsidTr="0099671A">
        <w:trPr>
          <w:trHeight w:val="289"/>
        </w:trPr>
        <w:tc>
          <w:tcPr>
            <w:tcW w:w="454" w:type="dxa"/>
            <w:tcBorders>
              <w:top w:val="nil"/>
              <w:left w:val="single" w:sz="8" w:space="0" w:color="auto"/>
              <w:bottom w:val="single" w:sz="8" w:space="0" w:color="auto"/>
              <w:right w:val="nil"/>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16</w:t>
            </w:r>
          </w:p>
        </w:tc>
        <w:tc>
          <w:tcPr>
            <w:tcW w:w="2381"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ГЦТЭТ г.Уфа</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Станционный цех</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ОПТС - 280/281/  282/283/284/289</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 xml:space="preserve">NGN, Huawei </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Huawei HW U-SYS</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auto" w:fill="auto"/>
            <w:noWrap/>
            <w:vAlign w:val="bottom"/>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г Уфа ул.Ленина,32</w:t>
            </w:r>
          </w:p>
        </w:tc>
      </w:tr>
      <w:tr w:rsidR="008806E6" w:rsidRPr="008806E6" w:rsidTr="0099671A">
        <w:trPr>
          <w:trHeight w:val="263"/>
        </w:trPr>
        <w:tc>
          <w:tcPr>
            <w:tcW w:w="454" w:type="dxa"/>
            <w:tcBorders>
              <w:top w:val="nil"/>
              <w:left w:val="single" w:sz="8" w:space="0" w:color="auto"/>
              <w:bottom w:val="single" w:sz="8" w:space="0" w:color="auto"/>
              <w:right w:val="nil"/>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17</w:t>
            </w:r>
          </w:p>
        </w:tc>
        <w:tc>
          <w:tcPr>
            <w:tcW w:w="2381"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Белебеевский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Давлекановский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АТС(68)3</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М200</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auto" w:fill="auto"/>
            <w:vAlign w:val="bottom"/>
            <w:hideMark/>
          </w:tcPr>
          <w:p w:rsidR="008806E6" w:rsidRPr="008806E6" w:rsidRDefault="008806E6" w:rsidP="0099671A">
            <w:pPr>
              <w:spacing w:after="0" w:line="240" w:lineRule="auto"/>
              <w:rPr>
                <w:rFonts w:ascii="Calibri" w:eastAsia="Times New Roman" w:hAnsi="Calibri" w:cs="Times New Roman"/>
                <w:color w:val="000000"/>
                <w:sz w:val="16"/>
                <w:szCs w:val="16"/>
                <w:lang w:eastAsia="ru-RU"/>
              </w:rPr>
            </w:pPr>
            <w:r w:rsidRPr="008806E6">
              <w:rPr>
                <w:rFonts w:ascii="Calibri" w:eastAsia="Times New Roman" w:hAnsi="Calibri" w:cs="Times New Roman"/>
                <w:color w:val="000000"/>
                <w:sz w:val="16"/>
                <w:szCs w:val="16"/>
                <w:lang w:eastAsia="ru-RU"/>
              </w:rPr>
              <w:t>г. Давлеканово ул.Победы,29</w:t>
            </w:r>
          </w:p>
        </w:tc>
      </w:tr>
      <w:tr w:rsidR="008806E6" w:rsidRPr="008806E6" w:rsidTr="0099671A">
        <w:trPr>
          <w:trHeight w:val="263"/>
        </w:trPr>
        <w:tc>
          <w:tcPr>
            <w:tcW w:w="454" w:type="dxa"/>
            <w:tcBorders>
              <w:top w:val="nil"/>
              <w:left w:val="single" w:sz="8" w:space="0" w:color="auto"/>
              <w:bottom w:val="single" w:sz="8" w:space="0" w:color="auto"/>
              <w:right w:val="nil"/>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18</w:t>
            </w:r>
          </w:p>
        </w:tc>
        <w:tc>
          <w:tcPr>
            <w:tcW w:w="2381"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Белебеевский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Давлекановский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АТС-(68)3</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 xml:space="preserve">C&amp;C08, Huawei </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C&amp;C 08</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auto" w:fill="auto"/>
            <w:vAlign w:val="bottom"/>
            <w:hideMark/>
          </w:tcPr>
          <w:p w:rsidR="008806E6" w:rsidRPr="008806E6" w:rsidRDefault="008806E6" w:rsidP="0099671A">
            <w:pPr>
              <w:spacing w:after="0" w:line="240" w:lineRule="auto"/>
              <w:rPr>
                <w:rFonts w:ascii="Calibri" w:eastAsia="Times New Roman" w:hAnsi="Calibri" w:cs="Times New Roman"/>
                <w:color w:val="000000"/>
                <w:sz w:val="16"/>
                <w:szCs w:val="16"/>
                <w:lang w:eastAsia="ru-RU"/>
              </w:rPr>
            </w:pPr>
            <w:r w:rsidRPr="008806E6">
              <w:rPr>
                <w:rFonts w:ascii="Calibri" w:eastAsia="Times New Roman" w:hAnsi="Calibri" w:cs="Times New Roman"/>
                <w:color w:val="000000"/>
                <w:sz w:val="16"/>
                <w:szCs w:val="16"/>
                <w:lang w:eastAsia="ru-RU"/>
              </w:rPr>
              <w:t>г. Давлеканово ул.Победы,29</w:t>
            </w:r>
          </w:p>
        </w:tc>
      </w:tr>
      <w:tr w:rsidR="008806E6" w:rsidRPr="008806E6" w:rsidTr="0099671A">
        <w:trPr>
          <w:trHeight w:val="278"/>
        </w:trPr>
        <w:tc>
          <w:tcPr>
            <w:tcW w:w="454" w:type="dxa"/>
            <w:tcBorders>
              <w:top w:val="nil"/>
              <w:left w:val="single" w:sz="8" w:space="0" w:color="auto"/>
              <w:bottom w:val="single" w:sz="8" w:space="0" w:color="auto"/>
              <w:right w:val="nil"/>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19</w:t>
            </w:r>
          </w:p>
        </w:tc>
        <w:tc>
          <w:tcPr>
            <w:tcW w:w="2381"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ГЦТЭТ г.Уфа</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Станционный цех</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 xml:space="preserve">ОПТС - 240/241/244/248 </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 xml:space="preserve">C&amp;C08, Huawei </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C&amp;C08</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 Уфа ул. Луганская, 37а</w:t>
            </w:r>
          </w:p>
        </w:tc>
      </w:tr>
      <w:tr w:rsidR="008806E6" w:rsidRPr="008806E6" w:rsidTr="0099671A">
        <w:trPr>
          <w:trHeight w:val="240"/>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20</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ГЦТЭТ г.Уфа</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Станционный цех</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ОПТС - 260/264</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S12, Alcatel</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S12, Alcatel</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 Уфа ул.Победы,21/1</w:t>
            </w:r>
          </w:p>
        </w:tc>
      </w:tr>
      <w:tr w:rsidR="008806E6" w:rsidRPr="008806E6" w:rsidTr="0099671A">
        <w:trPr>
          <w:trHeight w:val="300"/>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21</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ГЦТЭТ г.Уфа</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Станционный цех</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ОПТС - 230/234/236/239</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S12, Alcatel</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S12, Alcatel</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 Уфа ул. Гагарина,39/2</w:t>
            </w:r>
          </w:p>
        </w:tc>
      </w:tr>
      <w:tr w:rsidR="008806E6" w:rsidRPr="008806E6" w:rsidTr="0099671A">
        <w:trPr>
          <w:trHeight w:val="312"/>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22</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ГЦТЭТ г.Уфа</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Станционный цех</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ОПТС - 263/265/267</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 xml:space="preserve">C&amp;C08, Huawei </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C&amp;C08</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 Уфа ул.Борисоглебского,41</w:t>
            </w:r>
          </w:p>
        </w:tc>
      </w:tr>
      <w:tr w:rsidR="008806E6" w:rsidRPr="008806E6" w:rsidTr="0099671A">
        <w:trPr>
          <w:trHeight w:val="312"/>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23</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ГЦТЭТ г.Уфа</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Станционный цех</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ТСЭ - 23,29</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S12, Alcatel</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S12</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 Уфа ул.Российская,19</w:t>
            </w:r>
          </w:p>
        </w:tc>
      </w:tr>
      <w:tr w:rsidR="008806E6" w:rsidRPr="008806E6" w:rsidTr="0099671A">
        <w:trPr>
          <w:trHeight w:val="252"/>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ГЦТЭТ г.Уфа</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Станционный цех</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ОПТС - 254/255/256</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S12, Alcatel</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S12, Alcatel</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 Уфа ул.Рабкоров,6/1</w:t>
            </w:r>
          </w:p>
        </w:tc>
      </w:tr>
      <w:tr w:rsidR="008806E6" w:rsidRPr="008806E6" w:rsidTr="0099671A">
        <w:trPr>
          <w:trHeight w:val="458"/>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25</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Сибайский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Сибайский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АТС-(75)5</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 Сибай,  Индустриальное шоссе 2</w:t>
            </w:r>
          </w:p>
        </w:tc>
      </w:tr>
      <w:tr w:rsidR="008806E6" w:rsidRPr="008806E6" w:rsidTr="0099671A">
        <w:trPr>
          <w:trHeight w:val="323"/>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26</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Сибайский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Баймакский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АТС-(51)2/3</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 Баймак, пр. С. Юлаева, 44</w:t>
            </w:r>
          </w:p>
        </w:tc>
      </w:tr>
      <w:tr w:rsidR="008806E6" w:rsidRPr="008806E6" w:rsidTr="0099671A">
        <w:trPr>
          <w:trHeight w:val="349"/>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27</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Сибайский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Сибайский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АТС-(75)2</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 xml:space="preserve">C&amp;C08, Huawei </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C&amp;C 08</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 Сибай,ул.Кирова,31</w:t>
            </w:r>
          </w:p>
        </w:tc>
      </w:tr>
      <w:tr w:rsidR="008806E6" w:rsidRPr="008806E6" w:rsidTr="0099671A">
        <w:trPr>
          <w:trHeight w:val="263"/>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28</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Сибайский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Акъярский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АТС-(58)2</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Акъяр, ул.Акмулы,7</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29</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Сибайский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Зилаирский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АТС-(52)2</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Зилаир, ул. Ленина,64а</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30</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Сибайский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Акъярский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АТС-(58)2</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ЭАТС DRX-4</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DRX-4</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Бурибай, ул. Горького, 50</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31</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Сибайский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Акъярский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АТС-(58)2</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М200</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Акъяр, ул.Акмулы,7</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32</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Сибайский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Акъярский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АТС-(58)3</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ЭАТС АЛС</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АЛС</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Акъяр, ул.Акмулы,7</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33</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Сибайский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Зилаирский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АТС-(52)2</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М200</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Зилаир, ул. Ленина,64а</w:t>
            </w:r>
          </w:p>
        </w:tc>
      </w:tr>
      <w:tr w:rsidR="008806E6" w:rsidRPr="008806E6" w:rsidTr="0099671A">
        <w:trPr>
          <w:trHeight w:val="312"/>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34</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Сибайский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Баймакский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АТС-(51)3</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М200</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 Баймак, пр. С. Юлаева, 44</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35</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Нефтекамский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Нефтекамский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АТС-(31)2</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 Агидель, ул. Курчатова, 5</w:t>
            </w:r>
          </w:p>
        </w:tc>
      </w:tr>
      <w:tr w:rsidR="008806E6" w:rsidRPr="008806E6" w:rsidTr="0099671A">
        <w:trPr>
          <w:trHeight w:val="443"/>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36</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Нефтекамский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Нефтекамский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АТС-(83)3/5</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 Нефтекамск ул. Социалистическаякая, 85</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37</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Нефтекамский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Нефтекамский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АТС-(83)2/4/6</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 xml:space="preserve">г Нефтекамск, ул. Строителей,29 </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38</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Нефтекамский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Нефтекамский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 (59)7</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М200</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Николо-Берёзовка ул.К.Маркса,7</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39</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Нефтекамский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Нефтекамский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АТСЭ-(59)7</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Николо-Берёзовка ул.К.Маркса,7</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40</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Нефтекамский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Калтасинский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АТСЭ-(79)4</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 xml:space="preserve">с Калтасы, ул.К.Маркса,49 </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41</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Нефтекамский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Калтасинский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 (79)2/3</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М200</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 xml:space="preserve">с Калтасы, ул.К.Маркса,49 </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42</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Нефтекамский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Калтасинский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АТСЭ-(79)3</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auto" w:fill="auto"/>
            <w:noWrap/>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Краснохолмский, ул.Ленина,50</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43</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Нефтекамский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Янаульский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АТСЭ-(60)5</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Элком/Маgelan</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auto" w:fill="auto"/>
            <w:noWrap/>
            <w:vAlign w:val="bottom"/>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г Янаул,ул. Худайбердина,5</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44</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Нефтекамский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Янаульский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 (60)3/4</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М200</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 Янаул,ул. Худайбердина,5</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45</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Нефтекамский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Дюртюлинский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 (87)6/7</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М200</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г.Дюртюли,ул. Ленина,20</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46</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Нефтекамский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Дюртюлинский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АТС-(87)2/3</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г.Дюртюли,ул. Ленина,20</w:t>
            </w:r>
          </w:p>
        </w:tc>
      </w:tr>
      <w:tr w:rsidR="008806E6" w:rsidRPr="008806E6" w:rsidTr="0099671A">
        <w:trPr>
          <w:trHeight w:val="432"/>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47</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Нефтекамский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 xml:space="preserve">Верхнеяркеевский ЛТЦ </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 (62)3/4</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М200</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Верхнеяркеево ул. Красноармейская. 37</w:t>
            </w:r>
          </w:p>
        </w:tc>
      </w:tr>
      <w:tr w:rsidR="008806E6" w:rsidRPr="008806E6" w:rsidTr="0099671A">
        <w:trPr>
          <w:trHeight w:val="480"/>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48</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Нефтекамский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 xml:space="preserve">Верхнеяркеевский ЛТЦ </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АТС-(62)5</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Верхнеяркеево ул. Красноармейская. 37</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49</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Туймазинский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Чекмагушевский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АТС-(96)2/3</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Чекмагуш, ул. Ленина,57</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50</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Туймазинский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Чекмагушевский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 (96)2</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М200</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Чекмагуш, ул. Ленина,57</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51</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Центральный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Кушнаренковский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АТС-(80)5</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Кушнаренково ул. Октябрьская, 64</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52</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Центральный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Кушнаренковский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 (80)5</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М-200</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Кушнаренково ул. Октябрьская, 64</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53</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Центральный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Иглинский ЛТЦ, Кр.горка</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АТС-(76)2</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Кр. Горка ул.Советская, 53</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54</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Центральный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Чишминский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АТС-(97)2</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noWrap/>
            <w:vAlign w:val="center"/>
            <w:hideMark/>
          </w:tcPr>
          <w:p w:rsidR="008806E6" w:rsidRPr="008806E6" w:rsidRDefault="008806E6" w:rsidP="0099671A">
            <w:pPr>
              <w:spacing w:after="0" w:line="240" w:lineRule="auto"/>
              <w:jc w:val="center"/>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п. Чишмы,ул.Кирова 48а</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55</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Центральный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Чишминский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 (97)3</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М-200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п. Чишмы,ул.Кирова 48а</w:t>
            </w:r>
          </w:p>
        </w:tc>
      </w:tr>
      <w:tr w:rsidR="008806E6" w:rsidRPr="008806E6" w:rsidTr="0099671A">
        <w:trPr>
          <w:trHeight w:val="289"/>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56</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Центральный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Кармаскалинский ЛТЦ с.Архангельское</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АТС-(74)2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с.Архангельское, ул. Советская, 35</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57</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Центральный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Кармаскалинский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АТС-(65)2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Кармаскалы, ул. Садовая, 22</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58</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Центральный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Кармаскалинский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АТС-(65)2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М-200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Кармаскалы, ул. Садовая, 22</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59</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Центральный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Благовещенский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АТС-(66)2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 Благовещенск,ул. Советская, 28</w:t>
            </w:r>
          </w:p>
        </w:tc>
      </w:tr>
      <w:tr w:rsidR="008806E6" w:rsidRPr="008806E6" w:rsidTr="0099671A">
        <w:trPr>
          <w:trHeight w:val="372"/>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60</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Центральный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Кармаскалинский ЛТЦ с.Архангельское</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 (74)2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М-200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с.Архангельское, ул. Советская, 35</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61</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Центральный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Иглинский ЛТЦ, Павловка</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АТС-(76)21</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Павловка ул. Графтио,39</w:t>
            </w:r>
          </w:p>
        </w:tc>
      </w:tr>
      <w:tr w:rsidR="008806E6" w:rsidRPr="008806E6" w:rsidTr="0099671A">
        <w:trPr>
          <w:trHeight w:val="323"/>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62</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Центральный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Благовещенский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АТС-(66)3</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МТ-20/25</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БЭТО-01/МТ-20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 Благовещенск,ул. Седова, 118/2</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63</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Центральный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Благовещенский ЛТЦ</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АТС-(66)2</w:t>
            </w:r>
          </w:p>
        </w:tc>
        <w:tc>
          <w:tcPr>
            <w:tcW w:w="1448"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М-200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г Благовещенск,ул. Советская, 28</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64</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Центральный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Иглинский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АТС-(95)2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с Иглино, ул. Свердлова, 9</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65</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Центральный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Иглинский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АТС-(95)2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М-200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Иглино, ул. Свердлова, 9</w:t>
            </w:r>
          </w:p>
        </w:tc>
      </w:tr>
      <w:tr w:rsidR="008806E6" w:rsidRPr="008806E6" w:rsidTr="0099671A">
        <w:trPr>
          <w:trHeight w:val="31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66</w:t>
            </w:r>
          </w:p>
        </w:tc>
        <w:tc>
          <w:tcPr>
            <w:tcW w:w="2381" w:type="dxa"/>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Центральный МЦТЭТ</w:t>
            </w:r>
          </w:p>
        </w:tc>
        <w:tc>
          <w:tcPr>
            <w:tcW w:w="1920" w:type="dxa"/>
            <w:gridSpan w:val="2"/>
            <w:tcBorders>
              <w:top w:val="nil"/>
              <w:left w:val="nil"/>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Иглинский ЛТЦ, Кр.горка</w:t>
            </w:r>
          </w:p>
        </w:tc>
        <w:tc>
          <w:tcPr>
            <w:tcW w:w="2900" w:type="dxa"/>
            <w:tcBorders>
              <w:top w:val="nil"/>
              <w:left w:val="nil"/>
              <w:bottom w:val="single" w:sz="8" w:space="0" w:color="auto"/>
              <w:right w:val="single" w:sz="8" w:space="0" w:color="auto"/>
            </w:tcBorders>
            <w:shd w:val="clear" w:color="000000" w:fill="FFFFFF"/>
            <w:vAlign w:val="bottom"/>
            <w:hideMark/>
          </w:tcPr>
          <w:p w:rsidR="008806E6" w:rsidRPr="008806E6" w:rsidRDefault="008806E6" w:rsidP="0099671A">
            <w:pPr>
              <w:spacing w:after="0" w:line="240" w:lineRule="auto"/>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АТС-(76)2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М-200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Кр. Горкаул.Советская, 53</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67</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Центральный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Иглинский ЛТЦ, Кр.Ключ</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АТС-(76)24</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Кр. Ключ, ул. Валеева,2</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68</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Стерлитамакский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Красноусольский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 (40)2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Красноусольское ул. Коммунистическая, 10</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69</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Стерлитамакский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Красноусольский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 (40)2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М-200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Красноусольское ул. Коммунистическая, 10</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70</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Стерлитамакский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 xml:space="preserve"> Салаватский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АТС-(6)33/34/36/37</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г. Салават, ул. Островского 53</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71</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Стерлитамакский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 xml:space="preserve"> Стерлитамак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АТСЭ-(3)41/29</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г. Стерлитамак ,ул. Гоголя, 118а</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72</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Стерлитамакский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 xml:space="preserve"> Стерлитамак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АТСЭ-(3)20</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Huawei С&amp;C 08</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C&amp;C 08</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г. Стерлитамак, ул. Дружбы, 29б</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73</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Стерлитамакский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 xml:space="preserve"> Стерлитамак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АТСЭ-(3)21/25</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МТ-20/25, БЭТО</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БЭТО-01/МТ-20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г. Стерлитамак ул. Сакко-Ванцетти, 23</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74</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Стерлитамакский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 xml:space="preserve"> Стерлитамак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АТСЭ-(3)22/23</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МТ-20/25, БЭТО</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БЭТО-01/МТ-20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г.Стерлитамак ул. Коммунистическая, 30</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75</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Стерлитамакский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 xml:space="preserve"> Стерлитамак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АТСЭ-(3)27 Куганак</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М200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с.Куганак</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76</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Стерлитамакский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 xml:space="preserve"> Салаватский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АТС-(6)36</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АХЕ- 10</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АХЕ- 10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г.Салават, ул. Островского 53</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77</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Стерлитамакский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 xml:space="preserve"> Салаватский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АТС-(6)35/32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МТ-20/25, БЭТО</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БЭТО-01/МТ-20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г. Салават, ул. Гагарина, 5</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78</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Месягутовский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Малоязовский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АТС-(77)20</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АЛС</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АЛС</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Малояз, ул. Советская, 63</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79</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Месягутовский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Малоязовский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АТС(77)2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М200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Малояз, ул. Советская, 63</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80</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Месягутовский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Малоязовский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АТС-(77)2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Малояз, ул. Советская, 63</w:t>
            </w:r>
          </w:p>
        </w:tc>
      </w:tr>
      <w:tr w:rsidR="008806E6" w:rsidRPr="008806E6" w:rsidTr="0099671A">
        <w:trPr>
          <w:trHeight w:val="409"/>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81</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Месягутовский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Месягутовский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 (98)2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М200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Месягутово ул. Коммунистическая, 24</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82</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Месягутовский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Месягутовский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АТС-(98)3</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Месягутово ул. Коммунистическая, 24</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83</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Месягутовский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Большеустикинский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АТС-(70)2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Большеустьикинское, ул. Ленина,24</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84</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Месягутовский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Большеустикинский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 (70)2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М200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Большеустьикинское, ул. Ленина,24</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85</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Месягутовский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Новобелокатайский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АТС-(50)2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М200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Новобелокатай , ул. Советская, 107</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86</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Месягутовский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Новобелокатайский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 (50)2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Новобелокатай , ул. Советская, 107</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87</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Месягутовский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Верхнекигинский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АТС-(48)2/3</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Верхние Киги, ул. Советская, 12</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88</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Месягутовский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Верхнекигинский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АТС-(48)2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М200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Верхние Киги, ул. Советская, 12</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89</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Туймазинский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Туймазинский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 (82)3</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М200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г Туймазы, ул. Чехова, 1б</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90</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Туймазинский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Туймазинский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АТС-(82)2/5/7</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г Туймазы, ул. Чехова, 1б</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91</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Туймазинский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Бакалинский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АТС-(42)3</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Бакалы, ул. Мостовая, 4</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92</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Туймазинский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Бакалинский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АТС(42)2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М200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Бакалы, ул. Мостовая, 4</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93</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Туймазинский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Шаранский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АТС-(69)2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Шаран, ул. Центральная, 23</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94</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Туймазинский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Шаранский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 (69)2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М200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Шаран, ул. Центральная, 23</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95</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Туймазинский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Буздякский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АТС-(73)2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Буздяк, ул. Кр. Площадь, 19</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96</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Туймазинский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Туймазинский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АТС-(82)4</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АЛС</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АЛС</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Кандры, ул. Ленина, 24</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97</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Туймазинский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Буздякский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 (73)2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М200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Буздяк, ул. Кр. Площадь, 19</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98</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Туймазинский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Языковский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АТС-(47)2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СЦК Элком</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Элком</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Языково, ул. Ленина, 83</w:t>
            </w:r>
          </w:p>
        </w:tc>
      </w:tr>
      <w:tr w:rsidR="008806E6" w:rsidRPr="008806E6" w:rsidTr="0099671A">
        <w:trPr>
          <w:trHeight w:val="465"/>
        </w:trPr>
        <w:tc>
          <w:tcPr>
            <w:tcW w:w="454" w:type="dxa"/>
            <w:tcBorders>
              <w:top w:val="nil"/>
              <w:left w:val="single" w:sz="8" w:space="0" w:color="auto"/>
              <w:bottom w:val="single" w:sz="8" w:space="0" w:color="auto"/>
              <w:right w:val="single" w:sz="8" w:space="0" w:color="auto"/>
            </w:tcBorders>
            <w:shd w:val="clear" w:color="000000" w:fill="FFFFFF"/>
            <w:noWrap/>
            <w:vAlign w:val="bottom"/>
            <w:hideMark/>
          </w:tcPr>
          <w:p w:rsidR="008806E6" w:rsidRPr="008806E6" w:rsidRDefault="008806E6" w:rsidP="0099671A">
            <w:pPr>
              <w:spacing w:after="0" w:line="240" w:lineRule="auto"/>
              <w:jc w:val="right"/>
              <w:rPr>
                <w:rFonts w:ascii="Times New Roman" w:eastAsia="Times New Roman" w:hAnsi="Times New Roman" w:cs="Times New Roman"/>
                <w:sz w:val="16"/>
                <w:szCs w:val="16"/>
                <w:lang w:eastAsia="ru-RU"/>
              </w:rPr>
            </w:pPr>
            <w:r w:rsidRPr="008806E6">
              <w:rPr>
                <w:rFonts w:ascii="Times New Roman" w:eastAsia="Times New Roman" w:hAnsi="Times New Roman" w:cs="Times New Roman"/>
                <w:sz w:val="16"/>
                <w:szCs w:val="16"/>
                <w:lang w:eastAsia="ru-RU"/>
              </w:rPr>
              <w:t>99</w:t>
            </w:r>
          </w:p>
        </w:tc>
        <w:tc>
          <w:tcPr>
            <w:tcW w:w="2381"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Туймазинский МЦТЭТ</w:t>
            </w:r>
          </w:p>
        </w:tc>
        <w:tc>
          <w:tcPr>
            <w:tcW w:w="1920" w:type="dxa"/>
            <w:gridSpan w:val="2"/>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Языковский ЛТЦ</w:t>
            </w:r>
          </w:p>
        </w:tc>
        <w:tc>
          <w:tcPr>
            <w:tcW w:w="290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АТС (47)2</w:t>
            </w:r>
          </w:p>
        </w:tc>
        <w:tc>
          <w:tcPr>
            <w:tcW w:w="144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ЭАТС М200</w:t>
            </w:r>
          </w:p>
        </w:tc>
        <w:tc>
          <w:tcPr>
            <w:tcW w:w="1337"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М200</w:t>
            </w:r>
          </w:p>
        </w:tc>
        <w:tc>
          <w:tcPr>
            <w:tcW w:w="1468"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jc w:val="center"/>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24</w:t>
            </w:r>
          </w:p>
        </w:tc>
        <w:tc>
          <w:tcPr>
            <w:tcW w:w="2720" w:type="dxa"/>
            <w:tcBorders>
              <w:top w:val="nil"/>
              <w:left w:val="nil"/>
              <w:bottom w:val="single" w:sz="8" w:space="0" w:color="auto"/>
              <w:right w:val="single" w:sz="8" w:space="0" w:color="auto"/>
            </w:tcBorders>
            <w:shd w:val="clear" w:color="000000" w:fill="FFFFFF"/>
            <w:vAlign w:val="center"/>
            <w:hideMark/>
          </w:tcPr>
          <w:p w:rsidR="008806E6" w:rsidRPr="008806E6" w:rsidRDefault="008806E6" w:rsidP="0099671A">
            <w:pPr>
              <w:spacing w:after="0" w:line="240" w:lineRule="auto"/>
              <w:rPr>
                <w:rFonts w:ascii="Times New Roman" w:eastAsia="Times New Roman" w:hAnsi="Times New Roman" w:cs="Times New Roman"/>
                <w:color w:val="000000"/>
                <w:sz w:val="16"/>
                <w:szCs w:val="16"/>
                <w:lang w:eastAsia="ru-RU"/>
              </w:rPr>
            </w:pPr>
            <w:r w:rsidRPr="008806E6">
              <w:rPr>
                <w:rFonts w:ascii="Times New Roman" w:eastAsia="Times New Roman" w:hAnsi="Times New Roman" w:cs="Times New Roman"/>
                <w:color w:val="000000"/>
                <w:sz w:val="16"/>
                <w:szCs w:val="16"/>
                <w:lang w:eastAsia="ru-RU"/>
              </w:rPr>
              <w:t>с Языково, ул. Ленина, 83</w:t>
            </w:r>
          </w:p>
        </w:tc>
      </w:tr>
    </w:tbl>
    <w:p w:rsidR="00755A2A" w:rsidRDefault="0099671A" w:rsidP="00E17A42">
      <w:pPr>
        <w:rPr>
          <w:rFonts w:ascii="Times New Roman" w:hAnsi="Times New Roman" w:cs="Times New Roman"/>
          <w:b/>
          <w:color w:val="1F3864" w:themeColor="accent5" w:themeShade="80"/>
          <w:sz w:val="32"/>
          <w:szCs w:val="32"/>
        </w:rPr>
      </w:pPr>
      <w:r>
        <w:rPr>
          <w:rFonts w:ascii="Times New Roman" w:hAnsi="Times New Roman" w:cs="Times New Roman"/>
          <w:b/>
          <w:color w:val="1F3864" w:themeColor="accent5" w:themeShade="80"/>
          <w:sz w:val="32"/>
          <w:szCs w:val="32"/>
        </w:rPr>
        <w:br w:type="textWrapping" w:clear="all"/>
      </w:r>
    </w:p>
    <w:p w:rsidR="00477AF0" w:rsidRPr="00477AF0" w:rsidRDefault="00477AF0" w:rsidP="00477AF0">
      <w:pPr>
        <w:spacing w:after="0" w:line="240" w:lineRule="auto"/>
        <w:ind w:firstLine="284"/>
        <w:jc w:val="center"/>
        <w:rPr>
          <w:rFonts w:ascii="Times New Roman" w:eastAsia="Times New Roman" w:hAnsi="Times New Roman" w:cs="Times New Roman"/>
          <w:sz w:val="24"/>
          <w:szCs w:val="24"/>
          <w:lang w:eastAsia="ru-RU"/>
        </w:rPr>
      </w:pPr>
      <w:r w:rsidRPr="00477AF0">
        <w:rPr>
          <w:rFonts w:ascii="Times New Roman" w:eastAsia="Times New Roman" w:hAnsi="Times New Roman" w:cs="Times New Roman"/>
          <w:sz w:val="24"/>
          <w:szCs w:val="24"/>
          <w:lang w:eastAsia="ru-RU"/>
        </w:rPr>
        <w:t>3. СПЕЦИФИКАЦИЯ</w:t>
      </w:r>
    </w:p>
    <w:p w:rsidR="00477AF0" w:rsidRPr="00477AF0" w:rsidRDefault="00477AF0" w:rsidP="00477AF0">
      <w:pPr>
        <w:spacing w:after="0" w:line="240" w:lineRule="auto"/>
        <w:ind w:firstLine="284"/>
        <w:rPr>
          <w:rFonts w:ascii="Times New Roman" w:eastAsia="Times New Roman" w:hAnsi="Times New Roman" w:cs="Times New Roman"/>
          <w:sz w:val="24"/>
          <w:szCs w:val="24"/>
          <w:lang w:eastAsia="ru-RU"/>
        </w:rPr>
      </w:pPr>
    </w:p>
    <w:tbl>
      <w:tblPr>
        <w:tblW w:w="15857" w:type="dxa"/>
        <w:tblLook w:val="04A0" w:firstRow="1" w:lastRow="0" w:firstColumn="1" w:lastColumn="0" w:noHBand="0" w:noVBand="1"/>
      </w:tblPr>
      <w:tblGrid>
        <w:gridCol w:w="580"/>
        <w:gridCol w:w="880"/>
        <w:gridCol w:w="1960"/>
        <w:gridCol w:w="1780"/>
        <w:gridCol w:w="1220"/>
        <w:gridCol w:w="640"/>
        <w:gridCol w:w="540"/>
        <w:gridCol w:w="580"/>
        <w:gridCol w:w="609"/>
        <w:gridCol w:w="567"/>
        <w:gridCol w:w="760"/>
        <w:gridCol w:w="1244"/>
        <w:gridCol w:w="1398"/>
        <w:gridCol w:w="1843"/>
        <w:gridCol w:w="1256"/>
      </w:tblGrid>
      <w:tr w:rsidR="00477AF0" w:rsidRPr="00477AF0" w:rsidTr="00477AF0">
        <w:trPr>
          <w:gridAfter w:val="1"/>
          <w:wAfter w:w="1256" w:type="dxa"/>
          <w:trHeight w:val="300"/>
        </w:trPr>
        <w:tc>
          <w:tcPr>
            <w:tcW w:w="580" w:type="dxa"/>
            <w:tcBorders>
              <w:top w:val="nil"/>
              <w:left w:val="nil"/>
              <w:bottom w:val="nil"/>
              <w:right w:val="nil"/>
            </w:tcBorders>
            <w:shd w:val="clear" w:color="auto" w:fill="auto"/>
            <w:noWrap/>
            <w:vAlign w:val="bottom"/>
            <w:hideMark/>
          </w:tcPr>
          <w:p w:rsidR="00477AF0" w:rsidRPr="00477AF0" w:rsidRDefault="00477AF0" w:rsidP="00477AF0">
            <w:pPr>
              <w:spacing w:after="0" w:line="240" w:lineRule="auto"/>
              <w:jc w:val="center"/>
              <w:rPr>
                <w:rFonts w:ascii="Calibri" w:eastAsia="Times New Roman" w:hAnsi="Calibri" w:cs="Times New Roman"/>
                <w:b/>
                <w:bCs/>
                <w:color w:val="000000"/>
                <w:lang w:eastAsia="ru-RU"/>
              </w:rPr>
            </w:pPr>
          </w:p>
        </w:tc>
        <w:tc>
          <w:tcPr>
            <w:tcW w:w="880" w:type="dxa"/>
            <w:tcBorders>
              <w:top w:val="nil"/>
              <w:left w:val="nil"/>
              <w:bottom w:val="nil"/>
              <w:right w:val="nil"/>
            </w:tcBorders>
            <w:shd w:val="clear" w:color="auto" w:fill="auto"/>
            <w:noWrap/>
            <w:vAlign w:val="bottom"/>
            <w:hideMark/>
          </w:tcPr>
          <w:p w:rsidR="00477AF0" w:rsidRPr="00477AF0" w:rsidRDefault="00477AF0" w:rsidP="00477AF0">
            <w:pPr>
              <w:spacing w:after="0" w:line="240" w:lineRule="auto"/>
              <w:rPr>
                <w:rFonts w:ascii="Times New Roman" w:eastAsia="Times New Roman" w:hAnsi="Times New Roman" w:cs="Times New Roman"/>
                <w:sz w:val="20"/>
                <w:szCs w:val="20"/>
                <w:lang w:eastAsia="ru-RU"/>
              </w:rPr>
            </w:pPr>
          </w:p>
        </w:tc>
        <w:tc>
          <w:tcPr>
            <w:tcW w:w="1960" w:type="dxa"/>
            <w:tcBorders>
              <w:top w:val="nil"/>
              <w:left w:val="nil"/>
              <w:bottom w:val="nil"/>
              <w:right w:val="nil"/>
            </w:tcBorders>
            <w:shd w:val="clear" w:color="auto" w:fill="auto"/>
            <w:noWrap/>
            <w:vAlign w:val="bottom"/>
            <w:hideMark/>
          </w:tcPr>
          <w:p w:rsidR="00477AF0" w:rsidRPr="00477AF0" w:rsidRDefault="00477AF0" w:rsidP="00477AF0">
            <w:pPr>
              <w:spacing w:after="0" w:line="240" w:lineRule="auto"/>
              <w:rPr>
                <w:rFonts w:ascii="Calibri" w:eastAsia="Times New Roman" w:hAnsi="Calibri" w:cs="Times New Roman"/>
                <w:b/>
                <w:bCs/>
                <w:color w:val="000000"/>
                <w:lang w:eastAsia="ru-RU"/>
              </w:rPr>
            </w:pPr>
          </w:p>
        </w:tc>
        <w:tc>
          <w:tcPr>
            <w:tcW w:w="1780" w:type="dxa"/>
            <w:tcBorders>
              <w:top w:val="nil"/>
              <w:left w:val="nil"/>
              <w:bottom w:val="nil"/>
              <w:right w:val="nil"/>
            </w:tcBorders>
            <w:shd w:val="clear" w:color="auto" w:fill="auto"/>
            <w:noWrap/>
            <w:vAlign w:val="bottom"/>
            <w:hideMark/>
          </w:tcPr>
          <w:p w:rsidR="00477AF0" w:rsidRPr="00477AF0" w:rsidRDefault="00477AF0" w:rsidP="00477AF0">
            <w:pPr>
              <w:spacing w:after="0" w:line="240" w:lineRule="auto"/>
              <w:rPr>
                <w:rFonts w:ascii="Calibri" w:eastAsia="Times New Roman" w:hAnsi="Calibri" w:cs="Times New Roman"/>
                <w:b/>
                <w:bCs/>
                <w:color w:val="000000"/>
                <w:lang w:eastAsia="ru-RU"/>
              </w:rPr>
            </w:pPr>
          </w:p>
        </w:tc>
        <w:tc>
          <w:tcPr>
            <w:tcW w:w="1220" w:type="dxa"/>
            <w:tcBorders>
              <w:top w:val="nil"/>
              <w:left w:val="nil"/>
              <w:bottom w:val="nil"/>
              <w:right w:val="nil"/>
            </w:tcBorders>
            <w:shd w:val="clear" w:color="auto" w:fill="auto"/>
            <w:noWrap/>
            <w:vAlign w:val="bottom"/>
            <w:hideMark/>
          </w:tcPr>
          <w:p w:rsidR="00477AF0" w:rsidRPr="00477AF0" w:rsidRDefault="00477AF0" w:rsidP="00477AF0">
            <w:pPr>
              <w:spacing w:after="0" w:line="240" w:lineRule="auto"/>
              <w:rPr>
                <w:rFonts w:ascii="Times New Roman" w:eastAsia="Times New Roman" w:hAnsi="Times New Roman" w:cs="Times New Roman"/>
                <w:sz w:val="20"/>
                <w:szCs w:val="20"/>
                <w:lang w:eastAsia="ru-RU"/>
              </w:rPr>
            </w:pPr>
          </w:p>
        </w:tc>
        <w:tc>
          <w:tcPr>
            <w:tcW w:w="640" w:type="dxa"/>
            <w:tcBorders>
              <w:top w:val="nil"/>
              <w:left w:val="nil"/>
              <w:bottom w:val="nil"/>
              <w:right w:val="nil"/>
            </w:tcBorders>
            <w:shd w:val="clear" w:color="auto" w:fill="auto"/>
            <w:noWrap/>
            <w:vAlign w:val="bottom"/>
            <w:hideMark/>
          </w:tcPr>
          <w:p w:rsidR="00477AF0" w:rsidRPr="00477AF0" w:rsidRDefault="00477AF0" w:rsidP="00477AF0">
            <w:pPr>
              <w:spacing w:after="0" w:line="240" w:lineRule="auto"/>
              <w:rPr>
                <w:rFonts w:ascii="Times New Roman" w:eastAsia="Times New Roman" w:hAnsi="Times New Roman" w:cs="Times New Roman"/>
                <w:sz w:val="20"/>
                <w:szCs w:val="20"/>
                <w:lang w:eastAsia="ru-RU"/>
              </w:rPr>
            </w:pPr>
          </w:p>
        </w:tc>
        <w:tc>
          <w:tcPr>
            <w:tcW w:w="540" w:type="dxa"/>
            <w:tcBorders>
              <w:top w:val="nil"/>
              <w:left w:val="nil"/>
              <w:bottom w:val="nil"/>
              <w:right w:val="nil"/>
            </w:tcBorders>
            <w:shd w:val="clear" w:color="auto" w:fill="auto"/>
            <w:noWrap/>
            <w:vAlign w:val="bottom"/>
            <w:hideMark/>
          </w:tcPr>
          <w:p w:rsidR="00477AF0" w:rsidRPr="00477AF0" w:rsidRDefault="00477AF0" w:rsidP="00477AF0">
            <w:pPr>
              <w:spacing w:after="0" w:line="240" w:lineRule="auto"/>
              <w:rPr>
                <w:rFonts w:ascii="Times New Roman" w:eastAsia="Times New Roman" w:hAnsi="Times New Roman" w:cs="Times New Roman"/>
                <w:sz w:val="20"/>
                <w:szCs w:val="20"/>
                <w:lang w:eastAsia="ru-RU"/>
              </w:rPr>
            </w:pPr>
          </w:p>
        </w:tc>
        <w:tc>
          <w:tcPr>
            <w:tcW w:w="580" w:type="dxa"/>
            <w:tcBorders>
              <w:top w:val="nil"/>
              <w:left w:val="nil"/>
              <w:bottom w:val="nil"/>
              <w:right w:val="nil"/>
            </w:tcBorders>
            <w:shd w:val="clear" w:color="auto" w:fill="auto"/>
            <w:noWrap/>
            <w:vAlign w:val="bottom"/>
            <w:hideMark/>
          </w:tcPr>
          <w:p w:rsidR="00477AF0" w:rsidRPr="00477AF0" w:rsidRDefault="00477AF0" w:rsidP="00477AF0">
            <w:pPr>
              <w:spacing w:after="0" w:line="240" w:lineRule="auto"/>
              <w:rPr>
                <w:rFonts w:ascii="Times New Roman" w:eastAsia="Times New Roman" w:hAnsi="Times New Roman" w:cs="Times New Roman"/>
                <w:sz w:val="20"/>
                <w:szCs w:val="20"/>
                <w:lang w:eastAsia="ru-RU"/>
              </w:rPr>
            </w:pPr>
          </w:p>
        </w:tc>
        <w:tc>
          <w:tcPr>
            <w:tcW w:w="609" w:type="dxa"/>
            <w:tcBorders>
              <w:top w:val="nil"/>
              <w:left w:val="nil"/>
              <w:bottom w:val="nil"/>
              <w:right w:val="nil"/>
            </w:tcBorders>
            <w:shd w:val="clear" w:color="auto" w:fill="auto"/>
            <w:noWrap/>
            <w:vAlign w:val="bottom"/>
            <w:hideMark/>
          </w:tcPr>
          <w:p w:rsidR="00477AF0" w:rsidRPr="00477AF0" w:rsidRDefault="00477AF0" w:rsidP="00477AF0">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noWrap/>
            <w:vAlign w:val="bottom"/>
            <w:hideMark/>
          </w:tcPr>
          <w:p w:rsidR="00477AF0" w:rsidRPr="00477AF0" w:rsidRDefault="00477AF0" w:rsidP="00477AF0">
            <w:pPr>
              <w:spacing w:after="0" w:line="240" w:lineRule="auto"/>
              <w:rPr>
                <w:rFonts w:ascii="Times New Roman" w:eastAsia="Times New Roman" w:hAnsi="Times New Roman" w:cs="Times New Roman"/>
                <w:sz w:val="20"/>
                <w:szCs w:val="20"/>
                <w:lang w:eastAsia="ru-RU"/>
              </w:rPr>
            </w:pPr>
          </w:p>
        </w:tc>
        <w:tc>
          <w:tcPr>
            <w:tcW w:w="760" w:type="dxa"/>
            <w:tcBorders>
              <w:top w:val="nil"/>
              <w:left w:val="nil"/>
              <w:bottom w:val="nil"/>
              <w:right w:val="nil"/>
            </w:tcBorders>
            <w:shd w:val="clear" w:color="auto" w:fill="auto"/>
            <w:noWrap/>
            <w:vAlign w:val="bottom"/>
          </w:tcPr>
          <w:p w:rsidR="00477AF0" w:rsidRPr="00477AF0" w:rsidRDefault="00477AF0" w:rsidP="00477AF0">
            <w:pPr>
              <w:spacing w:after="0" w:line="240" w:lineRule="auto"/>
              <w:rPr>
                <w:rFonts w:ascii="Times New Roman" w:eastAsia="Times New Roman" w:hAnsi="Times New Roman" w:cs="Times New Roman"/>
                <w:sz w:val="20"/>
                <w:szCs w:val="20"/>
                <w:lang w:eastAsia="ru-RU"/>
              </w:rPr>
            </w:pPr>
          </w:p>
        </w:tc>
        <w:tc>
          <w:tcPr>
            <w:tcW w:w="1244" w:type="dxa"/>
            <w:tcBorders>
              <w:top w:val="nil"/>
              <w:left w:val="nil"/>
              <w:bottom w:val="nil"/>
              <w:right w:val="nil"/>
            </w:tcBorders>
            <w:shd w:val="clear" w:color="auto" w:fill="auto"/>
            <w:noWrap/>
            <w:vAlign w:val="bottom"/>
            <w:hideMark/>
          </w:tcPr>
          <w:p w:rsidR="00477AF0" w:rsidRPr="00477AF0" w:rsidRDefault="00477AF0" w:rsidP="00477AF0">
            <w:pPr>
              <w:spacing w:after="0" w:line="240" w:lineRule="auto"/>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noWrap/>
            <w:vAlign w:val="bottom"/>
            <w:hideMark/>
          </w:tcPr>
          <w:p w:rsidR="00477AF0" w:rsidRPr="00477AF0" w:rsidRDefault="00477AF0" w:rsidP="00477AF0">
            <w:pPr>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nil"/>
            </w:tcBorders>
            <w:shd w:val="clear" w:color="auto" w:fill="auto"/>
            <w:noWrap/>
            <w:vAlign w:val="bottom"/>
            <w:hideMark/>
          </w:tcPr>
          <w:p w:rsidR="00477AF0" w:rsidRPr="00477AF0" w:rsidRDefault="00477AF0" w:rsidP="00477AF0">
            <w:pPr>
              <w:spacing w:after="0" w:line="240" w:lineRule="auto"/>
              <w:rPr>
                <w:rFonts w:ascii="Times New Roman" w:eastAsia="Times New Roman" w:hAnsi="Times New Roman" w:cs="Times New Roman"/>
                <w:sz w:val="20"/>
                <w:szCs w:val="20"/>
                <w:lang w:eastAsia="ru-RU"/>
              </w:rPr>
            </w:pPr>
          </w:p>
        </w:tc>
      </w:tr>
      <w:tr w:rsidR="00477AF0" w:rsidRPr="00477AF0" w:rsidTr="00477AF0">
        <w:trPr>
          <w:gridAfter w:val="1"/>
          <w:wAfter w:w="1256" w:type="dxa"/>
          <w:trHeight w:val="300"/>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 п.п.</w:t>
            </w:r>
          </w:p>
        </w:tc>
        <w:tc>
          <w:tcPr>
            <w:tcW w:w="2840" w:type="dxa"/>
            <w:gridSpan w:val="2"/>
            <w:vMerge w:val="restart"/>
            <w:tcBorders>
              <w:top w:val="single" w:sz="4" w:space="0" w:color="auto"/>
              <w:left w:val="single" w:sz="4" w:space="0" w:color="auto"/>
              <w:right w:val="single" w:sz="4" w:space="0" w:color="auto"/>
            </w:tcBorders>
            <w:shd w:val="clear" w:color="auto" w:fill="auto"/>
            <w:vAlign w:val="center"/>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Наименование товара</w:t>
            </w:r>
          </w:p>
        </w:tc>
        <w:tc>
          <w:tcPr>
            <w:tcW w:w="17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Производитель</w:t>
            </w:r>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Описание</w:t>
            </w: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Eд. изм</w:t>
            </w:r>
          </w:p>
        </w:tc>
        <w:tc>
          <w:tcPr>
            <w:tcW w:w="3056" w:type="dxa"/>
            <w:gridSpan w:val="5"/>
            <w:tcBorders>
              <w:top w:val="single" w:sz="4" w:space="0" w:color="auto"/>
              <w:left w:val="nil"/>
              <w:bottom w:val="single" w:sz="4" w:space="0" w:color="auto"/>
              <w:right w:val="single" w:sz="4" w:space="0" w:color="auto"/>
            </w:tcBorders>
            <w:shd w:val="clear" w:color="auto" w:fill="auto"/>
            <w:noWrap/>
            <w:vAlign w:val="bottom"/>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Ориентировочное количество</w:t>
            </w:r>
          </w:p>
        </w:tc>
        <w:tc>
          <w:tcPr>
            <w:tcW w:w="124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77AF0" w:rsidRPr="00477AF0" w:rsidRDefault="00477AF0" w:rsidP="00477AF0">
            <w:pPr>
              <w:spacing w:after="0" w:line="240" w:lineRule="auto"/>
              <w:jc w:val="center"/>
              <w:rPr>
                <w:rFonts w:ascii="Calibri" w:eastAsia="Times New Roman" w:hAnsi="Calibri" w:cs="Times New Roman"/>
                <w:sz w:val="18"/>
                <w:szCs w:val="18"/>
                <w:lang w:eastAsia="ru-RU"/>
              </w:rPr>
            </w:pPr>
            <w:r w:rsidRPr="00477AF0">
              <w:rPr>
                <w:rFonts w:ascii="Calibri" w:eastAsia="Times New Roman" w:hAnsi="Calibri" w:cs="Times New Roman"/>
                <w:sz w:val="18"/>
                <w:szCs w:val="18"/>
                <w:lang w:eastAsia="ru-RU"/>
              </w:rPr>
              <w:t>Предельная цена за единицу измерения без НДС, включая стоимость тары и доставку, рубли РФ</w:t>
            </w:r>
          </w:p>
        </w:tc>
        <w:tc>
          <w:tcPr>
            <w:tcW w:w="1398" w:type="dxa"/>
            <w:vMerge w:val="restart"/>
            <w:tcBorders>
              <w:top w:val="single" w:sz="4" w:space="0" w:color="auto"/>
              <w:left w:val="single" w:sz="4" w:space="0" w:color="auto"/>
              <w:bottom w:val="single" w:sz="4" w:space="0" w:color="000000"/>
              <w:right w:val="nil"/>
            </w:tcBorders>
            <w:shd w:val="clear" w:color="auto" w:fill="auto"/>
            <w:hideMark/>
          </w:tcPr>
          <w:p w:rsidR="00477AF0" w:rsidRPr="00477AF0" w:rsidRDefault="00477AF0" w:rsidP="00477AF0">
            <w:pPr>
              <w:spacing w:after="0" w:line="240" w:lineRule="auto"/>
              <w:jc w:val="center"/>
              <w:rPr>
                <w:rFonts w:ascii="Calibri" w:eastAsia="Times New Roman" w:hAnsi="Calibri" w:cs="Times New Roman"/>
                <w:color w:val="000000"/>
                <w:sz w:val="18"/>
                <w:szCs w:val="18"/>
                <w:lang w:eastAsia="ru-RU"/>
              </w:rPr>
            </w:pPr>
            <w:r w:rsidRPr="00477AF0">
              <w:rPr>
                <w:rFonts w:ascii="Calibri" w:eastAsia="Times New Roman" w:hAnsi="Calibri" w:cs="Times New Roman"/>
                <w:color w:val="000000"/>
                <w:sz w:val="18"/>
                <w:szCs w:val="18"/>
                <w:lang w:eastAsia="ru-RU"/>
              </w:rPr>
              <w:t>Предельная сумма без НДС, включая стоимость тары и доставку, рубли РФ</w:t>
            </w:r>
          </w:p>
        </w:tc>
        <w:tc>
          <w:tcPr>
            <w:tcW w:w="1843" w:type="dxa"/>
            <w:vMerge w:val="restart"/>
            <w:tcBorders>
              <w:top w:val="single" w:sz="4" w:space="0" w:color="auto"/>
              <w:left w:val="single" w:sz="4" w:space="0" w:color="auto"/>
              <w:right w:val="single" w:sz="4" w:space="0" w:color="auto"/>
            </w:tcBorders>
            <w:shd w:val="clear" w:color="auto" w:fill="auto"/>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sz w:val="18"/>
                <w:szCs w:val="18"/>
                <w:lang w:eastAsia="ru-RU"/>
              </w:rPr>
              <w:t>Предельная сумма в том числе НДС, включая стоимость тары и доставку, рубли РФ</w:t>
            </w:r>
          </w:p>
        </w:tc>
      </w:tr>
      <w:tr w:rsidR="00477AF0" w:rsidRPr="00477AF0" w:rsidTr="00477AF0">
        <w:trPr>
          <w:gridAfter w:val="1"/>
          <w:wAfter w:w="1256" w:type="dxa"/>
          <w:trHeight w:val="975"/>
        </w:trPr>
        <w:tc>
          <w:tcPr>
            <w:tcW w:w="580" w:type="dxa"/>
            <w:vMerge/>
            <w:tcBorders>
              <w:top w:val="single" w:sz="4" w:space="0" w:color="auto"/>
              <w:left w:val="single" w:sz="4" w:space="0" w:color="auto"/>
              <w:bottom w:val="single" w:sz="4" w:space="0" w:color="auto"/>
              <w:right w:val="single" w:sz="4" w:space="0" w:color="auto"/>
            </w:tcBorders>
            <w:vAlign w:val="center"/>
            <w:hideMark/>
          </w:tcPr>
          <w:p w:rsidR="00477AF0" w:rsidRPr="00477AF0" w:rsidRDefault="00477AF0" w:rsidP="00477AF0">
            <w:pPr>
              <w:spacing w:after="0" w:line="240" w:lineRule="auto"/>
              <w:rPr>
                <w:rFonts w:ascii="Calibri" w:eastAsia="Times New Roman" w:hAnsi="Calibri" w:cs="Times New Roman"/>
                <w:color w:val="000000"/>
                <w:lang w:eastAsia="ru-RU"/>
              </w:rPr>
            </w:pPr>
          </w:p>
        </w:tc>
        <w:tc>
          <w:tcPr>
            <w:tcW w:w="2840" w:type="dxa"/>
            <w:gridSpan w:val="2"/>
            <w:vMerge/>
            <w:tcBorders>
              <w:left w:val="single" w:sz="4" w:space="0" w:color="auto"/>
              <w:bottom w:val="single" w:sz="4" w:space="0" w:color="000000"/>
              <w:right w:val="single" w:sz="4" w:space="0" w:color="auto"/>
            </w:tcBorders>
            <w:vAlign w:val="center"/>
            <w:hideMark/>
          </w:tcPr>
          <w:p w:rsidR="00477AF0" w:rsidRPr="00477AF0" w:rsidRDefault="00477AF0" w:rsidP="00477AF0">
            <w:pPr>
              <w:spacing w:after="0" w:line="240" w:lineRule="auto"/>
              <w:rPr>
                <w:rFonts w:ascii="Calibri" w:eastAsia="Times New Roman" w:hAnsi="Calibri" w:cs="Times New Roman"/>
                <w:color w:val="000000"/>
                <w:lang w:eastAsia="ru-RU"/>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rsidR="00477AF0" w:rsidRPr="00477AF0" w:rsidRDefault="00477AF0" w:rsidP="00477AF0">
            <w:pPr>
              <w:spacing w:after="0" w:line="240" w:lineRule="auto"/>
              <w:rPr>
                <w:rFonts w:ascii="Calibri" w:eastAsia="Times New Roman" w:hAnsi="Calibri" w:cs="Times New Roman"/>
                <w:color w:val="000000"/>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477AF0" w:rsidRPr="00477AF0" w:rsidRDefault="00477AF0" w:rsidP="00477AF0">
            <w:pPr>
              <w:spacing w:after="0" w:line="240" w:lineRule="auto"/>
              <w:rPr>
                <w:rFonts w:ascii="Calibri" w:eastAsia="Times New Roman" w:hAnsi="Calibri" w:cs="Times New Roman"/>
                <w:color w:val="000000"/>
                <w:lang w:eastAsia="ru-RU"/>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477AF0" w:rsidRPr="00477AF0" w:rsidRDefault="00477AF0" w:rsidP="00477AF0">
            <w:pPr>
              <w:spacing w:after="0" w:line="240" w:lineRule="auto"/>
              <w:rPr>
                <w:rFonts w:ascii="Calibri" w:eastAsia="Times New Roman" w:hAnsi="Calibri" w:cs="Times New Roman"/>
                <w:color w:val="000000"/>
                <w:lang w:eastAsia="ru-RU"/>
              </w:rPr>
            </w:pPr>
          </w:p>
        </w:tc>
        <w:tc>
          <w:tcPr>
            <w:tcW w:w="540" w:type="dxa"/>
            <w:tcBorders>
              <w:top w:val="nil"/>
              <w:left w:val="nil"/>
              <w:bottom w:val="single" w:sz="4" w:space="0" w:color="auto"/>
              <w:right w:val="single" w:sz="4" w:space="0" w:color="auto"/>
            </w:tcBorders>
            <w:shd w:val="clear" w:color="auto" w:fill="auto"/>
            <w:vAlign w:val="center"/>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1 кв.</w:t>
            </w:r>
          </w:p>
        </w:tc>
        <w:tc>
          <w:tcPr>
            <w:tcW w:w="580" w:type="dxa"/>
            <w:tcBorders>
              <w:top w:val="nil"/>
              <w:left w:val="nil"/>
              <w:bottom w:val="single" w:sz="4" w:space="0" w:color="auto"/>
              <w:right w:val="single" w:sz="4" w:space="0" w:color="auto"/>
            </w:tcBorders>
            <w:shd w:val="clear" w:color="auto" w:fill="auto"/>
            <w:vAlign w:val="center"/>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2 кв.</w:t>
            </w:r>
          </w:p>
        </w:tc>
        <w:tc>
          <w:tcPr>
            <w:tcW w:w="609" w:type="dxa"/>
            <w:tcBorders>
              <w:top w:val="nil"/>
              <w:left w:val="nil"/>
              <w:bottom w:val="single" w:sz="4" w:space="0" w:color="auto"/>
              <w:right w:val="single" w:sz="4" w:space="0" w:color="auto"/>
            </w:tcBorders>
            <w:shd w:val="clear" w:color="auto" w:fill="auto"/>
            <w:vAlign w:val="center"/>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3 кв.</w:t>
            </w:r>
          </w:p>
        </w:tc>
        <w:tc>
          <w:tcPr>
            <w:tcW w:w="567" w:type="dxa"/>
            <w:tcBorders>
              <w:top w:val="nil"/>
              <w:left w:val="nil"/>
              <w:bottom w:val="single" w:sz="4" w:space="0" w:color="auto"/>
              <w:right w:val="single" w:sz="4" w:space="0" w:color="auto"/>
            </w:tcBorders>
            <w:shd w:val="clear" w:color="auto" w:fill="auto"/>
            <w:vAlign w:val="center"/>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4 кв.</w:t>
            </w:r>
          </w:p>
        </w:tc>
        <w:tc>
          <w:tcPr>
            <w:tcW w:w="760" w:type="dxa"/>
            <w:tcBorders>
              <w:top w:val="nil"/>
              <w:left w:val="nil"/>
              <w:bottom w:val="single" w:sz="4" w:space="0" w:color="auto"/>
              <w:right w:val="single" w:sz="4" w:space="0" w:color="auto"/>
            </w:tcBorders>
            <w:shd w:val="clear" w:color="auto" w:fill="auto"/>
            <w:vAlign w:val="center"/>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Итого</w:t>
            </w:r>
          </w:p>
        </w:tc>
        <w:tc>
          <w:tcPr>
            <w:tcW w:w="1244" w:type="dxa"/>
            <w:vMerge/>
            <w:tcBorders>
              <w:top w:val="single" w:sz="4" w:space="0" w:color="auto"/>
              <w:left w:val="single" w:sz="4" w:space="0" w:color="auto"/>
              <w:bottom w:val="single" w:sz="4" w:space="0" w:color="000000"/>
              <w:right w:val="single" w:sz="4" w:space="0" w:color="auto"/>
            </w:tcBorders>
            <w:vAlign w:val="center"/>
            <w:hideMark/>
          </w:tcPr>
          <w:p w:rsidR="00477AF0" w:rsidRPr="00477AF0" w:rsidRDefault="00477AF0" w:rsidP="00477AF0">
            <w:pPr>
              <w:spacing w:after="0" w:line="240" w:lineRule="auto"/>
              <w:rPr>
                <w:rFonts w:ascii="Calibri" w:eastAsia="Times New Roman" w:hAnsi="Calibri" w:cs="Times New Roman"/>
                <w:sz w:val="18"/>
                <w:szCs w:val="18"/>
                <w:lang w:eastAsia="ru-RU"/>
              </w:rPr>
            </w:pPr>
          </w:p>
        </w:tc>
        <w:tc>
          <w:tcPr>
            <w:tcW w:w="1398" w:type="dxa"/>
            <w:vMerge/>
            <w:tcBorders>
              <w:top w:val="single" w:sz="4" w:space="0" w:color="auto"/>
              <w:left w:val="single" w:sz="4" w:space="0" w:color="auto"/>
              <w:bottom w:val="single" w:sz="4" w:space="0" w:color="000000"/>
              <w:right w:val="nil"/>
            </w:tcBorders>
            <w:vAlign w:val="center"/>
            <w:hideMark/>
          </w:tcPr>
          <w:p w:rsidR="00477AF0" w:rsidRPr="00477AF0" w:rsidRDefault="00477AF0" w:rsidP="00477AF0">
            <w:pPr>
              <w:spacing w:after="0" w:line="240" w:lineRule="auto"/>
              <w:rPr>
                <w:rFonts w:ascii="Calibri" w:eastAsia="Times New Roman" w:hAnsi="Calibri" w:cs="Times New Roman"/>
                <w:color w:val="000000"/>
                <w:sz w:val="18"/>
                <w:szCs w:val="18"/>
                <w:lang w:eastAsia="ru-RU"/>
              </w:rPr>
            </w:pPr>
          </w:p>
        </w:tc>
        <w:tc>
          <w:tcPr>
            <w:tcW w:w="1843" w:type="dxa"/>
            <w:vMerge/>
            <w:tcBorders>
              <w:left w:val="single" w:sz="4" w:space="0" w:color="auto"/>
              <w:bottom w:val="single" w:sz="4" w:space="0" w:color="auto"/>
              <w:right w:val="single" w:sz="4" w:space="0" w:color="auto"/>
            </w:tcBorders>
            <w:vAlign w:val="center"/>
            <w:hideMark/>
          </w:tcPr>
          <w:p w:rsidR="00477AF0" w:rsidRPr="00477AF0" w:rsidRDefault="00477AF0" w:rsidP="00477AF0">
            <w:pPr>
              <w:spacing w:after="0" w:line="240" w:lineRule="auto"/>
              <w:rPr>
                <w:rFonts w:ascii="Calibri" w:eastAsia="Times New Roman" w:hAnsi="Calibri" w:cs="Times New Roman"/>
                <w:color w:val="000000"/>
                <w:lang w:eastAsia="ru-RU"/>
              </w:rPr>
            </w:pPr>
          </w:p>
        </w:tc>
      </w:tr>
      <w:tr w:rsidR="00477AF0" w:rsidRPr="00477AF0" w:rsidTr="00477AF0">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1</w:t>
            </w:r>
          </w:p>
        </w:tc>
        <w:tc>
          <w:tcPr>
            <w:tcW w:w="2840" w:type="dxa"/>
            <w:gridSpan w:val="2"/>
            <w:tcBorders>
              <w:top w:val="nil"/>
              <w:left w:val="nil"/>
              <w:bottom w:val="single" w:sz="4" w:space="0" w:color="auto"/>
              <w:right w:val="single" w:sz="4" w:space="0" w:color="auto"/>
            </w:tcBorders>
            <w:shd w:val="clear" w:color="auto" w:fill="auto"/>
            <w:noWrap/>
            <w:vAlign w:val="bottom"/>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2</w:t>
            </w:r>
          </w:p>
        </w:tc>
        <w:tc>
          <w:tcPr>
            <w:tcW w:w="1780" w:type="dxa"/>
            <w:tcBorders>
              <w:top w:val="nil"/>
              <w:left w:val="nil"/>
              <w:bottom w:val="single" w:sz="4" w:space="0" w:color="auto"/>
              <w:right w:val="single" w:sz="4" w:space="0" w:color="auto"/>
            </w:tcBorders>
            <w:shd w:val="clear" w:color="auto" w:fill="auto"/>
            <w:noWrap/>
            <w:vAlign w:val="bottom"/>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3</w:t>
            </w:r>
          </w:p>
        </w:tc>
        <w:tc>
          <w:tcPr>
            <w:tcW w:w="1220" w:type="dxa"/>
            <w:tcBorders>
              <w:top w:val="nil"/>
              <w:left w:val="nil"/>
              <w:bottom w:val="single" w:sz="4" w:space="0" w:color="auto"/>
              <w:right w:val="single" w:sz="4" w:space="0" w:color="auto"/>
            </w:tcBorders>
            <w:shd w:val="clear" w:color="auto" w:fill="auto"/>
            <w:noWrap/>
            <w:vAlign w:val="bottom"/>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4</w:t>
            </w:r>
          </w:p>
        </w:tc>
        <w:tc>
          <w:tcPr>
            <w:tcW w:w="640" w:type="dxa"/>
            <w:tcBorders>
              <w:top w:val="nil"/>
              <w:left w:val="nil"/>
              <w:bottom w:val="single" w:sz="4" w:space="0" w:color="auto"/>
              <w:right w:val="single" w:sz="4" w:space="0" w:color="auto"/>
            </w:tcBorders>
            <w:shd w:val="clear" w:color="auto" w:fill="auto"/>
            <w:noWrap/>
            <w:vAlign w:val="bottom"/>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5</w:t>
            </w:r>
          </w:p>
        </w:tc>
        <w:tc>
          <w:tcPr>
            <w:tcW w:w="540" w:type="dxa"/>
            <w:tcBorders>
              <w:top w:val="nil"/>
              <w:left w:val="nil"/>
              <w:bottom w:val="single" w:sz="4" w:space="0" w:color="auto"/>
              <w:right w:val="single" w:sz="4" w:space="0" w:color="auto"/>
            </w:tcBorders>
            <w:shd w:val="clear" w:color="auto" w:fill="auto"/>
            <w:noWrap/>
            <w:vAlign w:val="bottom"/>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6</w:t>
            </w:r>
          </w:p>
        </w:tc>
        <w:tc>
          <w:tcPr>
            <w:tcW w:w="580" w:type="dxa"/>
            <w:tcBorders>
              <w:top w:val="nil"/>
              <w:left w:val="nil"/>
              <w:bottom w:val="single" w:sz="4" w:space="0" w:color="auto"/>
              <w:right w:val="single" w:sz="4" w:space="0" w:color="auto"/>
            </w:tcBorders>
            <w:shd w:val="clear" w:color="auto" w:fill="auto"/>
            <w:noWrap/>
            <w:vAlign w:val="bottom"/>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7</w:t>
            </w:r>
          </w:p>
        </w:tc>
        <w:tc>
          <w:tcPr>
            <w:tcW w:w="609" w:type="dxa"/>
            <w:tcBorders>
              <w:top w:val="nil"/>
              <w:left w:val="nil"/>
              <w:bottom w:val="single" w:sz="4" w:space="0" w:color="auto"/>
              <w:right w:val="single" w:sz="4" w:space="0" w:color="auto"/>
            </w:tcBorders>
            <w:shd w:val="clear" w:color="auto" w:fill="auto"/>
            <w:noWrap/>
            <w:vAlign w:val="bottom"/>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8</w:t>
            </w:r>
          </w:p>
        </w:tc>
        <w:tc>
          <w:tcPr>
            <w:tcW w:w="567" w:type="dxa"/>
            <w:tcBorders>
              <w:top w:val="nil"/>
              <w:left w:val="nil"/>
              <w:bottom w:val="single" w:sz="4" w:space="0" w:color="auto"/>
              <w:right w:val="single" w:sz="4" w:space="0" w:color="auto"/>
            </w:tcBorders>
            <w:shd w:val="clear" w:color="auto" w:fill="auto"/>
            <w:noWrap/>
            <w:vAlign w:val="bottom"/>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9</w:t>
            </w:r>
          </w:p>
        </w:tc>
        <w:tc>
          <w:tcPr>
            <w:tcW w:w="760" w:type="dxa"/>
            <w:tcBorders>
              <w:top w:val="nil"/>
              <w:left w:val="nil"/>
              <w:bottom w:val="single" w:sz="4" w:space="0" w:color="auto"/>
              <w:right w:val="single" w:sz="4" w:space="0" w:color="auto"/>
            </w:tcBorders>
            <w:shd w:val="clear" w:color="auto" w:fill="auto"/>
            <w:noWrap/>
            <w:vAlign w:val="bottom"/>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10</w:t>
            </w:r>
          </w:p>
        </w:tc>
        <w:tc>
          <w:tcPr>
            <w:tcW w:w="1244" w:type="dxa"/>
            <w:tcBorders>
              <w:top w:val="nil"/>
              <w:left w:val="nil"/>
              <w:bottom w:val="single" w:sz="4" w:space="0" w:color="auto"/>
              <w:right w:val="single" w:sz="4" w:space="0" w:color="auto"/>
            </w:tcBorders>
            <w:shd w:val="clear" w:color="auto" w:fill="auto"/>
            <w:noWrap/>
            <w:vAlign w:val="bottom"/>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11</w:t>
            </w:r>
          </w:p>
        </w:tc>
        <w:tc>
          <w:tcPr>
            <w:tcW w:w="1398" w:type="dxa"/>
            <w:tcBorders>
              <w:top w:val="nil"/>
              <w:left w:val="nil"/>
              <w:bottom w:val="single" w:sz="4" w:space="0" w:color="auto"/>
              <w:right w:val="single" w:sz="4" w:space="0" w:color="auto"/>
            </w:tcBorders>
            <w:shd w:val="clear" w:color="auto" w:fill="auto"/>
            <w:noWrap/>
            <w:vAlign w:val="bottom"/>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12</w:t>
            </w:r>
          </w:p>
        </w:tc>
        <w:tc>
          <w:tcPr>
            <w:tcW w:w="1843" w:type="dxa"/>
            <w:tcBorders>
              <w:top w:val="nil"/>
              <w:left w:val="nil"/>
              <w:bottom w:val="single" w:sz="4" w:space="0" w:color="auto"/>
              <w:right w:val="single" w:sz="4" w:space="0" w:color="auto"/>
            </w:tcBorders>
            <w:shd w:val="clear" w:color="auto" w:fill="auto"/>
            <w:noWrap/>
            <w:vAlign w:val="bottom"/>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13</w:t>
            </w:r>
          </w:p>
        </w:tc>
        <w:tc>
          <w:tcPr>
            <w:tcW w:w="1256" w:type="dxa"/>
            <w:vAlign w:val="bottom"/>
          </w:tcPr>
          <w:p w:rsidR="00477AF0" w:rsidRPr="00477AF0" w:rsidRDefault="00477AF0" w:rsidP="00477AF0">
            <w:pPr>
              <w:spacing w:after="0" w:line="240" w:lineRule="auto"/>
              <w:jc w:val="center"/>
              <w:rPr>
                <w:rFonts w:ascii="Calibri" w:eastAsia="Times New Roman" w:hAnsi="Calibri" w:cs="Times New Roman"/>
                <w:color w:val="000000"/>
                <w:lang w:eastAsia="ru-RU"/>
              </w:rPr>
            </w:pPr>
          </w:p>
        </w:tc>
      </w:tr>
      <w:tr w:rsidR="00477AF0" w:rsidRPr="00477AF0" w:rsidTr="00477AF0">
        <w:trPr>
          <w:gridAfter w:val="1"/>
          <w:wAfter w:w="1256" w:type="dxa"/>
          <w:trHeight w:val="600"/>
        </w:trPr>
        <w:tc>
          <w:tcPr>
            <w:tcW w:w="580" w:type="dxa"/>
            <w:tcBorders>
              <w:top w:val="nil"/>
              <w:left w:val="single" w:sz="4" w:space="0" w:color="auto"/>
              <w:bottom w:val="single" w:sz="4" w:space="0" w:color="auto"/>
              <w:right w:val="single" w:sz="4" w:space="0" w:color="auto"/>
            </w:tcBorders>
            <w:shd w:val="clear" w:color="auto" w:fill="auto"/>
            <w:noWrap/>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1</w:t>
            </w:r>
          </w:p>
        </w:tc>
        <w:tc>
          <w:tcPr>
            <w:tcW w:w="2840" w:type="dxa"/>
            <w:gridSpan w:val="2"/>
            <w:tcBorders>
              <w:top w:val="nil"/>
              <w:left w:val="nil"/>
              <w:bottom w:val="single" w:sz="4" w:space="0" w:color="auto"/>
              <w:right w:val="single" w:sz="4" w:space="0" w:color="auto"/>
            </w:tcBorders>
            <w:shd w:val="clear" w:color="auto" w:fill="auto"/>
            <w:noWrap/>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Поверка систем измерений длительности соединений</w:t>
            </w:r>
          </w:p>
        </w:tc>
        <w:tc>
          <w:tcPr>
            <w:tcW w:w="1780" w:type="dxa"/>
            <w:tcBorders>
              <w:top w:val="nil"/>
              <w:left w:val="nil"/>
              <w:bottom w:val="single" w:sz="4" w:space="0" w:color="auto"/>
              <w:right w:val="single" w:sz="4" w:space="0" w:color="auto"/>
            </w:tcBorders>
            <w:shd w:val="clear" w:color="auto" w:fill="auto"/>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 </w:t>
            </w:r>
          </w:p>
        </w:tc>
        <w:tc>
          <w:tcPr>
            <w:tcW w:w="1220" w:type="dxa"/>
            <w:tcBorders>
              <w:top w:val="nil"/>
              <w:left w:val="nil"/>
              <w:bottom w:val="single" w:sz="4" w:space="0" w:color="auto"/>
              <w:right w:val="single" w:sz="4" w:space="0" w:color="auto"/>
            </w:tcBorders>
            <w:shd w:val="clear" w:color="auto" w:fill="auto"/>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Поверка</w:t>
            </w:r>
          </w:p>
        </w:tc>
        <w:tc>
          <w:tcPr>
            <w:tcW w:w="640" w:type="dxa"/>
            <w:tcBorders>
              <w:top w:val="nil"/>
              <w:left w:val="nil"/>
              <w:bottom w:val="single" w:sz="4" w:space="0" w:color="auto"/>
              <w:right w:val="single" w:sz="4" w:space="0" w:color="auto"/>
            </w:tcBorders>
            <w:shd w:val="clear" w:color="auto" w:fill="auto"/>
            <w:noWrap/>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ед.</w:t>
            </w:r>
          </w:p>
        </w:tc>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477AF0" w:rsidRDefault="00477AF0" w:rsidP="00477AF0">
            <w:pPr>
              <w:rPr>
                <w:rFonts w:ascii="Calibri" w:hAnsi="Calibri"/>
                <w:color w:val="000000"/>
              </w:rPr>
            </w:pPr>
            <w:r>
              <w:rPr>
                <w:rFonts w:ascii="Calibri" w:hAnsi="Calibri"/>
                <w:color w:val="000000"/>
              </w:rPr>
              <w:t>11</w:t>
            </w:r>
          </w:p>
        </w:tc>
        <w:tc>
          <w:tcPr>
            <w:tcW w:w="580" w:type="dxa"/>
            <w:tcBorders>
              <w:top w:val="single" w:sz="4" w:space="0" w:color="auto"/>
              <w:left w:val="nil"/>
              <w:bottom w:val="single" w:sz="4" w:space="0" w:color="auto"/>
              <w:right w:val="single" w:sz="4" w:space="0" w:color="auto"/>
            </w:tcBorders>
            <w:shd w:val="clear" w:color="auto" w:fill="auto"/>
            <w:noWrap/>
          </w:tcPr>
          <w:p w:rsidR="00477AF0" w:rsidRDefault="00477AF0" w:rsidP="00477AF0">
            <w:pPr>
              <w:rPr>
                <w:rFonts w:ascii="Calibri" w:hAnsi="Calibri"/>
                <w:color w:val="000000"/>
              </w:rPr>
            </w:pPr>
            <w:r>
              <w:rPr>
                <w:rFonts w:ascii="Calibri" w:hAnsi="Calibri"/>
                <w:color w:val="000000"/>
              </w:rPr>
              <w:t>33</w:t>
            </w:r>
          </w:p>
        </w:tc>
        <w:tc>
          <w:tcPr>
            <w:tcW w:w="609" w:type="dxa"/>
            <w:tcBorders>
              <w:top w:val="single" w:sz="4" w:space="0" w:color="auto"/>
              <w:left w:val="nil"/>
              <w:bottom w:val="single" w:sz="4" w:space="0" w:color="auto"/>
              <w:right w:val="single" w:sz="4" w:space="0" w:color="auto"/>
            </w:tcBorders>
            <w:shd w:val="clear" w:color="auto" w:fill="auto"/>
            <w:noWrap/>
          </w:tcPr>
          <w:p w:rsidR="00477AF0" w:rsidRDefault="00477AF0" w:rsidP="00477AF0">
            <w:pPr>
              <w:rPr>
                <w:rFonts w:ascii="Calibri" w:hAnsi="Calibri"/>
                <w:color w:val="000000"/>
              </w:rPr>
            </w:pPr>
            <w:r>
              <w:rPr>
                <w:rFonts w:ascii="Calibri" w:hAnsi="Calibri"/>
                <w:color w:val="000000"/>
              </w:rPr>
              <w:t>33</w:t>
            </w:r>
          </w:p>
        </w:tc>
        <w:tc>
          <w:tcPr>
            <w:tcW w:w="567" w:type="dxa"/>
            <w:tcBorders>
              <w:top w:val="single" w:sz="4" w:space="0" w:color="auto"/>
              <w:left w:val="nil"/>
              <w:bottom w:val="single" w:sz="4" w:space="0" w:color="auto"/>
              <w:right w:val="single" w:sz="4" w:space="0" w:color="auto"/>
            </w:tcBorders>
            <w:shd w:val="clear" w:color="auto" w:fill="auto"/>
            <w:noWrap/>
          </w:tcPr>
          <w:p w:rsidR="00477AF0" w:rsidRDefault="00477AF0" w:rsidP="00477AF0">
            <w:pPr>
              <w:rPr>
                <w:rFonts w:ascii="Calibri" w:hAnsi="Calibri"/>
                <w:color w:val="000000"/>
              </w:rPr>
            </w:pPr>
            <w:r>
              <w:rPr>
                <w:rFonts w:ascii="Calibri" w:hAnsi="Calibri"/>
                <w:color w:val="000000"/>
              </w:rPr>
              <w:t>22</w:t>
            </w:r>
          </w:p>
        </w:tc>
        <w:tc>
          <w:tcPr>
            <w:tcW w:w="760" w:type="dxa"/>
            <w:tcBorders>
              <w:top w:val="single" w:sz="4" w:space="0" w:color="auto"/>
              <w:left w:val="nil"/>
              <w:bottom w:val="single" w:sz="4" w:space="0" w:color="auto"/>
              <w:right w:val="single" w:sz="4" w:space="0" w:color="auto"/>
            </w:tcBorders>
            <w:shd w:val="clear" w:color="auto" w:fill="auto"/>
            <w:noWrap/>
          </w:tcPr>
          <w:p w:rsidR="00477AF0" w:rsidRDefault="00477AF0" w:rsidP="00477AF0">
            <w:pPr>
              <w:rPr>
                <w:rFonts w:ascii="Calibri" w:hAnsi="Calibri"/>
                <w:color w:val="000000"/>
              </w:rPr>
            </w:pPr>
            <w:r>
              <w:rPr>
                <w:rFonts w:ascii="Calibri" w:hAnsi="Calibri"/>
                <w:color w:val="000000"/>
              </w:rPr>
              <w:t>99</w:t>
            </w:r>
          </w:p>
        </w:tc>
        <w:tc>
          <w:tcPr>
            <w:tcW w:w="1244" w:type="dxa"/>
            <w:tcBorders>
              <w:top w:val="single" w:sz="4" w:space="0" w:color="auto"/>
              <w:left w:val="single" w:sz="4" w:space="0" w:color="auto"/>
              <w:bottom w:val="single" w:sz="4" w:space="0" w:color="auto"/>
              <w:right w:val="single" w:sz="4" w:space="0" w:color="auto"/>
            </w:tcBorders>
            <w:shd w:val="clear" w:color="auto" w:fill="auto"/>
          </w:tcPr>
          <w:p w:rsidR="00477AF0" w:rsidRDefault="00477AF0" w:rsidP="00477AF0">
            <w:pPr>
              <w:jc w:val="right"/>
              <w:rPr>
                <w:rFonts w:ascii="Calibri" w:hAnsi="Calibri"/>
                <w:color w:val="000000"/>
              </w:rPr>
            </w:pPr>
            <w:r>
              <w:rPr>
                <w:rFonts w:ascii="Calibri" w:hAnsi="Calibri"/>
                <w:color w:val="000000"/>
              </w:rPr>
              <w:t xml:space="preserve">8 818,18  </w:t>
            </w:r>
          </w:p>
        </w:tc>
        <w:tc>
          <w:tcPr>
            <w:tcW w:w="1398" w:type="dxa"/>
            <w:tcBorders>
              <w:top w:val="single" w:sz="4" w:space="0" w:color="auto"/>
              <w:left w:val="nil"/>
              <w:bottom w:val="single" w:sz="4" w:space="0" w:color="auto"/>
              <w:right w:val="single" w:sz="4" w:space="0" w:color="auto"/>
            </w:tcBorders>
            <w:shd w:val="clear" w:color="auto" w:fill="auto"/>
          </w:tcPr>
          <w:p w:rsidR="00477AF0" w:rsidRDefault="00477AF0" w:rsidP="00477AF0">
            <w:pPr>
              <w:jc w:val="right"/>
              <w:rPr>
                <w:rFonts w:ascii="Calibri" w:hAnsi="Calibri"/>
                <w:color w:val="000000"/>
              </w:rPr>
            </w:pPr>
            <w:r>
              <w:rPr>
                <w:rFonts w:ascii="Calibri" w:hAnsi="Calibri"/>
                <w:color w:val="000000"/>
              </w:rPr>
              <w:t xml:space="preserve">873 000,00  </w:t>
            </w:r>
          </w:p>
        </w:tc>
        <w:tc>
          <w:tcPr>
            <w:tcW w:w="1843" w:type="dxa"/>
            <w:tcBorders>
              <w:top w:val="single" w:sz="4" w:space="0" w:color="auto"/>
              <w:left w:val="nil"/>
              <w:bottom w:val="single" w:sz="4" w:space="0" w:color="auto"/>
              <w:right w:val="single" w:sz="4" w:space="0" w:color="auto"/>
            </w:tcBorders>
            <w:shd w:val="clear" w:color="auto" w:fill="auto"/>
            <w:noWrap/>
          </w:tcPr>
          <w:p w:rsidR="00477AF0" w:rsidRDefault="00477AF0" w:rsidP="00477AF0">
            <w:pPr>
              <w:rPr>
                <w:rFonts w:ascii="Calibri" w:hAnsi="Calibri"/>
                <w:color w:val="000000"/>
              </w:rPr>
            </w:pPr>
            <w:r>
              <w:rPr>
                <w:rFonts w:ascii="Calibri" w:hAnsi="Calibri"/>
                <w:color w:val="000000"/>
              </w:rPr>
              <w:t xml:space="preserve">1 030 140,00  </w:t>
            </w:r>
          </w:p>
        </w:tc>
      </w:tr>
      <w:tr w:rsidR="00477AF0" w:rsidRPr="00477AF0" w:rsidTr="00477AF0">
        <w:trPr>
          <w:gridAfter w:val="1"/>
          <w:wAfter w:w="1256" w:type="dxa"/>
          <w:trHeight w:val="300"/>
        </w:trPr>
        <w:tc>
          <w:tcPr>
            <w:tcW w:w="580" w:type="dxa"/>
            <w:tcBorders>
              <w:top w:val="nil"/>
              <w:left w:val="nil"/>
              <w:bottom w:val="nil"/>
              <w:right w:val="nil"/>
            </w:tcBorders>
            <w:shd w:val="clear" w:color="auto" w:fill="auto"/>
            <w:noWrap/>
            <w:vAlign w:val="bottom"/>
            <w:hideMark/>
          </w:tcPr>
          <w:p w:rsidR="00477AF0" w:rsidRPr="00477AF0" w:rsidRDefault="00477AF0" w:rsidP="00477AF0">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477AF0" w:rsidRPr="00477AF0" w:rsidRDefault="00477AF0" w:rsidP="00477AF0">
            <w:pPr>
              <w:spacing w:after="0" w:line="240" w:lineRule="auto"/>
              <w:rPr>
                <w:rFonts w:ascii="Times New Roman" w:eastAsia="Times New Roman" w:hAnsi="Times New Roman" w:cs="Times New Roman"/>
                <w:sz w:val="20"/>
                <w:szCs w:val="20"/>
                <w:lang w:eastAsia="ru-RU"/>
              </w:rPr>
            </w:pPr>
          </w:p>
        </w:tc>
        <w:tc>
          <w:tcPr>
            <w:tcW w:w="1960" w:type="dxa"/>
            <w:tcBorders>
              <w:top w:val="nil"/>
              <w:left w:val="nil"/>
              <w:bottom w:val="nil"/>
              <w:right w:val="nil"/>
            </w:tcBorders>
            <w:shd w:val="clear" w:color="auto" w:fill="auto"/>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 </w:t>
            </w:r>
          </w:p>
        </w:tc>
        <w:tc>
          <w:tcPr>
            <w:tcW w:w="1780" w:type="dxa"/>
            <w:tcBorders>
              <w:top w:val="nil"/>
              <w:left w:val="nil"/>
              <w:bottom w:val="nil"/>
              <w:right w:val="nil"/>
            </w:tcBorders>
            <w:shd w:val="clear" w:color="auto" w:fill="auto"/>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 </w:t>
            </w:r>
          </w:p>
        </w:tc>
        <w:tc>
          <w:tcPr>
            <w:tcW w:w="1220" w:type="dxa"/>
            <w:tcBorders>
              <w:top w:val="nil"/>
              <w:left w:val="nil"/>
              <w:bottom w:val="nil"/>
              <w:right w:val="nil"/>
            </w:tcBorders>
            <w:shd w:val="clear" w:color="auto" w:fill="auto"/>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 </w:t>
            </w:r>
          </w:p>
        </w:tc>
        <w:tc>
          <w:tcPr>
            <w:tcW w:w="640" w:type="dxa"/>
            <w:tcBorders>
              <w:top w:val="nil"/>
              <w:left w:val="nil"/>
              <w:bottom w:val="nil"/>
              <w:right w:val="nil"/>
            </w:tcBorders>
            <w:shd w:val="clear" w:color="auto" w:fill="auto"/>
            <w:noWrap/>
            <w:vAlign w:val="bottom"/>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 </w:t>
            </w:r>
          </w:p>
        </w:tc>
        <w:tc>
          <w:tcPr>
            <w:tcW w:w="540" w:type="dxa"/>
            <w:tcBorders>
              <w:top w:val="nil"/>
              <w:left w:val="nil"/>
              <w:bottom w:val="nil"/>
              <w:right w:val="nil"/>
            </w:tcBorders>
            <w:shd w:val="clear" w:color="auto" w:fill="auto"/>
            <w:noWrap/>
            <w:vAlign w:val="bottom"/>
          </w:tcPr>
          <w:p w:rsidR="00477AF0" w:rsidRPr="00477AF0" w:rsidRDefault="00477AF0" w:rsidP="00477AF0">
            <w:pPr>
              <w:spacing w:after="0" w:line="240" w:lineRule="auto"/>
              <w:rPr>
                <w:rFonts w:ascii="Calibri" w:eastAsia="Times New Roman" w:hAnsi="Calibri" w:cs="Times New Roman"/>
                <w:color w:val="000000"/>
                <w:lang w:eastAsia="ru-RU"/>
              </w:rPr>
            </w:pPr>
          </w:p>
        </w:tc>
        <w:tc>
          <w:tcPr>
            <w:tcW w:w="580" w:type="dxa"/>
            <w:tcBorders>
              <w:top w:val="nil"/>
              <w:left w:val="nil"/>
              <w:bottom w:val="nil"/>
              <w:right w:val="nil"/>
            </w:tcBorders>
            <w:shd w:val="clear" w:color="auto" w:fill="auto"/>
            <w:noWrap/>
            <w:vAlign w:val="bottom"/>
          </w:tcPr>
          <w:p w:rsidR="00477AF0" w:rsidRPr="00477AF0" w:rsidRDefault="00477AF0" w:rsidP="00477AF0">
            <w:pPr>
              <w:spacing w:after="0" w:line="240" w:lineRule="auto"/>
              <w:rPr>
                <w:rFonts w:ascii="Calibri" w:eastAsia="Times New Roman" w:hAnsi="Calibri" w:cs="Times New Roman"/>
                <w:color w:val="000000"/>
                <w:lang w:eastAsia="ru-RU"/>
              </w:rPr>
            </w:pPr>
          </w:p>
        </w:tc>
        <w:tc>
          <w:tcPr>
            <w:tcW w:w="609" w:type="dxa"/>
            <w:tcBorders>
              <w:top w:val="nil"/>
              <w:left w:val="nil"/>
              <w:bottom w:val="nil"/>
              <w:right w:val="nil"/>
            </w:tcBorders>
            <w:shd w:val="clear" w:color="auto" w:fill="auto"/>
            <w:noWrap/>
            <w:vAlign w:val="bottom"/>
          </w:tcPr>
          <w:p w:rsidR="00477AF0" w:rsidRPr="00477AF0" w:rsidRDefault="00477AF0" w:rsidP="00477AF0">
            <w:pPr>
              <w:spacing w:after="0" w:line="240" w:lineRule="auto"/>
              <w:rPr>
                <w:rFonts w:ascii="Calibri" w:eastAsia="Times New Roman" w:hAnsi="Calibri" w:cs="Times New Roman"/>
                <w:color w:val="000000"/>
                <w:lang w:eastAsia="ru-RU"/>
              </w:rPr>
            </w:pPr>
          </w:p>
        </w:tc>
        <w:tc>
          <w:tcPr>
            <w:tcW w:w="567" w:type="dxa"/>
            <w:tcBorders>
              <w:top w:val="nil"/>
              <w:left w:val="nil"/>
              <w:bottom w:val="nil"/>
              <w:right w:val="nil"/>
            </w:tcBorders>
            <w:shd w:val="clear" w:color="auto" w:fill="auto"/>
            <w:noWrap/>
            <w:vAlign w:val="bottom"/>
          </w:tcPr>
          <w:p w:rsidR="00477AF0" w:rsidRPr="00477AF0" w:rsidRDefault="00477AF0" w:rsidP="00477AF0">
            <w:pPr>
              <w:spacing w:after="0" w:line="240" w:lineRule="auto"/>
              <w:rPr>
                <w:rFonts w:ascii="Calibri" w:eastAsia="Times New Roman" w:hAnsi="Calibri" w:cs="Times New Roman"/>
                <w:color w:val="000000"/>
                <w:lang w:eastAsia="ru-RU"/>
              </w:rPr>
            </w:pPr>
          </w:p>
        </w:tc>
        <w:tc>
          <w:tcPr>
            <w:tcW w:w="760" w:type="dxa"/>
            <w:tcBorders>
              <w:top w:val="nil"/>
              <w:left w:val="nil"/>
              <w:bottom w:val="nil"/>
              <w:right w:val="nil"/>
            </w:tcBorders>
            <w:shd w:val="clear" w:color="auto" w:fill="auto"/>
            <w:noWrap/>
            <w:vAlign w:val="bottom"/>
          </w:tcPr>
          <w:p w:rsidR="00477AF0" w:rsidRDefault="00477AF0" w:rsidP="00477AF0">
            <w:pPr>
              <w:rPr>
                <w:rFonts w:ascii="Calibri" w:hAnsi="Calibri"/>
                <w:color w:val="000000"/>
              </w:rPr>
            </w:pPr>
            <w:r>
              <w:rPr>
                <w:rFonts w:ascii="Calibri" w:hAnsi="Calibri"/>
                <w:color w:val="000000"/>
              </w:rPr>
              <w:t> </w:t>
            </w:r>
          </w:p>
        </w:tc>
        <w:tc>
          <w:tcPr>
            <w:tcW w:w="1244" w:type="dxa"/>
            <w:tcBorders>
              <w:top w:val="nil"/>
              <w:left w:val="single" w:sz="4" w:space="0" w:color="auto"/>
              <w:bottom w:val="single" w:sz="4" w:space="0" w:color="auto"/>
              <w:right w:val="single" w:sz="4" w:space="0" w:color="auto"/>
            </w:tcBorders>
            <w:shd w:val="clear" w:color="auto" w:fill="auto"/>
            <w:noWrap/>
            <w:vAlign w:val="bottom"/>
          </w:tcPr>
          <w:p w:rsidR="00477AF0" w:rsidRDefault="00477AF0" w:rsidP="00477AF0">
            <w:pPr>
              <w:jc w:val="right"/>
              <w:rPr>
                <w:rFonts w:ascii="Calibri" w:hAnsi="Calibri"/>
                <w:color w:val="000000"/>
              </w:rPr>
            </w:pPr>
          </w:p>
        </w:tc>
        <w:tc>
          <w:tcPr>
            <w:tcW w:w="1398" w:type="dxa"/>
            <w:tcBorders>
              <w:top w:val="nil"/>
              <w:left w:val="nil"/>
              <w:bottom w:val="nil"/>
              <w:right w:val="single" w:sz="4" w:space="0" w:color="auto"/>
            </w:tcBorders>
            <w:shd w:val="clear" w:color="auto" w:fill="auto"/>
            <w:noWrap/>
            <w:vAlign w:val="center"/>
          </w:tcPr>
          <w:p w:rsidR="00477AF0" w:rsidRPr="00477AF0" w:rsidRDefault="00477AF0" w:rsidP="00477AF0">
            <w:r w:rsidRPr="00477AF0">
              <w:t xml:space="preserve">873 000,00  </w:t>
            </w:r>
          </w:p>
        </w:tc>
        <w:tc>
          <w:tcPr>
            <w:tcW w:w="1843" w:type="dxa"/>
            <w:tcBorders>
              <w:top w:val="nil"/>
              <w:left w:val="nil"/>
              <w:bottom w:val="nil"/>
              <w:right w:val="single" w:sz="4" w:space="0" w:color="auto"/>
            </w:tcBorders>
            <w:shd w:val="clear" w:color="auto" w:fill="auto"/>
            <w:noWrap/>
            <w:vAlign w:val="center"/>
          </w:tcPr>
          <w:p w:rsidR="00477AF0" w:rsidRPr="00477AF0" w:rsidRDefault="00477AF0" w:rsidP="00477AF0">
            <w:r w:rsidRPr="00477AF0">
              <w:t xml:space="preserve">1 030 140,00  </w:t>
            </w:r>
          </w:p>
        </w:tc>
      </w:tr>
      <w:tr w:rsidR="00477AF0" w:rsidRPr="00477AF0" w:rsidTr="00477AF0">
        <w:trPr>
          <w:gridAfter w:val="1"/>
          <w:wAfter w:w="1256" w:type="dxa"/>
          <w:trHeight w:val="300"/>
        </w:trPr>
        <w:tc>
          <w:tcPr>
            <w:tcW w:w="580" w:type="dxa"/>
            <w:tcBorders>
              <w:top w:val="nil"/>
              <w:left w:val="nil"/>
              <w:bottom w:val="single" w:sz="4" w:space="0" w:color="auto"/>
              <w:right w:val="nil"/>
            </w:tcBorders>
            <w:shd w:val="clear" w:color="auto" w:fill="auto"/>
            <w:noWrap/>
            <w:vAlign w:val="bottom"/>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 </w:t>
            </w:r>
          </w:p>
        </w:tc>
        <w:tc>
          <w:tcPr>
            <w:tcW w:w="880" w:type="dxa"/>
            <w:tcBorders>
              <w:top w:val="nil"/>
              <w:left w:val="nil"/>
              <w:bottom w:val="single" w:sz="4" w:space="0" w:color="auto"/>
              <w:right w:val="nil"/>
            </w:tcBorders>
            <w:shd w:val="clear" w:color="auto" w:fill="auto"/>
            <w:noWrap/>
            <w:vAlign w:val="bottom"/>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 </w:t>
            </w:r>
          </w:p>
        </w:tc>
        <w:tc>
          <w:tcPr>
            <w:tcW w:w="1960" w:type="dxa"/>
            <w:tcBorders>
              <w:top w:val="nil"/>
              <w:left w:val="nil"/>
              <w:bottom w:val="single" w:sz="4" w:space="0" w:color="auto"/>
              <w:right w:val="nil"/>
            </w:tcBorders>
            <w:shd w:val="clear" w:color="auto" w:fill="auto"/>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 </w:t>
            </w:r>
          </w:p>
        </w:tc>
        <w:tc>
          <w:tcPr>
            <w:tcW w:w="1780" w:type="dxa"/>
            <w:tcBorders>
              <w:top w:val="nil"/>
              <w:left w:val="nil"/>
              <w:bottom w:val="single" w:sz="4" w:space="0" w:color="auto"/>
              <w:right w:val="nil"/>
            </w:tcBorders>
            <w:shd w:val="clear" w:color="auto" w:fill="auto"/>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 </w:t>
            </w:r>
          </w:p>
        </w:tc>
        <w:tc>
          <w:tcPr>
            <w:tcW w:w="1220" w:type="dxa"/>
            <w:tcBorders>
              <w:top w:val="nil"/>
              <w:left w:val="nil"/>
              <w:bottom w:val="single" w:sz="4" w:space="0" w:color="auto"/>
              <w:right w:val="nil"/>
            </w:tcBorders>
            <w:shd w:val="clear" w:color="auto" w:fill="auto"/>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 </w:t>
            </w:r>
          </w:p>
        </w:tc>
        <w:tc>
          <w:tcPr>
            <w:tcW w:w="640" w:type="dxa"/>
            <w:tcBorders>
              <w:top w:val="nil"/>
              <w:left w:val="nil"/>
              <w:bottom w:val="single" w:sz="4" w:space="0" w:color="auto"/>
              <w:right w:val="nil"/>
            </w:tcBorders>
            <w:shd w:val="clear" w:color="auto" w:fill="auto"/>
            <w:noWrap/>
            <w:vAlign w:val="bottom"/>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 </w:t>
            </w:r>
          </w:p>
        </w:tc>
        <w:tc>
          <w:tcPr>
            <w:tcW w:w="540" w:type="dxa"/>
            <w:tcBorders>
              <w:top w:val="nil"/>
              <w:left w:val="nil"/>
              <w:bottom w:val="single" w:sz="4" w:space="0" w:color="auto"/>
              <w:right w:val="nil"/>
            </w:tcBorders>
            <w:shd w:val="clear" w:color="auto" w:fill="auto"/>
            <w:noWrap/>
            <w:vAlign w:val="bottom"/>
          </w:tcPr>
          <w:p w:rsidR="00477AF0" w:rsidRPr="00477AF0" w:rsidRDefault="00477AF0" w:rsidP="00477AF0">
            <w:pPr>
              <w:spacing w:after="0" w:line="240" w:lineRule="auto"/>
              <w:rPr>
                <w:rFonts w:ascii="Calibri" w:eastAsia="Times New Roman" w:hAnsi="Calibri" w:cs="Times New Roman"/>
                <w:color w:val="000000"/>
                <w:lang w:eastAsia="ru-RU"/>
              </w:rPr>
            </w:pPr>
          </w:p>
        </w:tc>
        <w:tc>
          <w:tcPr>
            <w:tcW w:w="580" w:type="dxa"/>
            <w:tcBorders>
              <w:top w:val="nil"/>
              <w:left w:val="nil"/>
              <w:bottom w:val="single" w:sz="4" w:space="0" w:color="auto"/>
              <w:right w:val="nil"/>
            </w:tcBorders>
            <w:shd w:val="clear" w:color="auto" w:fill="auto"/>
            <w:noWrap/>
            <w:vAlign w:val="bottom"/>
          </w:tcPr>
          <w:p w:rsidR="00477AF0" w:rsidRPr="00477AF0" w:rsidRDefault="00477AF0" w:rsidP="00477AF0">
            <w:pPr>
              <w:spacing w:after="0" w:line="240" w:lineRule="auto"/>
              <w:rPr>
                <w:rFonts w:ascii="Calibri" w:eastAsia="Times New Roman" w:hAnsi="Calibri" w:cs="Times New Roman"/>
                <w:color w:val="000000"/>
                <w:lang w:eastAsia="ru-RU"/>
              </w:rPr>
            </w:pPr>
          </w:p>
        </w:tc>
        <w:tc>
          <w:tcPr>
            <w:tcW w:w="609" w:type="dxa"/>
            <w:tcBorders>
              <w:top w:val="nil"/>
              <w:left w:val="nil"/>
              <w:bottom w:val="single" w:sz="4" w:space="0" w:color="auto"/>
              <w:right w:val="nil"/>
            </w:tcBorders>
            <w:shd w:val="clear" w:color="auto" w:fill="auto"/>
            <w:noWrap/>
            <w:vAlign w:val="bottom"/>
          </w:tcPr>
          <w:p w:rsidR="00477AF0" w:rsidRPr="00477AF0" w:rsidRDefault="00477AF0" w:rsidP="00477AF0">
            <w:pPr>
              <w:spacing w:after="0" w:line="240" w:lineRule="auto"/>
              <w:rPr>
                <w:rFonts w:ascii="Calibri" w:eastAsia="Times New Roman" w:hAnsi="Calibri" w:cs="Times New Roman"/>
                <w:color w:val="000000"/>
                <w:lang w:eastAsia="ru-RU"/>
              </w:rPr>
            </w:pPr>
          </w:p>
        </w:tc>
        <w:tc>
          <w:tcPr>
            <w:tcW w:w="567" w:type="dxa"/>
            <w:tcBorders>
              <w:top w:val="nil"/>
              <w:left w:val="nil"/>
              <w:bottom w:val="single" w:sz="4" w:space="0" w:color="auto"/>
              <w:right w:val="nil"/>
            </w:tcBorders>
            <w:shd w:val="clear" w:color="auto" w:fill="auto"/>
            <w:noWrap/>
            <w:vAlign w:val="bottom"/>
          </w:tcPr>
          <w:p w:rsidR="00477AF0" w:rsidRPr="00477AF0" w:rsidRDefault="00477AF0" w:rsidP="00477AF0">
            <w:pPr>
              <w:spacing w:after="0" w:line="240" w:lineRule="auto"/>
              <w:rPr>
                <w:rFonts w:ascii="Calibri" w:eastAsia="Times New Roman" w:hAnsi="Calibri" w:cs="Times New Roman"/>
                <w:color w:val="000000"/>
                <w:lang w:eastAsia="ru-RU"/>
              </w:rPr>
            </w:pPr>
          </w:p>
        </w:tc>
        <w:tc>
          <w:tcPr>
            <w:tcW w:w="760" w:type="dxa"/>
            <w:tcBorders>
              <w:top w:val="nil"/>
              <w:left w:val="nil"/>
              <w:bottom w:val="single" w:sz="4" w:space="0" w:color="auto"/>
              <w:right w:val="nil"/>
            </w:tcBorders>
            <w:shd w:val="clear" w:color="auto" w:fill="auto"/>
            <w:noWrap/>
            <w:vAlign w:val="bottom"/>
          </w:tcPr>
          <w:p w:rsidR="00477AF0" w:rsidRDefault="00477AF0" w:rsidP="00477AF0">
            <w:pPr>
              <w:rPr>
                <w:rFonts w:ascii="Calibri" w:hAnsi="Calibri"/>
                <w:color w:val="000000"/>
              </w:rPr>
            </w:pPr>
            <w:r>
              <w:rPr>
                <w:rFonts w:ascii="Calibri" w:hAnsi="Calibri"/>
                <w:color w:val="000000"/>
              </w:rPr>
              <w:t> </w:t>
            </w:r>
          </w:p>
        </w:tc>
        <w:tc>
          <w:tcPr>
            <w:tcW w:w="1244" w:type="dxa"/>
            <w:tcBorders>
              <w:top w:val="nil"/>
              <w:left w:val="nil"/>
              <w:bottom w:val="single" w:sz="4" w:space="0" w:color="auto"/>
              <w:right w:val="nil"/>
            </w:tcBorders>
            <w:shd w:val="clear" w:color="auto" w:fill="auto"/>
            <w:noWrap/>
            <w:vAlign w:val="bottom"/>
          </w:tcPr>
          <w:p w:rsidR="00477AF0" w:rsidRDefault="00477AF0" w:rsidP="00477AF0">
            <w:pPr>
              <w:rPr>
                <w:rFonts w:ascii="Calibri" w:hAnsi="Calibri"/>
                <w:color w:val="000000"/>
              </w:rPr>
            </w:pPr>
          </w:p>
        </w:tc>
        <w:tc>
          <w:tcPr>
            <w:tcW w:w="139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7AF0" w:rsidRDefault="00477AF0" w:rsidP="00477AF0">
            <w:pPr>
              <w:rPr>
                <w:rFonts w:ascii="Calibri" w:hAnsi="Calibri"/>
                <w:color w:val="000000"/>
              </w:rPr>
            </w:pPr>
            <w:r>
              <w:rPr>
                <w:rFonts w:ascii="Calibri" w:hAnsi="Calibri"/>
                <w:color w:val="000000"/>
              </w:rPr>
              <w:t>в т.ч. НДС</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7AF0" w:rsidRPr="00477AF0" w:rsidRDefault="00477AF0" w:rsidP="00477AF0">
            <w:pPr>
              <w:spacing w:after="0" w:line="240" w:lineRule="auto"/>
              <w:rPr>
                <w:rFonts w:ascii="Calibri" w:eastAsia="Times New Roman" w:hAnsi="Calibri" w:cs="Times New Roman"/>
                <w:color w:val="000000"/>
                <w:lang w:eastAsia="ru-RU"/>
              </w:rPr>
            </w:pPr>
            <w:r>
              <w:rPr>
                <w:rFonts w:ascii="Calibri" w:hAnsi="Calibri"/>
                <w:color w:val="000000"/>
              </w:rPr>
              <w:t xml:space="preserve">157 140,00  </w:t>
            </w:r>
          </w:p>
        </w:tc>
      </w:tr>
      <w:tr w:rsidR="00477AF0" w:rsidRPr="00477AF0" w:rsidTr="00477AF0">
        <w:trPr>
          <w:gridAfter w:val="1"/>
          <w:wAfter w:w="1256" w:type="dxa"/>
          <w:trHeight w:val="300"/>
        </w:trPr>
        <w:tc>
          <w:tcPr>
            <w:tcW w:w="14601"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 xml:space="preserve">Предельная стоимость лота составляет </w:t>
            </w:r>
            <w:r w:rsidRPr="00477AF0">
              <w:t xml:space="preserve">1 030 140,00 </w:t>
            </w:r>
            <w:r w:rsidRPr="00477AF0">
              <w:rPr>
                <w:rFonts w:ascii="Calibri" w:eastAsia="Times New Roman" w:hAnsi="Calibri" w:cs="Times New Roman"/>
                <w:color w:val="000000"/>
                <w:lang w:eastAsia="ru-RU"/>
              </w:rPr>
              <w:t>руб. (с НДС)</w:t>
            </w:r>
          </w:p>
        </w:tc>
      </w:tr>
      <w:tr w:rsidR="00477AF0" w:rsidRPr="00477AF0" w:rsidTr="00477AF0">
        <w:trPr>
          <w:gridAfter w:val="1"/>
          <w:wAfter w:w="1256" w:type="dxa"/>
          <w:trHeight w:val="300"/>
        </w:trPr>
        <w:tc>
          <w:tcPr>
            <w:tcW w:w="14601" w:type="dxa"/>
            <w:gridSpan w:val="14"/>
            <w:tcBorders>
              <w:top w:val="nil"/>
              <w:left w:val="single" w:sz="4" w:space="0" w:color="auto"/>
              <w:bottom w:val="single" w:sz="4" w:space="0" w:color="auto"/>
              <w:right w:val="single" w:sz="4" w:space="0" w:color="auto"/>
            </w:tcBorders>
            <w:shd w:val="clear" w:color="auto" w:fill="auto"/>
            <w:noWrap/>
            <w:vAlign w:val="bottom"/>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Объем может быть изменен на 20% без изменения стоимости единицы</w:t>
            </w:r>
          </w:p>
        </w:tc>
      </w:tr>
      <w:tr w:rsidR="00477AF0" w:rsidRPr="00477AF0" w:rsidTr="00477AF0">
        <w:trPr>
          <w:gridAfter w:val="1"/>
          <w:wAfter w:w="1256" w:type="dxa"/>
          <w:trHeight w:val="300"/>
        </w:trPr>
        <w:tc>
          <w:tcPr>
            <w:tcW w:w="34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Требуемые сроки оказания услуг:</w:t>
            </w:r>
          </w:p>
        </w:tc>
        <w:tc>
          <w:tcPr>
            <w:tcW w:w="11181" w:type="dxa"/>
            <w:gridSpan w:val="11"/>
            <w:tcBorders>
              <w:top w:val="single" w:sz="4" w:space="0" w:color="auto"/>
              <w:left w:val="nil"/>
              <w:bottom w:val="single" w:sz="4" w:space="0" w:color="auto"/>
              <w:right w:val="single" w:sz="4" w:space="0" w:color="auto"/>
            </w:tcBorders>
            <w:shd w:val="clear" w:color="auto" w:fill="auto"/>
            <w:noWrap/>
            <w:vAlign w:val="bottom"/>
            <w:hideMark/>
          </w:tcPr>
          <w:p w:rsidR="00477AF0" w:rsidRPr="00477AF0" w:rsidRDefault="00477AF0" w:rsidP="00717FEF">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 xml:space="preserve"> услуги оказываются с момента подписания договора по 31 декабря 201</w:t>
            </w:r>
            <w:r w:rsidR="00717FEF">
              <w:rPr>
                <w:rFonts w:ascii="Calibri" w:eastAsia="Times New Roman" w:hAnsi="Calibri" w:cs="Times New Roman"/>
                <w:color w:val="000000"/>
                <w:lang w:eastAsia="ru-RU"/>
              </w:rPr>
              <w:t>8</w:t>
            </w:r>
            <w:r w:rsidRPr="00477AF0">
              <w:rPr>
                <w:rFonts w:ascii="Calibri" w:eastAsia="Times New Roman" w:hAnsi="Calibri" w:cs="Times New Roman"/>
                <w:color w:val="000000"/>
                <w:lang w:eastAsia="ru-RU"/>
              </w:rPr>
              <w:t xml:space="preserve"> года, на основании заявок Заказчика. Срок оказания Услуг по каждой отдельной Заявке, указывается в такой Заявке, но не более 15 </w:t>
            </w:r>
            <w:r w:rsidR="00717FEF">
              <w:rPr>
                <w:rFonts w:ascii="Calibri" w:eastAsia="Times New Roman" w:hAnsi="Calibri" w:cs="Times New Roman"/>
                <w:color w:val="000000"/>
                <w:lang w:eastAsia="ru-RU"/>
              </w:rPr>
              <w:t>рабочих</w:t>
            </w:r>
            <w:r w:rsidRPr="00477AF0">
              <w:rPr>
                <w:rFonts w:ascii="Calibri" w:eastAsia="Times New Roman" w:hAnsi="Calibri" w:cs="Times New Roman"/>
                <w:color w:val="000000"/>
                <w:lang w:eastAsia="ru-RU"/>
              </w:rPr>
              <w:t xml:space="preserve"> дней.</w:t>
            </w:r>
          </w:p>
        </w:tc>
      </w:tr>
      <w:tr w:rsidR="00477AF0" w:rsidRPr="00477AF0" w:rsidTr="00477AF0">
        <w:trPr>
          <w:gridAfter w:val="1"/>
          <w:wAfter w:w="1256" w:type="dxa"/>
          <w:trHeight w:val="642"/>
        </w:trPr>
        <w:tc>
          <w:tcPr>
            <w:tcW w:w="34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Место, адреса оказания услуг</w:t>
            </w:r>
            <w:r w:rsidRPr="00477AF0">
              <w:rPr>
                <w:rFonts w:ascii="Calibri" w:eastAsia="Times New Roman" w:hAnsi="Calibri" w:cs="Times New Roman"/>
                <w:color w:val="000000"/>
                <w:lang w:eastAsia="ru-RU"/>
              </w:rPr>
              <w:tab/>
            </w:r>
          </w:p>
        </w:tc>
        <w:tc>
          <w:tcPr>
            <w:tcW w:w="11181" w:type="dxa"/>
            <w:gridSpan w:val="11"/>
            <w:tcBorders>
              <w:top w:val="single" w:sz="4" w:space="0" w:color="auto"/>
              <w:left w:val="nil"/>
              <w:bottom w:val="single" w:sz="4" w:space="0" w:color="auto"/>
              <w:right w:val="single" w:sz="4" w:space="0" w:color="auto"/>
            </w:tcBorders>
            <w:shd w:val="clear" w:color="auto" w:fill="auto"/>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 в соответствие с условиями Технического задания (РАЗДЕЛ IV Документации о закупке) и проектом договора (Раздел V Документации о закупке)</w:t>
            </w:r>
          </w:p>
        </w:tc>
      </w:tr>
      <w:tr w:rsidR="00477AF0" w:rsidRPr="00477AF0" w:rsidTr="00477AF0">
        <w:trPr>
          <w:gridAfter w:val="1"/>
          <w:wAfter w:w="1256" w:type="dxa"/>
          <w:trHeight w:val="300"/>
        </w:trPr>
        <w:tc>
          <w:tcPr>
            <w:tcW w:w="342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Гарантийные обязательства</w:t>
            </w:r>
          </w:p>
        </w:tc>
        <w:tc>
          <w:tcPr>
            <w:tcW w:w="11181" w:type="dxa"/>
            <w:gridSpan w:val="11"/>
            <w:tcBorders>
              <w:top w:val="single" w:sz="4" w:space="0" w:color="auto"/>
              <w:left w:val="nil"/>
              <w:bottom w:val="single" w:sz="4" w:space="0" w:color="auto"/>
              <w:right w:val="single" w:sz="4" w:space="0" w:color="auto"/>
            </w:tcBorders>
            <w:shd w:val="clear" w:color="auto" w:fill="auto"/>
            <w:noWrap/>
            <w:vAlign w:val="bottom"/>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нет</w:t>
            </w:r>
          </w:p>
        </w:tc>
      </w:tr>
      <w:tr w:rsidR="00477AF0" w:rsidRPr="00477AF0" w:rsidTr="00477AF0">
        <w:trPr>
          <w:gridAfter w:val="1"/>
          <w:wAfter w:w="1256" w:type="dxa"/>
          <w:trHeight w:val="300"/>
        </w:trPr>
        <w:tc>
          <w:tcPr>
            <w:tcW w:w="342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Срок службы</w:t>
            </w:r>
          </w:p>
        </w:tc>
        <w:tc>
          <w:tcPr>
            <w:tcW w:w="11181" w:type="dxa"/>
            <w:gridSpan w:val="11"/>
            <w:tcBorders>
              <w:top w:val="single" w:sz="4" w:space="0" w:color="auto"/>
              <w:left w:val="nil"/>
              <w:bottom w:val="single" w:sz="4" w:space="0" w:color="auto"/>
              <w:right w:val="single" w:sz="4" w:space="0" w:color="auto"/>
            </w:tcBorders>
            <w:shd w:val="clear" w:color="auto" w:fill="auto"/>
            <w:noWrap/>
            <w:vAlign w:val="bottom"/>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нет</w:t>
            </w:r>
          </w:p>
        </w:tc>
      </w:tr>
      <w:tr w:rsidR="00477AF0" w:rsidRPr="00477AF0" w:rsidTr="00477AF0">
        <w:trPr>
          <w:gridAfter w:val="1"/>
          <w:wAfter w:w="1256" w:type="dxa"/>
          <w:trHeight w:val="300"/>
        </w:trPr>
        <w:tc>
          <w:tcPr>
            <w:tcW w:w="34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Инициатор закупки:</w:t>
            </w:r>
          </w:p>
        </w:tc>
        <w:tc>
          <w:tcPr>
            <w:tcW w:w="7940" w:type="dxa"/>
            <w:gridSpan w:val="9"/>
            <w:tcBorders>
              <w:top w:val="single" w:sz="4" w:space="0" w:color="auto"/>
              <w:left w:val="single" w:sz="4" w:space="0" w:color="auto"/>
              <w:bottom w:val="single" w:sz="4" w:space="0" w:color="auto"/>
              <w:right w:val="nil"/>
            </w:tcBorders>
            <w:shd w:val="clear" w:color="auto" w:fill="auto"/>
            <w:noWrap/>
            <w:vAlign w:val="bottom"/>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Галеев Ильдар Мансурович тел +7(347)221 5875, эл. почта: i.galeev@bashtel.ru</w:t>
            </w:r>
          </w:p>
        </w:tc>
        <w:tc>
          <w:tcPr>
            <w:tcW w:w="1398" w:type="dxa"/>
            <w:tcBorders>
              <w:top w:val="nil"/>
              <w:left w:val="nil"/>
              <w:bottom w:val="single" w:sz="4" w:space="0" w:color="auto"/>
              <w:right w:val="nil"/>
            </w:tcBorders>
            <w:shd w:val="clear" w:color="auto" w:fill="auto"/>
            <w:noWrap/>
            <w:vAlign w:val="bottom"/>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 </w:t>
            </w:r>
          </w:p>
        </w:tc>
      </w:tr>
      <w:tr w:rsidR="00477AF0" w:rsidRPr="00477AF0" w:rsidTr="00477AF0">
        <w:trPr>
          <w:gridAfter w:val="1"/>
          <w:wAfter w:w="1256" w:type="dxa"/>
          <w:trHeight w:val="300"/>
        </w:trPr>
        <w:tc>
          <w:tcPr>
            <w:tcW w:w="34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7AF0" w:rsidRPr="00477AF0" w:rsidRDefault="00477AF0" w:rsidP="00477AF0">
            <w:pPr>
              <w:spacing w:after="0" w:line="240" w:lineRule="auto"/>
              <w:jc w:val="center"/>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Контактное лицо по тех. Вопросам</w:t>
            </w:r>
          </w:p>
        </w:tc>
        <w:tc>
          <w:tcPr>
            <w:tcW w:w="7940" w:type="dxa"/>
            <w:gridSpan w:val="9"/>
            <w:tcBorders>
              <w:top w:val="single" w:sz="4" w:space="0" w:color="auto"/>
              <w:left w:val="single" w:sz="4" w:space="0" w:color="auto"/>
              <w:bottom w:val="single" w:sz="4" w:space="0" w:color="auto"/>
              <w:right w:val="nil"/>
            </w:tcBorders>
            <w:shd w:val="clear" w:color="auto" w:fill="auto"/>
            <w:noWrap/>
            <w:vAlign w:val="bottom"/>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Галеев Ильдар Мансурович тел +7(347)221 5875, эл. почта: i.galeev@bashtel.ru</w:t>
            </w:r>
          </w:p>
        </w:tc>
        <w:tc>
          <w:tcPr>
            <w:tcW w:w="1398" w:type="dxa"/>
            <w:tcBorders>
              <w:top w:val="nil"/>
              <w:left w:val="nil"/>
              <w:bottom w:val="single" w:sz="4" w:space="0" w:color="auto"/>
              <w:right w:val="nil"/>
            </w:tcBorders>
            <w:shd w:val="clear" w:color="auto" w:fill="auto"/>
            <w:noWrap/>
            <w:vAlign w:val="bottom"/>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477AF0" w:rsidRPr="00477AF0" w:rsidRDefault="00477AF0" w:rsidP="00477AF0">
            <w:pPr>
              <w:spacing w:after="0" w:line="240" w:lineRule="auto"/>
              <w:rPr>
                <w:rFonts w:ascii="Calibri" w:eastAsia="Times New Roman" w:hAnsi="Calibri" w:cs="Times New Roman"/>
                <w:color w:val="000000"/>
                <w:lang w:eastAsia="ru-RU"/>
              </w:rPr>
            </w:pPr>
            <w:r w:rsidRPr="00477AF0">
              <w:rPr>
                <w:rFonts w:ascii="Calibri" w:eastAsia="Times New Roman" w:hAnsi="Calibri" w:cs="Times New Roman"/>
                <w:color w:val="000000"/>
                <w:lang w:eastAsia="ru-RU"/>
              </w:rPr>
              <w:t> </w:t>
            </w:r>
          </w:p>
        </w:tc>
      </w:tr>
    </w:tbl>
    <w:p w:rsidR="00477AF0" w:rsidRPr="00477AF0" w:rsidRDefault="00477AF0" w:rsidP="00477AF0">
      <w:pPr>
        <w:spacing w:after="0" w:line="240" w:lineRule="auto"/>
        <w:ind w:firstLine="284"/>
        <w:jc w:val="center"/>
        <w:rPr>
          <w:rFonts w:ascii="Times New Roman" w:eastAsia="Times New Roman" w:hAnsi="Times New Roman" w:cs="Times New Roman"/>
          <w:sz w:val="24"/>
          <w:szCs w:val="24"/>
          <w:lang w:eastAsia="ru-RU"/>
        </w:rPr>
      </w:pPr>
    </w:p>
    <w:p w:rsidR="00477AF0" w:rsidRPr="00477AF0" w:rsidRDefault="00477AF0" w:rsidP="00477AF0">
      <w:pPr>
        <w:spacing w:after="0" w:line="240" w:lineRule="auto"/>
        <w:rPr>
          <w:rFonts w:ascii="Times New Roman" w:eastAsia="MS Mincho" w:hAnsi="Times New Roman" w:cs="Times New Roman"/>
          <w:sz w:val="24"/>
          <w:szCs w:val="24"/>
          <w:lang w:val="x-none" w:eastAsia="x-none"/>
        </w:rPr>
        <w:sectPr w:rsidR="00477AF0" w:rsidRPr="00477AF0" w:rsidSect="00477AF0">
          <w:headerReference w:type="even" r:id="rId48"/>
          <w:footerReference w:type="even" r:id="rId49"/>
          <w:footerReference w:type="default" r:id="rId50"/>
          <w:footerReference w:type="first" r:id="rId51"/>
          <w:pgSz w:w="16840" w:h="11907" w:orient="landscape" w:code="9"/>
          <w:pgMar w:top="1418" w:right="1134" w:bottom="1418" w:left="851" w:header="737" w:footer="539" w:gutter="0"/>
          <w:pgNumType w:fmt="upperRoman"/>
          <w:cols w:space="708"/>
          <w:noEndnote/>
          <w:titlePg/>
          <w:docGrid w:linePitch="245"/>
        </w:sectPr>
      </w:pPr>
    </w:p>
    <w:p w:rsidR="007803DD" w:rsidRDefault="00C37FBF" w:rsidP="00E17A42">
      <w:pPr>
        <w:rPr>
          <w:rFonts w:ascii="Times New Roman" w:hAnsi="Times New Roman" w:cs="Times New Roman"/>
          <w:b/>
          <w:color w:val="1F3864" w:themeColor="accent5" w:themeShade="80"/>
          <w:sz w:val="32"/>
          <w:szCs w:val="32"/>
        </w:rPr>
      </w:pPr>
      <w:r w:rsidRPr="00C37FBF">
        <w:rPr>
          <w:rFonts w:ascii="Times New Roman" w:hAnsi="Times New Roman" w:cs="Times New Roman"/>
          <w:b/>
          <w:color w:val="1F3864" w:themeColor="accent5" w:themeShade="80"/>
          <w:sz w:val="32"/>
          <w:szCs w:val="32"/>
        </w:rPr>
        <w:t xml:space="preserve">РАЗДЕЛ </w:t>
      </w:r>
      <w:r w:rsidRPr="00C37FBF">
        <w:rPr>
          <w:rFonts w:ascii="Times New Roman" w:hAnsi="Times New Roman" w:cs="Times New Roman"/>
          <w:b/>
          <w:color w:val="1F3864" w:themeColor="accent5" w:themeShade="80"/>
          <w:sz w:val="32"/>
          <w:szCs w:val="32"/>
          <w:lang w:val="en-US"/>
        </w:rPr>
        <w:t>V</w:t>
      </w:r>
      <w:r w:rsidRPr="00C37FBF">
        <w:rPr>
          <w:rFonts w:ascii="Times New Roman" w:hAnsi="Times New Roman" w:cs="Times New Roman"/>
          <w:b/>
          <w:color w:val="1F3864" w:themeColor="accent5" w:themeShade="80"/>
          <w:sz w:val="32"/>
          <w:szCs w:val="32"/>
        </w:rPr>
        <w:t xml:space="preserve"> Проект договора  </w:t>
      </w:r>
    </w:p>
    <w:p w:rsidR="00717FEF" w:rsidRPr="00717FEF" w:rsidRDefault="00717FEF" w:rsidP="00717FEF">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r w:rsidRPr="00717FEF">
        <w:rPr>
          <w:rFonts w:ascii="Times New Roman" w:eastAsia="Calibri" w:hAnsi="Times New Roman" w:cs="Times New Roman"/>
          <w:b/>
          <w:bCs/>
          <w:sz w:val="28"/>
          <w:szCs w:val="28"/>
          <w:lang w:eastAsia="ru-RU"/>
        </w:rPr>
        <w:t xml:space="preserve">Договор  на оказание  услуг </w:t>
      </w:r>
      <w:r w:rsidRPr="00717FEF">
        <w:rPr>
          <w:rFonts w:ascii="Times New Roman" w:eastAsia="Calibri" w:hAnsi="Times New Roman" w:cs="Times New Roman"/>
          <w:b/>
          <w:bCs/>
          <w:i/>
          <w:sz w:val="28"/>
          <w:szCs w:val="28"/>
          <w:lang w:eastAsia="ru-RU"/>
        </w:rPr>
        <w:t>(рамочный)</w:t>
      </w:r>
      <w:r w:rsidRPr="00717FEF">
        <w:rPr>
          <w:rFonts w:ascii="Times New Roman" w:eastAsia="Calibri" w:hAnsi="Times New Roman" w:cs="Times New Roman"/>
          <w:b/>
          <w:bCs/>
          <w:sz w:val="28"/>
          <w:szCs w:val="28"/>
          <w:lang w:eastAsia="ru-RU"/>
        </w:rPr>
        <w:t xml:space="preserve"> </w:t>
      </w:r>
    </w:p>
    <w:p w:rsidR="00717FEF" w:rsidRPr="00717FEF" w:rsidRDefault="00717FEF" w:rsidP="00717FEF">
      <w:pPr>
        <w:tabs>
          <w:tab w:val="left" w:pos="4077"/>
          <w:tab w:val="left" w:pos="7876"/>
          <w:tab w:val="left" w:pos="10419"/>
        </w:tabs>
        <w:spacing w:after="0" w:line="240" w:lineRule="auto"/>
        <w:jc w:val="center"/>
        <w:outlineLvl w:val="0"/>
        <w:rPr>
          <w:rFonts w:ascii="TimesET" w:eastAsia="Calibri" w:hAnsi="TimesET" w:cs="TimesET"/>
          <w:b/>
          <w:bCs/>
          <w:sz w:val="24"/>
          <w:szCs w:val="24"/>
          <w:lang w:eastAsia="ru-RU"/>
        </w:rPr>
      </w:pPr>
      <w:r w:rsidRPr="00717FEF">
        <w:rPr>
          <w:rFonts w:ascii="Times New Roman" w:eastAsia="Calibri" w:hAnsi="Times New Roman" w:cs="Times New Roman"/>
          <w:b/>
          <w:bCs/>
          <w:sz w:val="24"/>
          <w:szCs w:val="24"/>
          <w:lang w:eastAsia="ru-RU"/>
        </w:rPr>
        <w:t>№ ________________</w:t>
      </w:r>
    </w:p>
    <w:p w:rsidR="00717FEF" w:rsidRPr="00717FEF" w:rsidRDefault="00717FEF" w:rsidP="00717FEF">
      <w:pPr>
        <w:spacing w:after="0" w:line="240" w:lineRule="auto"/>
        <w:jc w:val="center"/>
        <w:rPr>
          <w:rFonts w:ascii="Times New Roman" w:eastAsia="Calibri" w:hAnsi="Times New Roman" w:cs="Times New Roman"/>
          <w:b/>
          <w:bCs/>
          <w:sz w:val="24"/>
          <w:szCs w:val="24"/>
          <w:lang w:eastAsia="ru-RU"/>
        </w:rPr>
      </w:pPr>
    </w:p>
    <w:p w:rsidR="00717FEF" w:rsidRPr="00717FEF" w:rsidRDefault="00717FEF" w:rsidP="00717FEF">
      <w:pPr>
        <w:spacing w:after="0" w:line="240" w:lineRule="auto"/>
        <w:jc w:val="center"/>
        <w:rPr>
          <w:rFonts w:ascii="Times New Roman" w:eastAsia="Calibri" w:hAnsi="Times New Roman" w:cs="Times New Roman"/>
          <w:b/>
          <w:bCs/>
          <w:sz w:val="24"/>
          <w:szCs w:val="24"/>
          <w:lang w:eastAsia="ru-RU"/>
        </w:rPr>
      </w:pPr>
      <w:r w:rsidRPr="00717FEF">
        <w:rPr>
          <w:rFonts w:ascii="Times New Roman" w:eastAsia="Calibri" w:hAnsi="Times New Roman" w:cs="Times New Roman"/>
          <w:sz w:val="24"/>
          <w:szCs w:val="24"/>
          <w:lang w:eastAsia="ru-RU"/>
        </w:rPr>
        <w:t xml:space="preserve">г.  </w:t>
      </w:r>
      <w:r>
        <w:rPr>
          <w:rFonts w:ascii="Times New Roman" w:eastAsia="Calibri" w:hAnsi="Times New Roman" w:cs="Times New Roman"/>
          <w:sz w:val="24"/>
          <w:szCs w:val="24"/>
          <w:lang w:eastAsia="ru-RU"/>
        </w:rPr>
        <w:t>Уфа</w:t>
      </w:r>
      <w:r w:rsidRPr="00717FEF">
        <w:rPr>
          <w:rFonts w:ascii="Times New Roman" w:eastAsia="Calibri" w:hAnsi="Times New Roman" w:cs="Times New Roman"/>
          <w:sz w:val="24"/>
          <w:szCs w:val="24"/>
          <w:lang w:eastAsia="ru-RU"/>
        </w:rPr>
        <w:t xml:space="preserve">                                                                                                    “___” __________  20__г.</w:t>
      </w:r>
    </w:p>
    <w:p w:rsidR="00717FEF" w:rsidRPr="00717FEF" w:rsidRDefault="00717FEF" w:rsidP="00717FEF">
      <w:pPr>
        <w:suppressAutoHyphens/>
        <w:spacing w:after="0" w:line="240" w:lineRule="auto"/>
        <w:jc w:val="both"/>
        <w:rPr>
          <w:rFonts w:ascii="Times New Roman" w:eastAsia="Calibri" w:hAnsi="Times New Roman" w:cs="Times New Roman"/>
          <w:sz w:val="24"/>
          <w:szCs w:val="24"/>
          <w:lang w:eastAsia="ru-RU"/>
        </w:rPr>
      </w:pPr>
    </w:p>
    <w:p w:rsidR="00717FEF" w:rsidRPr="00717FEF" w:rsidRDefault="00717FEF" w:rsidP="00717FEF">
      <w:pPr>
        <w:spacing w:after="0" w:line="240" w:lineRule="auto"/>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_______________ «_____________», именуемое в дальнейшем «Исполнитель» в лице _________, действующего на основании ___________, с одной стороны, и Публичное акционерное общество «Башинформсвязь» (ПАО «Башинформсвязь»), именуемое в дальнейшем «Заказчик», в лице Генерального директора Долгоаршинных М.Г., действующего на основании Устава, с другой стороны, заключили настоящий договор № _______ на оказание услуг (далее – «Договор») о нижеследующем.</w:t>
      </w:r>
    </w:p>
    <w:p w:rsidR="00717FEF" w:rsidRPr="00717FEF" w:rsidRDefault="00717FEF" w:rsidP="00717FEF">
      <w:pPr>
        <w:spacing w:after="0" w:line="240" w:lineRule="auto"/>
        <w:ind w:firstLine="284"/>
        <w:jc w:val="both"/>
        <w:rPr>
          <w:rFonts w:ascii="Times New Roman" w:eastAsia="Calibri" w:hAnsi="Times New Roman" w:cs="Times New Roman"/>
          <w:sz w:val="26"/>
          <w:szCs w:val="26"/>
          <w:lang w:eastAsia="ru-RU"/>
        </w:rPr>
      </w:pPr>
    </w:p>
    <w:p w:rsidR="00717FEF" w:rsidRPr="00717FEF" w:rsidRDefault="00717FEF" w:rsidP="00717FEF">
      <w:pPr>
        <w:numPr>
          <w:ilvl w:val="0"/>
          <w:numId w:val="8"/>
        </w:numPr>
        <w:spacing w:before="60" w:after="20" w:line="240" w:lineRule="auto"/>
        <w:ind w:left="454"/>
        <w:jc w:val="center"/>
        <w:rPr>
          <w:rFonts w:ascii="Times New Roman" w:eastAsia="Calibri" w:hAnsi="Times New Roman" w:cs="Times New Roman"/>
          <w:b/>
          <w:bCs/>
          <w:sz w:val="26"/>
          <w:szCs w:val="26"/>
          <w:lang w:eastAsia="ru-RU"/>
        </w:rPr>
      </w:pPr>
      <w:r w:rsidRPr="00717FEF">
        <w:rPr>
          <w:rFonts w:ascii="Times New Roman" w:eastAsia="Calibri" w:hAnsi="Times New Roman" w:cs="Times New Roman"/>
          <w:b/>
          <w:bCs/>
          <w:sz w:val="26"/>
          <w:szCs w:val="26"/>
          <w:lang w:eastAsia="ru-RU"/>
        </w:rPr>
        <w:t>ПРЕДМЕТ ДОГОВОРА</w:t>
      </w:r>
    </w:p>
    <w:p w:rsidR="00717FEF" w:rsidRPr="00717FEF" w:rsidRDefault="00717FEF" w:rsidP="00717FEF">
      <w:pPr>
        <w:numPr>
          <w:ilvl w:val="1"/>
          <w:numId w:val="11"/>
        </w:numPr>
        <w:spacing w:after="0" w:line="240" w:lineRule="auto"/>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поверке систем измерений длительности соединений (СИДС) (далее – «Услуги»), а Заказчик обязуется принять и оплатить оказанные Услуги. </w:t>
      </w:r>
    </w:p>
    <w:p w:rsidR="00717FEF" w:rsidRPr="00717FEF" w:rsidRDefault="00717FEF" w:rsidP="00717FEF">
      <w:pPr>
        <w:numPr>
          <w:ilvl w:val="1"/>
          <w:numId w:val="11"/>
        </w:numPr>
        <w:spacing w:after="0" w:line="240" w:lineRule="auto"/>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 xml:space="preserve">Услуги оказываются в соответствии с Заявками на оказание Услуг (форма содержится в Приложении № 2 к Договору). </w:t>
      </w:r>
    </w:p>
    <w:p w:rsidR="00717FEF" w:rsidRPr="00717FEF" w:rsidRDefault="00717FEF" w:rsidP="00717FEF">
      <w:pPr>
        <w:numPr>
          <w:ilvl w:val="2"/>
          <w:numId w:val="11"/>
        </w:numPr>
        <w:spacing w:after="0" w:line="240" w:lineRule="auto"/>
        <w:jc w:val="both"/>
        <w:rPr>
          <w:rFonts w:ascii="Times New Roman" w:eastAsia="Calibri" w:hAnsi="Times New Roman" w:cs="Times New Roman"/>
          <w:sz w:val="24"/>
          <w:szCs w:val="24"/>
          <w:lang w:eastAsia="ru-RU"/>
        </w:rPr>
      </w:pPr>
      <w:r w:rsidRPr="00717FEF">
        <w:rPr>
          <w:rFonts w:ascii="Times New Roman" w:eastAsia="Calibri" w:hAnsi="Times New Roman" w:cs="Times New Roman"/>
          <w:sz w:val="26"/>
          <w:szCs w:val="26"/>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sidRPr="00717FEF">
        <w:rPr>
          <w:rFonts w:ascii="Times New Roman" w:eastAsia="Calibri" w:hAnsi="Times New Roman" w:cs="Times New Roman"/>
          <w:sz w:val="24"/>
          <w:szCs w:val="24"/>
          <w:lang w:eastAsia="ru-RU"/>
        </w:rPr>
        <w:t>.</w:t>
      </w:r>
    </w:p>
    <w:p w:rsidR="00717FEF" w:rsidRPr="00717FEF" w:rsidRDefault="00717FEF" w:rsidP="00717FEF">
      <w:pPr>
        <w:spacing w:after="0" w:line="240" w:lineRule="auto"/>
        <w:ind w:left="709" w:hanging="709"/>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1.2.2. Заявка формируется Заказчиком письменно, согласно форме Приложения № 2 к Договору, и направляется Исполнителю посредством:</w:t>
      </w:r>
    </w:p>
    <w:p w:rsidR="00717FEF" w:rsidRPr="00717FEF" w:rsidRDefault="00717FEF" w:rsidP="00717FEF">
      <w:pPr>
        <w:spacing w:after="0" w:line="240" w:lineRule="auto"/>
        <w:ind w:firstLine="720"/>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 Электронной почты _________________;</w:t>
      </w:r>
    </w:p>
    <w:p w:rsidR="00717FEF" w:rsidRPr="00717FEF" w:rsidRDefault="00717FEF" w:rsidP="00717FEF">
      <w:pPr>
        <w:spacing w:after="0" w:line="240" w:lineRule="auto"/>
        <w:ind w:firstLine="720"/>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 Факсимильного сообщения ______________________.</w:t>
      </w:r>
    </w:p>
    <w:p w:rsidR="00717FEF" w:rsidRPr="00717FEF" w:rsidRDefault="00717FEF" w:rsidP="00717FEF">
      <w:pPr>
        <w:spacing w:after="0" w:line="240" w:lineRule="auto"/>
        <w:ind w:left="709" w:hanging="709"/>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717FEF" w:rsidRPr="00717FEF" w:rsidRDefault="00717FEF" w:rsidP="00717FEF">
      <w:pPr>
        <w:spacing w:after="0" w:line="240" w:lineRule="auto"/>
        <w:ind w:left="709" w:hanging="709"/>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717FEF" w:rsidRPr="00717FEF" w:rsidRDefault="00717FEF" w:rsidP="00717FEF">
      <w:pPr>
        <w:spacing w:after="0" w:line="240" w:lineRule="auto"/>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1.3.Контактная информация и ответственные лица Заказчика:</w:t>
      </w:r>
    </w:p>
    <w:p w:rsidR="00717FEF" w:rsidRPr="00717FEF" w:rsidRDefault="00717FEF" w:rsidP="00717FEF">
      <w:pPr>
        <w:spacing w:after="0" w:line="240" w:lineRule="auto"/>
        <w:ind w:left="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 xml:space="preserve">Галеев Ильдар Мансурович </w:t>
      </w:r>
    </w:p>
    <w:p w:rsidR="00717FEF" w:rsidRPr="00717FEF" w:rsidRDefault="00717FEF" w:rsidP="00717FEF">
      <w:pPr>
        <w:spacing w:after="0" w:line="240" w:lineRule="auto"/>
        <w:ind w:left="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Главный метролог</w:t>
      </w:r>
    </w:p>
    <w:p w:rsidR="00717FEF" w:rsidRPr="00717FEF" w:rsidRDefault="00717FEF" w:rsidP="00717FEF">
      <w:pPr>
        <w:spacing w:after="0" w:line="240" w:lineRule="auto"/>
        <w:ind w:left="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val="en-US" w:eastAsia="ru-RU"/>
        </w:rPr>
        <w:t>E</w:t>
      </w:r>
      <w:r w:rsidRPr="00717FEF">
        <w:rPr>
          <w:rFonts w:ascii="Times New Roman" w:eastAsia="Calibri" w:hAnsi="Times New Roman" w:cs="Times New Roman"/>
          <w:sz w:val="26"/>
          <w:szCs w:val="26"/>
          <w:lang w:eastAsia="ru-RU"/>
        </w:rPr>
        <w:t>-</w:t>
      </w:r>
      <w:r w:rsidRPr="00717FEF">
        <w:rPr>
          <w:rFonts w:ascii="Times New Roman" w:eastAsia="Calibri" w:hAnsi="Times New Roman" w:cs="Times New Roman"/>
          <w:sz w:val="26"/>
          <w:szCs w:val="26"/>
          <w:lang w:val="en-US" w:eastAsia="ru-RU"/>
        </w:rPr>
        <w:t>mail</w:t>
      </w:r>
      <w:r w:rsidRPr="00717FEF">
        <w:rPr>
          <w:rFonts w:ascii="Times New Roman" w:eastAsia="Calibri" w:hAnsi="Times New Roman" w:cs="Times New Roman"/>
          <w:sz w:val="26"/>
          <w:szCs w:val="26"/>
          <w:lang w:eastAsia="ru-RU"/>
        </w:rPr>
        <w:t>:</w:t>
      </w:r>
      <w:r w:rsidRPr="00717FEF">
        <w:rPr>
          <w:rFonts w:ascii="Times New Roman" w:eastAsia="Calibri" w:hAnsi="Times New Roman" w:cs="Times New Roman"/>
          <w:sz w:val="26"/>
          <w:szCs w:val="26"/>
          <w:lang w:val="en-US" w:eastAsia="ru-RU"/>
        </w:rPr>
        <w:t>i</w:t>
      </w:r>
      <w:r w:rsidRPr="00717FEF">
        <w:rPr>
          <w:rFonts w:ascii="Times New Roman" w:eastAsia="Calibri" w:hAnsi="Times New Roman" w:cs="Times New Roman"/>
          <w:sz w:val="26"/>
          <w:szCs w:val="26"/>
          <w:lang w:eastAsia="ru-RU"/>
        </w:rPr>
        <w:t>.</w:t>
      </w:r>
      <w:r w:rsidRPr="00717FEF">
        <w:rPr>
          <w:rFonts w:ascii="Times New Roman" w:eastAsia="Calibri" w:hAnsi="Times New Roman" w:cs="Times New Roman"/>
          <w:sz w:val="26"/>
          <w:szCs w:val="26"/>
          <w:lang w:val="en-US" w:eastAsia="ru-RU"/>
        </w:rPr>
        <w:t>galeev</w:t>
      </w:r>
      <w:r w:rsidRPr="00717FEF">
        <w:rPr>
          <w:rFonts w:ascii="Times New Roman" w:eastAsia="Calibri" w:hAnsi="Times New Roman" w:cs="Times New Roman"/>
          <w:sz w:val="26"/>
          <w:szCs w:val="26"/>
          <w:lang w:eastAsia="ru-RU"/>
        </w:rPr>
        <w:t>@</w:t>
      </w:r>
      <w:r w:rsidRPr="00717FEF">
        <w:rPr>
          <w:rFonts w:ascii="Times New Roman" w:eastAsia="Calibri" w:hAnsi="Times New Roman" w:cs="Times New Roman"/>
          <w:sz w:val="26"/>
          <w:szCs w:val="26"/>
          <w:lang w:val="en-US" w:eastAsia="ru-RU"/>
        </w:rPr>
        <w:t>bashtel</w:t>
      </w:r>
      <w:r w:rsidRPr="00717FEF">
        <w:rPr>
          <w:rFonts w:ascii="Times New Roman" w:eastAsia="Calibri" w:hAnsi="Times New Roman" w:cs="Times New Roman"/>
          <w:sz w:val="26"/>
          <w:szCs w:val="26"/>
          <w:lang w:eastAsia="ru-RU"/>
        </w:rPr>
        <w:t>.</w:t>
      </w:r>
      <w:r w:rsidRPr="00717FEF">
        <w:rPr>
          <w:rFonts w:ascii="Times New Roman" w:eastAsia="Calibri" w:hAnsi="Times New Roman" w:cs="Times New Roman"/>
          <w:sz w:val="26"/>
          <w:szCs w:val="26"/>
          <w:lang w:val="en-US" w:eastAsia="ru-RU"/>
        </w:rPr>
        <w:t>ru</w:t>
      </w:r>
      <w:r w:rsidRPr="00717FEF">
        <w:rPr>
          <w:rFonts w:ascii="Times New Roman" w:eastAsia="Calibri" w:hAnsi="Times New Roman" w:cs="Times New Roman"/>
          <w:sz w:val="26"/>
          <w:szCs w:val="26"/>
          <w:lang w:eastAsia="ru-RU"/>
        </w:rPr>
        <w:t>; тел (347) 221-58-75</w:t>
      </w:r>
    </w:p>
    <w:p w:rsidR="00717FEF" w:rsidRPr="00717FEF" w:rsidRDefault="00717FEF" w:rsidP="00717FEF">
      <w:pPr>
        <w:spacing w:after="0" w:line="240" w:lineRule="auto"/>
        <w:ind w:left="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 xml:space="preserve"> </w:t>
      </w:r>
    </w:p>
    <w:p w:rsidR="00717FEF" w:rsidRPr="00717FEF" w:rsidRDefault="00717FEF" w:rsidP="00717FEF">
      <w:pPr>
        <w:spacing w:after="0" w:line="240" w:lineRule="auto"/>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Контактная информация и ответственные лица Исполнителя:</w:t>
      </w:r>
    </w:p>
    <w:p w:rsidR="00717FEF" w:rsidRPr="00717FEF" w:rsidRDefault="00717FEF" w:rsidP="00717FEF">
      <w:pPr>
        <w:spacing w:after="0" w:line="240" w:lineRule="auto"/>
        <w:ind w:left="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__________________________________ (Ф.И.О)</w:t>
      </w:r>
    </w:p>
    <w:p w:rsidR="00717FEF" w:rsidRPr="00717FEF" w:rsidRDefault="00717FEF" w:rsidP="00717FEF">
      <w:pPr>
        <w:spacing w:after="0" w:line="240" w:lineRule="auto"/>
        <w:ind w:left="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__________________________________ (Должность)</w:t>
      </w:r>
    </w:p>
    <w:p w:rsidR="00717FEF" w:rsidRPr="00717FEF" w:rsidRDefault="00717FEF" w:rsidP="00717FEF">
      <w:pPr>
        <w:spacing w:after="0" w:line="240" w:lineRule="auto"/>
        <w:ind w:left="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__________________________________ (Контактные данные: телефон, электронная почта).</w:t>
      </w:r>
    </w:p>
    <w:p w:rsidR="00717FEF" w:rsidRPr="00717FEF" w:rsidRDefault="00717FEF" w:rsidP="00717FEF">
      <w:pPr>
        <w:spacing w:after="0" w:line="240" w:lineRule="auto"/>
        <w:ind w:left="426" w:hanging="426"/>
        <w:jc w:val="both"/>
        <w:rPr>
          <w:rFonts w:ascii="Times New Roman" w:eastAsia="Calibri" w:hAnsi="Times New Roman" w:cs="Times New Roman"/>
          <w:sz w:val="26"/>
          <w:szCs w:val="26"/>
          <w:highlight w:val="yellow"/>
          <w:lang w:eastAsia="ru-RU"/>
        </w:rPr>
      </w:pPr>
      <w:r w:rsidRPr="00717FEF">
        <w:rPr>
          <w:rFonts w:ascii="Times New Roman" w:eastAsia="Calibri" w:hAnsi="Times New Roman" w:cs="Times New Roman"/>
          <w:sz w:val="26"/>
          <w:szCs w:val="26"/>
          <w:lang w:eastAsia="ru-RU"/>
        </w:rPr>
        <w:t>1.4.</w:t>
      </w:r>
      <w:r w:rsidRPr="00717FEF">
        <w:rPr>
          <w:rFonts w:ascii="Times New Roman" w:eastAsia="Calibri" w:hAnsi="Times New Roman" w:cs="Times New Roman"/>
          <w:sz w:val="26"/>
          <w:szCs w:val="26"/>
          <w:lang w:eastAsia="ru-RU"/>
        </w:rPr>
        <w:tab/>
        <w:t>Сроки оказания Услуг по Договору:  с момента подписания Договора по 31.12.2018г.. Срок оказания Услуг по каждой отдельной Заявке, указывается в такой Заявке.</w:t>
      </w:r>
    </w:p>
    <w:p w:rsidR="00717FEF" w:rsidRPr="00717FEF" w:rsidRDefault="00717FEF" w:rsidP="00717FEF">
      <w:pPr>
        <w:spacing w:after="0" w:line="240" w:lineRule="auto"/>
        <w:ind w:left="426" w:hanging="426"/>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1.5.</w:t>
      </w:r>
      <w:r w:rsidRPr="00717FEF">
        <w:rPr>
          <w:rFonts w:ascii="Times New Roman" w:eastAsia="Calibri" w:hAnsi="Times New Roman" w:cs="Times New Roman"/>
          <w:sz w:val="26"/>
          <w:szCs w:val="26"/>
          <w:lang w:eastAsia="ru-RU"/>
        </w:rPr>
        <w:tab/>
        <w:t xml:space="preserve">Услуги должны полностью соответствовать Заявке.  </w:t>
      </w:r>
    </w:p>
    <w:p w:rsidR="00717FEF" w:rsidRPr="00717FEF" w:rsidRDefault="00717FEF" w:rsidP="00717FEF">
      <w:pPr>
        <w:spacing w:after="0" w:line="240" w:lineRule="auto"/>
        <w:ind w:left="567"/>
        <w:jc w:val="both"/>
        <w:rPr>
          <w:rFonts w:ascii="Times New Roman" w:eastAsia="Calibri" w:hAnsi="Times New Roman" w:cs="Times New Roman"/>
          <w:sz w:val="26"/>
          <w:szCs w:val="26"/>
          <w:lang w:eastAsia="ru-RU"/>
        </w:rPr>
      </w:pPr>
    </w:p>
    <w:p w:rsidR="00717FEF" w:rsidRPr="00717FEF" w:rsidRDefault="00717FEF" w:rsidP="00717FEF">
      <w:pPr>
        <w:numPr>
          <w:ilvl w:val="0"/>
          <w:numId w:val="11"/>
        </w:numPr>
        <w:spacing w:before="60" w:after="20" w:line="240" w:lineRule="auto"/>
        <w:jc w:val="center"/>
        <w:rPr>
          <w:rFonts w:ascii="Times New Roman" w:eastAsia="Calibri" w:hAnsi="Times New Roman" w:cs="Times New Roman"/>
          <w:b/>
          <w:bCs/>
          <w:sz w:val="26"/>
          <w:szCs w:val="26"/>
          <w:lang w:eastAsia="ru-RU"/>
        </w:rPr>
      </w:pPr>
      <w:r w:rsidRPr="00717FEF">
        <w:rPr>
          <w:rFonts w:ascii="Times New Roman" w:eastAsia="Calibri" w:hAnsi="Times New Roman" w:cs="Times New Roman"/>
          <w:b/>
          <w:bCs/>
          <w:sz w:val="26"/>
          <w:szCs w:val="26"/>
          <w:lang w:eastAsia="ru-RU"/>
        </w:rPr>
        <w:t>ПРАВА И ОБЯЗАННОСТИ СТОРОН</w:t>
      </w:r>
    </w:p>
    <w:p w:rsidR="00717FEF" w:rsidRPr="00717FEF" w:rsidRDefault="00717FEF" w:rsidP="00717FEF">
      <w:pPr>
        <w:spacing w:after="0" w:line="240" w:lineRule="auto"/>
        <w:ind w:left="454"/>
        <w:jc w:val="both"/>
        <w:rPr>
          <w:rFonts w:ascii="Times New Roman" w:eastAsia="Calibri" w:hAnsi="Times New Roman" w:cs="Times New Roman"/>
          <w:b/>
          <w:bCs/>
          <w:i/>
          <w:iCs/>
          <w:sz w:val="26"/>
          <w:szCs w:val="26"/>
          <w:lang w:eastAsia="ru-RU"/>
        </w:rPr>
      </w:pPr>
      <w:r w:rsidRPr="00717FEF">
        <w:rPr>
          <w:rFonts w:ascii="Times New Roman" w:eastAsia="Calibri" w:hAnsi="Times New Roman" w:cs="Times New Roman"/>
          <w:b/>
          <w:bCs/>
          <w:i/>
          <w:iCs/>
          <w:sz w:val="26"/>
          <w:szCs w:val="26"/>
          <w:lang w:eastAsia="ru-RU"/>
        </w:rPr>
        <w:t xml:space="preserve">2.1. Исполнитель обязан: </w:t>
      </w:r>
    </w:p>
    <w:p w:rsidR="00717FEF" w:rsidRPr="00717FEF" w:rsidRDefault="00717FEF" w:rsidP="00717FEF">
      <w:pPr>
        <w:numPr>
          <w:ilvl w:val="2"/>
          <w:numId w:val="9"/>
        </w:numPr>
        <w:spacing w:after="0" w:line="240" w:lineRule="auto"/>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Оказать Заказчику Услуги согласно п.1.1. настоящего Договора.</w:t>
      </w:r>
    </w:p>
    <w:p w:rsidR="00717FEF" w:rsidRPr="00717FEF" w:rsidRDefault="00717FEF" w:rsidP="00717FEF">
      <w:pPr>
        <w:numPr>
          <w:ilvl w:val="2"/>
          <w:numId w:val="9"/>
        </w:numPr>
        <w:spacing w:after="0" w:line="240" w:lineRule="auto"/>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 xml:space="preserve">Оказать Услуги в установленные п.1.4. Договора сроки. </w:t>
      </w:r>
    </w:p>
    <w:p w:rsidR="00717FEF" w:rsidRPr="00717FEF" w:rsidRDefault="00717FEF" w:rsidP="00717FEF">
      <w:pPr>
        <w:numPr>
          <w:ilvl w:val="2"/>
          <w:numId w:val="9"/>
        </w:numPr>
        <w:spacing w:after="0" w:line="240" w:lineRule="auto"/>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 xml:space="preserve">Предоставить Заказчику полную и точную информацию об Услугах. </w:t>
      </w:r>
    </w:p>
    <w:p w:rsidR="00717FEF" w:rsidRPr="00717FEF" w:rsidRDefault="00717FEF" w:rsidP="00717FEF">
      <w:pPr>
        <w:widowControl w:val="0"/>
        <w:numPr>
          <w:ilvl w:val="2"/>
          <w:numId w:val="9"/>
        </w:numPr>
        <w:tabs>
          <w:tab w:val="left" w:pos="851"/>
        </w:tabs>
        <w:spacing w:after="0" w:line="240" w:lineRule="auto"/>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717FEF" w:rsidRPr="00717FEF" w:rsidRDefault="00717FEF" w:rsidP="00717FEF">
      <w:pPr>
        <w:numPr>
          <w:ilvl w:val="2"/>
          <w:numId w:val="9"/>
        </w:numPr>
        <w:spacing w:after="0" w:line="240" w:lineRule="auto"/>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Стороны могут согласовать иные условия приемки Услуг и условия оплаты Услуг в Заявке. </w:t>
      </w:r>
    </w:p>
    <w:p w:rsidR="00717FEF" w:rsidRPr="00717FEF" w:rsidRDefault="00717FEF" w:rsidP="00717FEF">
      <w:pPr>
        <w:widowControl w:val="0"/>
        <w:numPr>
          <w:ilvl w:val="2"/>
          <w:numId w:val="9"/>
        </w:numPr>
        <w:tabs>
          <w:tab w:val="num" w:pos="851"/>
        </w:tabs>
        <w:spacing w:after="0" w:line="240" w:lineRule="auto"/>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717FEF" w:rsidRPr="00717FEF" w:rsidRDefault="00717FEF" w:rsidP="00717FEF">
      <w:pPr>
        <w:numPr>
          <w:ilvl w:val="1"/>
          <w:numId w:val="9"/>
        </w:numPr>
        <w:tabs>
          <w:tab w:val="clear" w:pos="779"/>
          <w:tab w:val="num" w:pos="495"/>
          <w:tab w:val="left" w:pos="851"/>
        </w:tabs>
        <w:spacing w:after="0" w:line="240" w:lineRule="auto"/>
        <w:ind w:left="454"/>
        <w:jc w:val="both"/>
        <w:rPr>
          <w:rFonts w:ascii="Times New Roman" w:eastAsia="Calibri" w:hAnsi="Times New Roman" w:cs="Times New Roman"/>
          <w:b/>
          <w:bCs/>
          <w:i/>
          <w:iCs/>
          <w:sz w:val="26"/>
          <w:szCs w:val="26"/>
          <w:lang w:eastAsia="ru-RU"/>
        </w:rPr>
      </w:pPr>
      <w:r w:rsidRPr="00717FEF">
        <w:rPr>
          <w:rFonts w:ascii="Times New Roman" w:eastAsia="Calibri" w:hAnsi="Times New Roman" w:cs="Times New Roman"/>
          <w:b/>
          <w:bCs/>
          <w:i/>
          <w:iCs/>
          <w:sz w:val="26"/>
          <w:szCs w:val="26"/>
          <w:lang w:eastAsia="ru-RU"/>
        </w:rPr>
        <w:t xml:space="preserve">Заказчик обязан: </w:t>
      </w:r>
    </w:p>
    <w:p w:rsidR="00717FEF" w:rsidRPr="00717FEF" w:rsidRDefault="00717FEF" w:rsidP="00717FEF">
      <w:pPr>
        <w:numPr>
          <w:ilvl w:val="2"/>
          <w:numId w:val="9"/>
        </w:numPr>
        <w:spacing w:after="0" w:line="240" w:lineRule="auto"/>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Своевременно, в порядке, предусмотренном Договором, принять и оплатить Услуги.</w:t>
      </w:r>
    </w:p>
    <w:p w:rsidR="00717FEF" w:rsidRPr="00717FEF" w:rsidRDefault="00717FEF" w:rsidP="00717FEF">
      <w:pPr>
        <w:numPr>
          <w:ilvl w:val="2"/>
          <w:numId w:val="9"/>
        </w:numPr>
        <w:spacing w:after="0" w:line="240" w:lineRule="auto"/>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717FEF" w:rsidRPr="00717FEF" w:rsidRDefault="00717FEF" w:rsidP="00717FEF">
      <w:pPr>
        <w:spacing w:after="0" w:line="240" w:lineRule="auto"/>
        <w:ind w:left="720"/>
        <w:jc w:val="both"/>
        <w:rPr>
          <w:rFonts w:ascii="Times New Roman" w:eastAsia="Calibri" w:hAnsi="Times New Roman" w:cs="Times New Roman"/>
          <w:sz w:val="26"/>
          <w:szCs w:val="26"/>
          <w:lang w:eastAsia="ru-RU"/>
        </w:rPr>
      </w:pPr>
    </w:p>
    <w:p w:rsidR="00717FEF" w:rsidRPr="00717FEF" w:rsidRDefault="00717FEF" w:rsidP="00717FEF">
      <w:pPr>
        <w:numPr>
          <w:ilvl w:val="1"/>
          <w:numId w:val="9"/>
        </w:numPr>
        <w:tabs>
          <w:tab w:val="clear" w:pos="779"/>
          <w:tab w:val="num" w:pos="495"/>
          <w:tab w:val="left" w:pos="851"/>
        </w:tabs>
        <w:spacing w:after="0" w:line="240" w:lineRule="auto"/>
        <w:ind w:left="495" w:hanging="69"/>
        <w:jc w:val="both"/>
        <w:rPr>
          <w:rFonts w:ascii="Times New Roman" w:eastAsia="Calibri" w:hAnsi="Times New Roman" w:cs="Times New Roman"/>
          <w:b/>
          <w:bCs/>
          <w:i/>
          <w:iCs/>
          <w:spacing w:val="-2"/>
          <w:sz w:val="26"/>
          <w:szCs w:val="26"/>
          <w:lang w:eastAsia="ru-RU"/>
        </w:rPr>
      </w:pPr>
      <w:r w:rsidRPr="00717FEF">
        <w:rPr>
          <w:rFonts w:ascii="Times New Roman" w:eastAsia="Calibri" w:hAnsi="Times New Roman" w:cs="Times New Roman"/>
          <w:b/>
          <w:bCs/>
          <w:i/>
          <w:iCs/>
          <w:spacing w:val="-2"/>
          <w:sz w:val="26"/>
          <w:szCs w:val="26"/>
          <w:lang w:eastAsia="ru-RU"/>
        </w:rPr>
        <w:t xml:space="preserve">Исполнитель имеет право: </w:t>
      </w:r>
    </w:p>
    <w:p w:rsidR="00717FEF" w:rsidRPr="00717FEF" w:rsidRDefault="00717FEF" w:rsidP="00717FEF">
      <w:pPr>
        <w:widowControl w:val="0"/>
        <w:numPr>
          <w:ilvl w:val="2"/>
          <w:numId w:val="9"/>
        </w:numPr>
        <w:tabs>
          <w:tab w:val="clear" w:pos="720"/>
          <w:tab w:val="num" w:pos="709"/>
          <w:tab w:val="num" w:pos="851"/>
        </w:tabs>
        <w:spacing w:after="0" w:line="240" w:lineRule="auto"/>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717FEF" w:rsidRPr="00717FEF" w:rsidRDefault="00717FEF" w:rsidP="00717FEF">
      <w:pPr>
        <w:widowControl w:val="0"/>
        <w:numPr>
          <w:ilvl w:val="2"/>
          <w:numId w:val="9"/>
        </w:numPr>
        <w:tabs>
          <w:tab w:val="clear" w:pos="720"/>
          <w:tab w:val="num" w:pos="709"/>
          <w:tab w:val="num" w:pos="851"/>
        </w:tabs>
        <w:spacing w:after="0" w:line="240" w:lineRule="auto"/>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717FEF" w:rsidRPr="00717FEF" w:rsidRDefault="00717FEF" w:rsidP="00717FEF">
      <w:pPr>
        <w:widowControl w:val="0"/>
        <w:numPr>
          <w:ilvl w:val="1"/>
          <w:numId w:val="9"/>
        </w:numPr>
        <w:tabs>
          <w:tab w:val="clear" w:pos="779"/>
          <w:tab w:val="num" w:pos="495"/>
          <w:tab w:val="left" w:pos="851"/>
        </w:tabs>
        <w:spacing w:after="0" w:line="240" w:lineRule="auto"/>
        <w:ind w:left="495" w:hanging="69"/>
        <w:jc w:val="both"/>
        <w:rPr>
          <w:rFonts w:ascii="Times New Roman" w:eastAsia="Calibri" w:hAnsi="Times New Roman" w:cs="Times New Roman"/>
          <w:b/>
          <w:bCs/>
          <w:i/>
          <w:iCs/>
          <w:sz w:val="26"/>
          <w:szCs w:val="26"/>
          <w:lang w:eastAsia="ru-RU"/>
        </w:rPr>
      </w:pPr>
      <w:r w:rsidRPr="00717FEF">
        <w:rPr>
          <w:rFonts w:ascii="Times New Roman" w:eastAsia="Calibri" w:hAnsi="Times New Roman" w:cs="Times New Roman"/>
          <w:b/>
          <w:bCs/>
          <w:i/>
          <w:iCs/>
          <w:sz w:val="26"/>
          <w:szCs w:val="26"/>
          <w:lang w:eastAsia="ru-RU"/>
        </w:rPr>
        <w:t>Заказчик имеет право:</w:t>
      </w:r>
    </w:p>
    <w:p w:rsidR="00717FEF" w:rsidRPr="00717FEF" w:rsidRDefault="00717FEF" w:rsidP="00717FEF">
      <w:pPr>
        <w:widowControl w:val="0"/>
        <w:numPr>
          <w:ilvl w:val="2"/>
          <w:numId w:val="9"/>
        </w:numPr>
        <w:spacing w:after="0" w:line="240" w:lineRule="auto"/>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717FEF" w:rsidRPr="00717FEF" w:rsidRDefault="00717FEF" w:rsidP="00717FEF">
      <w:pPr>
        <w:widowControl w:val="0"/>
        <w:spacing w:after="0" w:line="240" w:lineRule="auto"/>
        <w:jc w:val="both"/>
        <w:rPr>
          <w:rFonts w:ascii="Times New Roman" w:eastAsia="Calibri" w:hAnsi="Times New Roman" w:cs="Times New Roman"/>
          <w:sz w:val="26"/>
          <w:szCs w:val="26"/>
          <w:lang w:eastAsia="ru-RU"/>
        </w:rPr>
      </w:pPr>
    </w:p>
    <w:p w:rsidR="00717FEF" w:rsidRPr="00717FEF" w:rsidRDefault="00717FEF" w:rsidP="00717FEF">
      <w:pPr>
        <w:numPr>
          <w:ilvl w:val="0"/>
          <w:numId w:val="9"/>
        </w:numPr>
        <w:spacing w:before="60" w:after="20" w:line="240" w:lineRule="auto"/>
        <w:ind w:left="454"/>
        <w:jc w:val="center"/>
        <w:rPr>
          <w:rFonts w:ascii="Times New Roman" w:eastAsia="Calibri" w:hAnsi="Times New Roman" w:cs="Times New Roman"/>
          <w:b/>
          <w:bCs/>
          <w:sz w:val="26"/>
          <w:szCs w:val="26"/>
          <w:lang w:eastAsia="ru-RU"/>
        </w:rPr>
      </w:pPr>
      <w:r w:rsidRPr="00717FEF">
        <w:rPr>
          <w:rFonts w:ascii="Times New Roman" w:eastAsia="Calibri" w:hAnsi="Times New Roman" w:cs="Times New Roman"/>
          <w:b/>
          <w:bCs/>
          <w:sz w:val="26"/>
          <w:szCs w:val="26"/>
          <w:lang w:eastAsia="ru-RU"/>
        </w:rPr>
        <w:t>ОПЛАТА УСЛУГ</w:t>
      </w:r>
    </w:p>
    <w:p w:rsidR="00717FEF" w:rsidRPr="00717FEF" w:rsidRDefault="00717FEF" w:rsidP="00717FEF">
      <w:pPr>
        <w:spacing w:after="0" w:line="240" w:lineRule="auto"/>
        <w:ind w:left="567"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3.1.</w:t>
      </w:r>
      <w:r w:rsidRPr="00717FEF">
        <w:rPr>
          <w:rFonts w:ascii="Times New Roman" w:eastAsia="Calibri" w:hAnsi="Times New Roman" w:cs="Times New Roman"/>
          <w:sz w:val="26"/>
          <w:szCs w:val="26"/>
          <w:lang w:eastAsia="ru-RU"/>
        </w:rPr>
        <w:tab/>
        <w:t xml:space="preserve">Цена Договора в течение срока его действия составляет сумму не более ________ (_____________) рублей ___ копеек,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717FEF" w:rsidRPr="00717FEF" w:rsidRDefault="00717FEF" w:rsidP="00717FEF">
      <w:pPr>
        <w:spacing w:after="0" w:line="240" w:lineRule="auto"/>
        <w:ind w:left="567"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3.2.</w:t>
      </w:r>
      <w:r w:rsidRPr="00717FEF">
        <w:rPr>
          <w:rFonts w:ascii="Times New Roman" w:eastAsia="Calibri"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717FEF" w:rsidRPr="00717FEF" w:rsidRDefault="00717FEF" w:rsidP="00717FEF">
      <w:pPr>
        <w:spacing w:after="0" w:line="240" w:lineRule="auto"/>
        <w:ind w:left="567"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717FEF" w:rsidRPr="00717FEF" w:rsidRDefault="00717FEF" w:rsidP="00717FEF">
      <w:pPr>
        <w:spacing w:after="0" w:line="240" w:lineRule="auto"/>
        <w:ind w:left="567"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 xml:space="preserve">3.4.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717FEF" w:rsidRPr="00717FEF" w:rsidRDefault="00717FEF" w:rsidP="00717FEF">
      <w:pPr>
        <w:spacing w:after="0" w:line="240" w:lineRule="auto"/>
        <w:ind w:left="567"/>
        <w:jc w:val="both"/>
        <w:rPr>
          <w:rFonts w:ascii="Times New Roman" w:eastAsia="Calibri" w:hAnsi="Times New Roman" w:cs="Times New Roman"/>
          <w:sz w:val="26"/>
          <w:szCs w:val="26"/>
          <w:lang w:eastAsia="ru-RU"/>
        </w:rPr>
      </w:pPr>
      <w:r w:rsidRPr="009E1F1D">
        <w:rPr>
          <w:rFonts w:ascii="Times New Roman" w:eastAsia="Calibri" w:hAnsi="Times New Roman" w:cs="Times New Roman"/>
          <w:sz w:val="26"/>
          <w:szCs w:val="26"/>
          <w:lang w:eastAsia="ru-RU"/>
        </w:rPr>
        <w:t xml:space="preserve">Сумма в размере 100 % от стоимости Услуг по соответствующей Заявке выплачивается в течение </w:t>
      </w:r>
      <w:r w:rsidR="009E1F1D">
        <w:rPr>
          <w:rFonts w:ascii="Times New Roman" w:eastAsia="Calibri" w:hAnsi="Times New Roman" w:cs="Times New Roman"/>
          <w:sz w:val="26"/>
          <w:szCs w:val="26"/>
          <w:lang w:eastAsia="ru-RU"/>
        </w:rPr>
        <w:t>___</w:t>
      </w:r>
      <w:r w:rsidRPr="009E1F1D">
        <w:rPr>
          <w:rFonts w:ascii="Times New Roman" w:eastAsia="Calibri" w:hAnsi="Times New Roman" w:cs="Times New Roman"/>
          <w:sz w:val="26"/>
          <w:szCs w:val="26"/>
          <w:lang w:eastAsia="ru-RU"/>
        </w:rPr>
        <w:t xml:space="preserve"> (</w:t>
      </w:r>
      <w:r w:rsidR="009E1F1D">
        <w:rPr>
          <w:rFonts w:ascii="Times New Roman" w:eastAsia="Calibri" w:hAnsi="Times New Roman" w:cs="Times New Roman"/>
          <w:sz w:val="26"/>
          <w:szCs w:val="26"/>
          <w:lang w:eastAsia="ru-RU"/>
        </w:rPr>
        <w:t>______</w:t>
      </w:r>
      <w:r w:rsidRPr="009E1F1D">
        <w:rPr>
          <w:rFonts w:ascii="Times New Roman" w:eastAsia="Calibri" w:hAnsi="Times New Roman" w:cs="Times New Roman"/>
          <w:sz w:val="26"/>
          <w:szCs w:val="26"/>
          <w:lang w:eastAsia="ru-RU"/>
        </w:rPr>
        <w:t>) календарных дней со дня подписания Акта по соответствующей Заявке, на основании оригинала счета, полученного в порядке 2.1.5.</w:t>
      </w:r>
      <w:r w:rsidR="009E1F1D">
        <w:rPr>
          <w:rFonts w:ascii="Times New Roman" w:eastAsia="Calibri" w:hAnsi="Times New Roman" w:cs="Times New Roman"/>
          <w:sz w:val="26"/>
          <w:szCs w:val="26"/>
          <w:lang w:eastAsia="ru-RU"/>
        </w:rPr>
        <w:t xml:space="preserve"> настоящего договора.</w:t>
      </w:r>
    </w:p>
    <w:p w:rsidR="00717FEF" w:rsidRPr="00717FEF" w:rsidRDefault="00717FEF" w:rsidP="00717FEF">
      <w:pPr>
        <w:spacing w:after="0" w:line="240" w:lineRule="auto"/>
        <w:ind w:left="567"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3.5.</w:t>
      </w:r>
      <w:r w:rsidRPr="00717FEF">
        <w:rPr>
          <w:rFonts w:ascii="Times New Roman" w:eastAsia="Calibri" w:hAnsi="Times New Roman" w:cs="Times New Roman"/>
          <w:sz w:val="26"/>
          <w:szCs w:val="26"/>
          <w:lang w:eastAsia="ru-RU"/>
        </w:rPr>
        <w:tab/>
      </w:r>
      <w:r w:rsidRPr="00717FEF">
        <w:rPr>
          <w:rFonts w:ascii="Times New Roman" w:eastAsia="Calibri" w:hAnsi="Times New Roman" w:cs="Times New Roman"/>
          <w:sz w:val="26"/>
          <w:szCs w:val="26"/>
        </w:rPr>
        <w:t xml:space="preserve">Расчеты между Сторонами производятся в Российских Рублях. </w:t>
      </w:r>
      <w:r w:rsidRPr="00717FEF">
        <w:rPr>
          <w:rFonts w:ascii="Times New Roman" w:eastAsia="Calibri"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717FEF" w:rsidRPr="00717FEF" w:rsidRDefault="00717FEF" w:rsidP="00717FEF">
      <w:pPr>
        <w:spacing w:after="0" w:line="240" w:lineRule="auto"/>
        <w:ind w:left="567"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3.6.</w:t>
      </w:r>
      <w:r w:rsidRPr="00717FEF">
        <w:rPr>
          <w:rFonts w:ascii="Times New Roman" w:eastAsia="Calibri"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717FEF" w:rsidRPr="00717FEF" w:rsidRDefault="00717FEF" w:rsidP="00717FEF">
      <w:pPr>
        <w:spacing w:after="0" w:line="240" w:lineRule="auto"/>
        <w:ind w:left="567"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3.7.</w:t>
      </w:r>
      <w:r w:rsidRPr="00717FEF">
        <w:rPr>
          <w:rFonts w:ascii="Times New Roman" w:eastAsia="Calibri"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717FEF" w:rsidRPr="00717FEF" w:rsidRDefault="00717FEF" w:rsidP="00717FEF">
      <w:pPr>
        <w:spacing w:after="0" w:line="240" w:lineRule="auto"/>
        <w:ind w:left="851"/>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717FEF" w:rsidRPr="00717FEF" w:rsidRDefault="00717FEF" w:rsidP="00717FEF">
      <w:pPr>
        <w:spacing w:after="0" w:line="240" w:lineRule="auto"/>
        <w:ind w:left="851"/>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17FEF" w:rsidRPr="00717FEF" w:rsidRDefault="00717FEF" w:rsidP="00717FEF">
      <w:pPr>
        <w:spacing w:after="0" w:line="240" w:lineRule="auto"/>
        <w:ind w:left="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17FEF" w:rsidRPr="00717FEF" w:rsidRDefault="00717FEF" w:rsidP="00717FEF">
      <w:pPr>
        <w:spacing w:after="0" w:line="240" w:lineRule="auto"/>
        <w:ind w:left="567"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3.8.</w:t>
      </w:r>
      <w:r w:rsidRPr="00717FEF">
        <w:rPr>
          <w:rFonts w:ascii="Times New Roman" w:eastAsia="Calibri"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717FEF" w:rsidRPr="00717FEF" w:rsidRDefault="00717FEF" w:rsidP="00717FEF">
      <w:pPr>
        <w:spacing w:after="0" w:line="240" w:lineRule="auto"/>
        <w:ind w:left="567" w:hanging="567"/>
        <w:jc w:val="both"/>
        <w:rPr>
          <w:rFonts w:ascii="Times New Roman" w:eastAsia="Calibri" w:hAnsi="Times New Roman" w:cs="Times New Roman"/>
          <w:sz w:val="26"/>
          <w:szCs w:val="26"/>
        </w:rPr>
      </w:pPr>
      <w:r w:rsidRPr="00717FEF">
        <w:rPr>
          <w:rFonts w:ascii="Times New Roman" w:eastAsia="Calibri" w:hAnsi="Times New Roman" w:cs="Times New Roman"/>
          <w:sz w:val="26"/>
          <w:szCs w:val="26"/>
          <w:lang w:eastAsia="ru-RU"/>
        </w:rPr>
        <w:t xml:space="preserve">3.9. </w:t>
      </w:r>
      <w:r w:rsidRPr="00717FEF">
        <w:rPr>
          <w:rFonts w:ascii="Times New Roman" w:eastAsia="Calibri" w:hAnsi="Times New Roman" w:cs="Times New Roman"/>
          <w:sz w:val="26"/>
          <w:szCs w:val="26"/>
          <w:lang w:eastAsia="ru-RU"/>
        </w:rPr>
        <w:tab/>
      </w:r>
      <w:r w:rsidRPr="00717FEF">
        <w:rPr>
          <w:rFonts w:ascii="Times New Roman" w:eastAsia="Calibri"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717FEF" w:rsidRPr="00717FEF" w:rsidRDefault="00717FEF" w:rsidP="00717FEF">
      <w:pPr>
        <w:suppressAutoHyphens/>
        <w:spacing w:after="120" w:line="240" w:lineRule="auto"/>
        <w:ind w:left="567" w:hanging="567"/>
        <w:jc w:val="both"/>
        <w:rPr>
          <w:rFonts w:ascii="Times New Roman" w:eastAsia="Times New Roman" w:hAnsi="Times New Roman" w:cs="Times New Roman"/>
          <w:sz w:val="26"/>
          <w:szCs w:val="26"/>
          <w:lang w:eastAsia="ar-SA"/>
        </w:rPr>
      </w:pPr>
      <w:r w:rsidRPr="00717FEF">
        <w:rPr>
          <w:rFonts w:ascii="Times New Roman" w:eastAsia="Times New Roman" w:hAnsi="Times New Roman" w:cs="Times New Roman"/>
          <w:sz w:val="26"/>
          <w:szCs w:val="26"/>
          <w:lang w:eastAsia="ar-SA"/>
        </w:rPr>
        <w:t xml:space="preserve">3.10. </w:t>
      </w:r>
      <w:r w:rsidRPr="00717FEF">
        <w:rPr>
          <w:rFonts w:ascii="Times New Roman" w:eastAsia="Times New Roman" w:hAnsi="Times New Roman" w:cs="Times New Roman"/>
          <w:color w:val="000000"/>
          <w:sz w:val="26"/>
          <w:szCs w:val="26"/>
          <w:lang w:eastAsia="ar-SA"/>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717FEF" w:rsidRPr="00717FEF" w:rsidRDefault="00717FEF" w:rsidP="00717FEF">
      <w:pPr>
        <w:spacing w:after="0" w:line="240" w:lineRule="auto"/>
        <w:ind w:left="567"/>
        <w:jc w:val="both"/>
        <w:rPr>
          <w:rFonts w:ascii="Times New Roman" w:eastAsia="Calibri" w:hAnsi="Times New Roman" w:cs="Times New Roman"/>
          <w:sz w:val="26"/>
          <w:szCs w:val="26"/>
          <w:lang w:eastAsia="ru-RU"/>
        </w:rPr>
      </w:pPr>
      <w:r w:rsidRPr="00717FEF">
        <w:rPr>
          <w:rFonts w:ascii="Times New Roman" w:eastAsia="Calibri" w:hAnsi="Times New Roman" w:cs="Calibri"/>
          <w:color w:val="000000"/>
          <w:sz w:val="26"/>
          <w:szCs w:val="26"/>
        </w:rPr>
        <w:t>В момент осуществления фактических действий по обмену электронными документами Исполнитель</w:t>
      </w:r>
      <w:r w:rsidRPr="00717FEF">
        <w:rPr>
          <w:rFonts w:ascii="Times New Roman" w:eastAsia="Calibri" w:hAnsi="Times New Roman" w:cs="Calibri"/>
          <w:i/>
          <w:color w:val="000000"/>
          <w:sz w:val="26"/>
          <w:szCs w:val="26"/>
        </w:rPr>
        <w:t xml:space="preserve"> </w:t>
      </w:r>
      <w:r w:rsidRPr="00717FEF">
        <w:rPr>
          <w:rFonts w:ascii="Times New Roman" w:eastAsia="Calibri" w:hAnsi="Times New Roman" w:cs="Calibri"/>
          <w:color w:val="000000"/>
          <w:sz w:val="26"/>
          <w:szCs w:val="26"/>
        </w:rPr>
        <w:t>присоединяется к соглашению об использовании электронных документов, размещенном по адресу http://www.bashtel.ru/dokumenty/.</w:t>
      </w:r>
    </w:p>
    <w:p w:rsidR="00717FEF" w:rsidRPr="00717FEF" w:rsidRDefault="00717FEF" w:rsidP="00717FEF">
      <w:pPr>
        <w:spacing w:after="0" w:line="240" w:lineRule="auto"/>
        <w:ind w:left="454" w:hanging="454"/>
        <w:jc w:val="both"/>
        <w:rPr>
          <w:rFonts w:ascii="Times New Roman" w:eastAsia="Calibri" w:hAnsi="Times New Roman" w:cs="Times New Roman"/>
          <w:sz w:val="26"/>
          <w:szCs w:val="26"/>
          <w:lang w:eastAsia="ru-RU"/>
        </w:rPr>
      </w:pPr>
    </w:p>
    <w:p w:rsidR="00717FEF" w:rsidRPr="00717FEF" w:rsidRDefault="00717FEF" w:rsidP="00717FEF">
      <w:pPr>
        <w:widowControl w:val="0"/>
        <w:numPr>
          <w:ilvl w:val="0"/>
          <w:numId w:val="9"/>
        </w:numPr>
        <w:spacing w:after="0" w:line="240" w:lineRule="auto"/>
        <w:jc w:val="center"/>
        <w:rPr>
          <w:rFonts w:ascii="Times New Roman" w:eastAsia="Calibri" w:hAnsi="Times New Roman" w:cs="Times New Roman"/>
          <w:b/>
          <w:bCs/>
          <w:sz w:val="26"/>
          <w:szCs w:val="26"/>
          <w:lang w:eastAsia="ru-RU"/>
        </w:rPr>
      </w:pPr>
      <w:r w:rsidRPr="00717FEF">
        <w:rPr>
          <w:rFonts w:ascii="Times New Roman" w:eastAsia="Calibri" w:hAnsi="Times New Roman" w:cs="Times New Roman"/>
          <w:b/>
          <w:bCs/>
          <w:sz w:val="26"/>
          <w:szCs w:val="26"/>
          <w:lang w:eastAsia="ru-RU"/>
        </w:rPr>
        <w:t>ПОРЯДОК СДАЧИ И ПРИЕМКИ УСЛУГ</w:t>
      </w:r>
    </w:p>
    <w:p w:rsidR="00717FEF" w:rsidRPr="00717FEF" w:rsidRDefault="00717FEF" w:rsidP="00717FEF">
      <w:pPr>
        <w:widowControl w:val="0"/>
        <w:numPr>
          <w:ilvl w:val="1"/>
          <w:numId w:val="9"/>
        </w:numPr>
        <w:tabs>
          <w:tab w:val="clear" w:pos="779"/>
          <w:tab w:val="num" w:pos="495"/>
        </w:tabs>
        <w:spacing w:after="0" w:line="240" w:lineRule="auto"/>
        <w:ind w:left="495"/>
        <w:jc w:val="both"/>
        <w:rPr>
          <w:rFonts w:ascii="Times New Roman" w:eastAsia="Calibri" w:hAnsi="Times New Roman" w:cs="Times New Roman"/>
          <w:b/>
          <w:bCs/>
          <w:sz w:val="26"/>
          <w:szCs w:val="26"/>
          <w:lang w:eastAsia="ru-RU"/>
        </w:rPr>
      </w:pPr>
      <w:r w:rsidRPr="00717FEF">
        <w:rPr>
          <w:rFonts w:ascii="Times New Roman" w:eastAsia="Calibri"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717FEF" w:rsidRPr="00717FEF" w:rsidRDefault="00717FEF" w:rsidP="00717FEF">
      <w:pPr>
        <w:widowControl w:val="0"/>
        <w:numPr>
          <w:ilvl w:val="1"/>
          <w:numId w:val="9"/>
        </w:numPr>
        <w:tabs>
          <w:tab w:val="clear" w:pos="779"/>
          <w:tab w:val="num" w:pos="495"/>
        </w:tabs>
        <w:spacing w:after="0" w:line="240" w:lineRule="auto"/>
        <w:ind w:left="495"/>
        <w:jc w:val="both"/>
        <w:rPr>
          <w:rFonts w:ascii="Times New Roman" w:eastAsia="Calibri" w:hAnsi="Times New Roman" w:cs="Times New Roman"/>
          <w:b/>
          <w:bCs/>
          <w:sz w:val="26"/>
          <w:szCs w:val="26"/>
          <w:lang w:eastAsia="ru-RU"/>
        </w:rPr>
      </w:pPr>
      <w:r w:rsidRPr="00717FEF">
        <w:rPr>
          <w:rFonts w:ascii="Times New Roman" w:eastAsia="Calibri" w:hAnsi="Times New Roman" w:cs="Times New Roman"/>
          <w:sz w:val="26"/>
          <w:szCs w:val="26"/>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717FEF" w:rsidRPr="00717FEF" w:rsidRDefault="00717FEF" w:rsidP="00717FEF">
      <w:pPr>
        <w:widowControl w:val="0"/>
        <w:numPr>
          <w:ilvl w:val="1"/>
          <w:numId w:val="9"/>
        </w:numPr>
        <w:tabs>
          <w:tab w:val="clear" w:pos="779"/>
          <w:tab w:val="num" w:pos="495"/>
        </w:tabs>
        <w:spacing w:after="0" w:line="240" w:lineRule="auto"/>
        <w:ind w:left="495"/>
        <w:jc w:val="both"/>
        <w:rPr>
          <w:rFonts w:ascii="Times New Roman" w:eastAsia="Calibri" w:hAnsi="Times New Roman" w:cs="Times New Roman"/>
          <w:b/>
          <w:bCs/>
          <w:sz w:val="26"/>
          <w:szCs w:val="26"/>
          <w:lang w:eastAsia="ru-RU"/>
        </w:rPr>
      </w:pPr>
      <w:r w:rsidRPr="00717FEF">
        <w:rPr>
          <w:rFonts w:ascii="Times New Roman" w:eastAsia="Calibri" w:hAnsi="Times New Roman" w:cs="Times New Roman"/>
          <w:sz w:val="26"/>
          <w:szCs w:val="26"/>
          <w:lang w:eastAsia="ru-RU"/>
        </w:rPr>
        <w:t xml:space="preserve">В случае </w:t>
      </w:r>
      <w:r w:rsidRPr="00717FEF">
        <w:rPr>
          <w:rFonts w:ascii="Times New Roman" w:eastAsia="Calibri" w:hAnsi="Times New Roman" w:cs="Calibri"/>
          <w:sz w:val="26"/>
          <w:szCs w:val="26"/>
        </w:rPr>
        <w:t xml:space="preserve">несоответствия Услуг требованиям Технического задания, а также другим условиям Договора, </w:t>
      </w:r>
      <w:r w:rsidRPr="00717FEF">
        <w:rPr>
          <w:rFonts w:ascii="Times New Roman" w:eastAsia="Calibri" w:hAnsi="Times New Roman" w:cs="Times New Roman"/>
          <w:sz w:val="26"/>
          <w:szCs w:val="26"/>
          <w:lang w:eastAsia="ru-RU"/>
        </w:rPr>
        <w:t xml:space="preserve"> 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717FEF">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sidRPr="00717FEF">
        <w:rPr>
          <w:rFonts w:ascii="Times New Roman" w:eastAsia="Calibri"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717FEF" w:rsidRPr="00717FEF" w:rsidRDefault="00717FEF" w:rsidP="00717FEF">
      <w:pPr>
        <w:widowControl w:val="0"/>
        <w:numPr>
          <w:ilvl w:val="1"/>
          <w:numId w:val="9"/>
        </w:numPr>
        <w:tabs>
          <w:tab w:val="clear" w:pos="779"/>
          <w:tab w:val="num" w:pos="495"/>
        </w:tabs>
        <w:spacing w:after="0" w:line="240" w:lineRule="auto"/>
        <w:ind w:left="495"/>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717FEF" w:rsidRPr="00717FEF" w:rsidRDefault="00717FEF" w:rsidP="00717FEF">
      <w:pPr>
        <w:widowControl w:val="0"/>
        <w:spacing w:after="0" w:line="240" w:lineRule="auto"/>
        <w:jc w:val="both"/>
        <w:rPr>
          <w:rFonts w:ascii="Times New Roman" w:eastAsia="Calibri" w:hAnsi="Times New Roman" w:cs="Times New Roman"/>
          <w:b/>
          <w:bCs/>
          <w:sz w:val="26"/>
          <w:szCs w:val="26"/>
          <w:lang w:eastAsia="ru-RU"/>
        </w:rPr>
      </w:pPr>
    </w:p>
    <w:p w:rsidR="00717FEF" w:rsidRPr="00717FEF" w:rsidRDefault="00717FEF" w:rsidP="00717FEF">
      <w:pPr>
        <w:numPr>
          <w:ilvl w:val="0"/>
          <w:numId w:val="10"/>
        </w:numPr>
        <w:spacing w:before="60" w:after="20" w:line="240" w:lineRule="auto"/>
        <w:jc w:val="center"/>
        <w:rPr>
          <w:rFonts w:ascii="Times New Roman" w:eastAsia="Calibri" w:hAnsi="Times New Roman" w:cs="Times New Roman"/>
          <w:b/>
          <w:bCs/>
          <w:sz w:val="26"/>
          <w:szCs w:val="26"/>
          <w:lang w:eastAsia="ru-RU"/>
        </w:rPr>
      </w:pPr>
      <w:r w:rsidRPr="00717FEF">
        <w:rPr>
          <w:rFonts w:ascii="Times New Roman" w:eastAsia="Calibri" w:hAnsi="Times New Roman" w:cs="Times New Roman"/>
          <w:b/>
          <w:bCs/>
          <w:sz w:val="26"/>
          <w:szCs w:val="26"/>
          <w:lang w:eastAsia="ru-RU"/>
        </w:rPr>
        <w:t>КОНФИДЕНЦИАЛЬНОСТЬ</w:t>
      </w:r>
    </w:p>
    <w:p w:rsidR="00717FEF" w:rsidRPr="00717FEF" w:rsidRDefault="00717FEF" w:rsidP="00717FEF">
      <w:pPr>
        <w:numPr>
          <w:ilvl w:val="1"/>
          <w:numId w:val="22"/>
        </w:numPr>
        <w:spacing w:after="0" w:line="240" w:lineRule="auto"/>
        <w:ind w:left="567"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717FEF" w:rsidRPr="00717FEF" w:rsidRDefault="00717FEF" w:rsidP="00717FEF">
      <w:pPr>
        <w:widowControl w:val="0"/>
        <w:numPr>
          <w:ilvl w:val="1"/>
          <w:numId w:val="22"/>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717FEF" w:rsidRPr="00717FEF" w:rsidRDefault="00717FEF" w:rsidP="00717FEF">
      <w:pPr>
        <w:widowControl w:val="0"/>
        <w:numPr>
          <w:ilvl w:val="1"/>
          <w:numId w:val="22"/>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17FEF" w:rsidRPr="00717FEF" w:rsidRDefault="00717FEF" w:rsidP="00717FEF">
      <w:pPr>
        <w:widowControl w:val="0"/>
        <w:numPr>
          <w:ilvl w:val="1"/>
          <w:numId w:val="22"/>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17FEF" w:rsidRPr="00717FEF" w:rsidRDefault="00717FEF" w:rsidP="00717FEF">
      <w:pPr>
        <w:widowControl w:val="0"/>
        <w:numPr>
          <w:ilvl w:val="1"/>
          <w:numId w:val="22"/>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17FEF" w:rsidRPr="00717FEF" w:rsidRDefault="00717FEF" w:rsidP="00717FEF">
      <w:pPr>
        <w:widowControl w:val="0"/>
        <w:numPr>
          <w:ilvl w:val="2"/>
          <w:numId w:val="22"/>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информация во время ее раскрытия является публично известной;</w:t>
      </w:r>
    </w:p>
    <w:p w:rsidR="00717FEF" w:rsidRPr="00717FEF" w:rsidRDefault="00717FEF" w:rsidP="00717FEF">
      <w:pPr>
        <w:widowControl w:val="0"/>
        <w:numPr>
          <w:ilvl w:val="2"/>
          <w:numId w:val="22"/>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717FEF" w:rsidRPr="00717FEF" w:rsidRDefault="00717FEF" w:rsidP="00717FEF">
      <w:pPr>
        <w:widowControl w:val="0"/>
        <w:numPr>
          <w:ilvl w:val="2"/>
          <w:numId w:val="22"/>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информация получена от любого третьего лица на законных основаниях;</w:t>
      </w:r>
    </w:p>
    <w:p w:rsidR="00717FEF" w:rsidRPr="00717FEF" w:rsidRDefault="00717FEF" w:rsidP="00717FEF">
      <w:pPr>
        <w:widowControl w:val="0"/>
        <w:numPr>
          <w:ilvl w:val="2"/>
          <w:numId w:val="22"/>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717FEF" w:rsidRPr="00717FEF" w:rsidRDefault="00717FEF" w:rsidP="00717FEF">
      <w:pPr>
        <w:widowControl w:val="0"/>
        <w:numPr>
          <w:ilvl w:val="1"/>
          <w:numId w:val="22"/>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717FEF" w:rsidRPr="00717FEF" w:rsidRDefault="00717FEF" w:rsidP="00717FEF">
      <w:pPr>
        <w:widowControl w:val="0"/>
        <w:numPr>
          <w:ilvl w:val="2"/>
          <w:numId w:val="22"/>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717FEF" w:rsidRPr="00717FEF" w:rsidRDefault="00717FEF" w:rsidP="00717FEF">
      <w:pPr>
        <w:widowControl w:val="0"/>
        <w:numPr>
          <w:ilvl w:val="2"/>
          <w:numId w:val="22"/>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17FEF" w:rsidRPr="00717FEF" w:rsidRDefault="00717FEF" w:rsidP="00717FEF">
      <w:pPr>
        <w:numPr>
          <w:ilvl w:val="1"/>
          <w:numId w:val="22"/>
        </w:numPr>
        <w:spacing w:after="0" w:line="240" w:lineRule="auto"/>
        <w:ind w:left="567"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717FEF" w:rsidRPr="00717FEF" w:rsidRDefault="00717FEF" w:rsidP="00717FEF">
      <w:pPr>
        <w:spacing w:before="60" w:after="20" w:line="240" w:lineRule="auto"/>
        <w:ind w:left="454"/>
        <w:rPr>
          <w:rFonts w:ascii="Times New Roman" w:eastAsia="Calibri" w:hAnsi="Times New Roman" w:cs="Times New Roman"/>
          <w:b/>
          <w:bCs/>
          <w:sz w:val="26"/>
          <w:szCs w:val="26"/>
          <w:lang w:eastAsia="ru-RU"/>
        </w:rPr>
      </w:pPr>
    </w:p>
    <w:p w:rsidR="00717FEF" w:rsidRPr="00717FEF" w:rsidRDefault="00717FEF" w:rsidP="00717FEF">
      <w:pPr>
        <w:spacing w:before="60" w:after="20" w:line="240" w:lineRule="auto"/>
        <w:ind w:left="454"/>
        <w:jc w:val="center"/>
        <w:rPr>
          <w:rFonts w:ascii="Times New Roman" w:eastAsia="Calibri" w:hAnsi="Times New Roman" w:cs="Times New Roman"/>
          <w:b/>
          <w:bCs/>
          <w:sz w:val="26"/>
          <w:szCs w:val="26"/>
          <w:lang w:eastAsia="ru-RU"/>
        </w:rPr>
      </w:pPr>
      <w:r w:rsidRPr="00717FEF">
        <w:rPr>
          <w:rFonts w:ascii="Times New Roman" w:eastAsia="Calibri" w:hAnsi="Times New Roman" w:cs="Times New Roman"/>
          <w:b/>
          <w:bCs/>
          <w:sz w:val="26"/>
          <w:szCs w:val="26"/>
          <w:lang w:eastAsia="ru-RU"/>
        </w:rPr>
        <w:t>6.</w:t>
      </w:r>
      <w:r w:rsidRPr="00717FEF">
        <w:rPr>
          <w:rFonts w:ascii="Times New Roman" w:eastAsia="Calibri" w:hAnsi="Times New Roman" w:cs="Times New Roman"/>
          <w:b/>
          <w:bCs/>
          <w:sz w:val="26"/>
          <w:szCs w:val="26"/>
          <w:lang w:eastAsia="ru-RU"/>
        </w:rPr>
        <w:tab/>
        <w:t>ОСНОВАНИЯ ИЗМЕНЕНИЯ И РАСТОРЖЕНИЯ ДОГОВОРА</w:t>
      </w:r>
    </w:p>
    <w:p w:rsidR="00717FEF" w:rsidRPr="00717FEF" w:rsidRDefault="00717FEF" w:rsidP="00717FEF">
      <w:pPr>
        <w:spacing w:after="0" w:line="240" w:lineRule="auto"/>
        <w:ind w:left="454" w:hanging="454"/>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6.1.</w:t>
      </w:r>
      <w:r w:rsidRPr="00717FEF">
        <w:rPr>
          <w:rFonts w:ascii="Times New Roman" w:eastAsia="Calibri"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717FEF" w:rsidRPr="00717FEF" w:rsidRDefault="00717FEF" w:rsidP="00717FEF">
      <w:pPr>
        <w:spacing w:after="0" w:line="240" w:lineRule="auto"/>
        <w:ind w:left="454" w:hanging="454"/>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6.2.Настоящий Договор может быть расторгнут по соглашению Сторон.</w:t>
      </w:r>
    </w:p>
    <w:p w:rsidR="00717FEF" w:rsidRPr="00717FEF" w:rsidRDefault="00717FEF" w:rsidP="00717FEF">
      <w:pPr>
        <w:widowControl w:val="0"/>
        <w:spacing w:after="0" w:line="240" w:lineRule="auto"/>
        <w:ind w:left="426" w:hanging="426"/>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6.3.</w:t>
      </w:r>
      <w:r w:rsidRPr="00717FEF">
        <w:rPr>
          <w:rFonts w:ascii="Times New Roman" w:eastAsia="Calibri"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30 рабочих дней с даты расторжения договора.</w:t>
      </w:r>
    </w:p>
    <w:p w:rsidR="00717FEF" w:rsidRPr="00717FEF" w:rsidRDefault="00717FEF" w:rsidP="00717FEF">
      <w:pPr>
        <w:widowControl w:val="0"/>
        <w:shd w:val="clear" w:color="auto" w:fill="FFFFFF" w:themeFill="background1"/>
        <w:spacing w:after="0" w:line="240" w:lineRule="auto"/>
        <w:ind w:left="426" w:hanging="426"/>
        <w:jc w:val="both"/>
        <w:rPr>
          <w:rFonts w:ascii="Times New Roman" w:eastAsia="Calibri" w:hAnsi="Times New Roman" w:cs="Times New Roman"/>
          <w:b/>
          <w:bCs/>
          <w:sz w:val="26"/>
          <w:szCs w:val="26"/>
          <w:lang w:eastAsia="ru-RU"/>
        </w:rPr>
      </w:pPr>
    </w:p>
    <w:p w:rsidR="00717FEF" w:rsidRPr="00717FEF" w:rsidRDefault="00717FEF" w:rsidP="00717FEF">
      <w:pPr>
        <w:spacing w:before="60" w:after="20" w:line="240" w:lineRule="auto"/>
        <w:jc w:val="center"/>
        <w:rPr>
          <w:rFonts w:ascii="Times New Roman" w:eastAsia="Calibri" w:hAnsi="Times New Roman" w:cs="Times New Roman"/>
          <w:b/>
          <w:bCs/>
          <w:sz w:val="26"/>
          <w:szCs w:val="26"/>
          <w:lang w:eastAsia="ru-RU"/>
        </w:rPr>
      </w:pPr>
      <w:r w:rsidRPr="00717FEF">
        <w:rPr>
          <w:rFonts w:ascii="Times New Roman" w:eastAsia="Calibri" w:hAnsi="Times New Roman" w:cs="Times New Roman"/>
          <w:b/>
          <w:bCs/>
          <w:sz w:val="26"/>
          <w:szCs w:val="26"/>
          <w:lang w:eastAsia="ru-RU"/>
        </w:rPr>
        <w:t>7.</w:t>
      </w:r>
      <w:r w:rsidRPr="00717FEF">
        <w:rPr>
          <w:rFonts w:ascii="Times New Roman" w:eastAsia="Calibri" w:hAnsi="Times New Roman" w:cs="Times New Roman"/>
          <w:b/>
          <w:bCs/>
          <w:sz w:val="26"/>
          <w:szCs w:val="26"/>
          <w:lang w:eastAsia="ru-RU"/>
        </w:rPr>
        <w:tab/>
        <w:t>ОТВЕТСТВЕННОСТЬ СТОРОН</w:t>
      </w:r>
    </w:p>
    <w:p w:rsidR="00717FEF" w:rsidRPr="00717FEF" w:rsidRDefault="00717FEF" w:rsidP="00717FEF">
      <w:pPr>
        <w:spacing w:after="0" w:line="240" w:lineRule="auto"/>
        <w:ind w:left="426" w:right="27" w:hanging="426"/>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7.1.</w:t>
      </w:r>
      <w:r w:rsidRPr="00717FEF">
        <w:rPr>
          <w:rFonts w:ascii="Times New Roman" w:eastAsia="Calibri"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717FEF" w:rsidRPr="00717FEF" w:rsidRDefault="00717FEF" w:rsidP="00717FEF">
      <w:pPr>
        <w:spacing w:after="0" w:line="240" w:lineRule="auto"/>
        <w:ind w:left="426" w:right="27" w:hanging="426"/>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7.2.</w:t>
      </w:r>
      <w:r w:rsidRPr="00717FEF">
        <w:rPr>
          <w:rFonts w:ascii="Times New Roman" w:eastAsia="Calibri" w:hAnsi="Times New Roman" w:cs="Times New Roman"/>
          <w:sz w:val="26"/>
          <w:szCs w:val="26"/>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717FEF" w:rsidRPr="00717FEF" w:rsidRDefault="00717FEF" w:rsidP="00717FEF">
      <w:pPr>
        <w:spacing w:after="0" w:line="240" w:lineRule="auto"/>
        <w:ind w:left="426" w:right="27" w:hanging="426"/>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7.3.</w:t>
      </w:r>
      <w:r w:rsidRPr="00717FEF">
        <w:rPr>
          <w:rFonts w:ascii="Times New Roman" w:eastAsia="Calibri" w:hAnsi="Times New Roman" w:cs="Times New Roman"/>
          <w:sz w:val="26"/>
          <w:szCs w:val="26"/>
          <w:lang w:eastAsia="ru-RU"/>
        </w:rPr>
        <w:tab/>
        <w:t xml:space="preserve">Исполнитель вправе требовать от Заказчика выплаты неустойки в размере </w:t>
      </w:r>
      <w:r w:rsidRPr="00717FEF">
        <w:rPr>
          <w:rFonts w:ascii="Times New Roman" w:eastAsia="Times New Roman" w:hAnsi="Times New Roman" w:cs="Times New Roman"/>
          <w:sz w:val="26"/>
          <w:szCs w:val="26"/>
          <w:lang w:eastAsia="ru-RU"/>
        </w:rPr>
        <w:t>1/365 действующей ставки рефинансирования ЦБ РФ</w:t>
      </w:r>
      <w:r w:rsidRPr="00717FEF">
        <w:rPr>
          <w:rFonts w:ascii="Times New Roman" w:eastAsia="Calibri"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717FEF" w:rsidRPr="00717FEF" w:rsidRDefault="00717FEF" w:rsidP="00717FEF">
      <w:pPr>
        <w:spacing w:after="0" w:line="240" w:lineRule="auto"/>
        <w:ind w:left="426" w:right="27" w:hanging="426"/>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7.4.</w:t>
      </w:r>
      <w:r w:rsidRPr="00717FEF">
        <w:rPr>
          <w:rFonts w:ascii="Times New Roman" w:eastAsia="Calibri" w:hAnsi="Times New Roman" w:cs="Times New Roman"/>
          <w:sz w:val="26"/>
          <w:szCs w:val="26"/>
          <w:lang w:eastAsia="ru-RU"/>
        </w:rPr>
        <w:tab/>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20 % (двадцати процентов) от стоимости Услуг по соответствующей Заявке.</w:t>
      </w:r>
    </w:p>
    <w:p w:rsidR="00717FEF" w:rsidRPr="00717FEF" w:rsidRDefault="00717FEF" w:rsidP="00717FEF">
      <w:pPr>
        <w:spacing w:after="0" w:line="240" w:lineRule="auto"/>
        <w:ind w:left="426" w:right="27" w:hanging="426"/>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7.5.</w:t>
      </w:r>
      <w:r w:rsidRPr="00717FEF">
        <w:rPr>
          <w:rFonts w:ascii="Times New Roman" w:eastAsia="Calibri" w:hAnsi="Times New Roman" w:cs="Times New Roman"/>
          <w:sz w:val="26"/>
          <w:szCs w:val="26"/>
          <w:lang w:eastAsia="ru-RU"/>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717FEF" w:rsidRPr="00717FEF" w:rsidRDefault="00717FEF" w:rsidP="00717FEF">
      <w:pPr>
        <w:spacing w:after="0" w:line="240" w:lineRule="auto"/>
        <w:ind w:left="426" w:right="27" w:hanging="426"/>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717FEF" w:rsidRPr="00717FEF" w:rsidRDefault="00717FEF" w:rsidP="00717FEF">
      <w:pPr>
        <w:spacing w:after="0" w:line="240" w:lineRule="auto"/>
        <w:ind w:left="426" w:right="27" w:hanging="426"/>
        <w:jc w:val="both"/>
        <w:rPr>
          <w:rFonts w:ascii="Times New Roman" w:eastAsia="Calibri" w:hAnsi="Times New Roman" w:cs="Times New Roman"/>
          <w:sz w:val="26"/>
          <w:szCs w:val="26"/>
          <w:lang w:eastAsia="ru-RU"/>
        </w:rPr>
      </w:pPr>
      <w:bookmarkStart w:id="118" w:name="_Ref77655054"/>
      <w:r w:rsidRPr="00717FEF">
        <w:rPr>
          <w:rFonts w:ascii="Times New Roman" w:eastAsia="Calibri" w:hAnsi="Times New Roman" w:cs="Times New Roman"/>
          <w:sz w:val="26"/>
          <w:szCs w:val="26"/>
          <w:lang w:eastAsia="ru-RU"/>
        </w:rPr>
        <w:t>7.7.</w:t>
      </w:r>
      <w:r w:rsidRPr="00717FEF">
        <w:rPr>
          <w:rFonts w:ascii="Times New Roman" w:eastAsia="Calibri"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118"/>
    </w:p>
    <w:p w:rsidR="00717FEF" w:rsidRPr="00717FEF" w:rsidRDefault="00717FEF" w:rsidP="00717FEF">
      <w:pPr>
        <w:spacing w:after="0" w:line="240" w:lineRule="auto"/>
        <w:ind w:left="426" w:hanging="426"/>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7.8.</w:t>
      </w:r>
      <w:r w:rsidRPr="00717FEF">
        <w:rPr>
          <w:rFonts w:ascii="Times New Roman" w:eastAsia="Calibri"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717FEF" w:rsidRPr="00717FEF" w:rsidRDefault="00717FEF" w:rsidP="00717FEF">
      <w:pPr>
        <w:spacing w:after="0" w:line="240" w:lineRule="auto"/>
        <w:ind w:left="454"/>
        <w:jc w:val="both"/>
        <w:rPr>
          <w:rFonts w:ascii="Times New Roman" w:eastAsia="Calibri" w:hAnsi="Times New Roman" w:cs="Times New Roman"/>
          <w:sz w:val="26"/>
          <w:szCs w:val="26"/>
          <w:lang w:eastAsia="ru-RU"/>
        </w:rPr>
      </w:pPr>
    </w:p>
    <w:p w:rsidR="00717FEF" w:rsidRPr="00717FEF" w:rsidRDefault="00717FEF" w:rsidP="00717FEF">
      <w:pPr>
        <w:widowControl w:val="0"/>
        <w:spacing w:after="0" w:line="240" w:lineRule="auto"/>
        <w:jc w:val="center"/>
        <w:rPr>
          <w:rFonts w:ascii="Times New Roman" w:eastAsia="Calibri" w:hAnsi="Times New Roman" w:cs="Times New Roman"/>
          <w:b/>
          <w:bCs/>
          <w:sz w:val="26"/>
          <w:szCs w:val="26"/>
          <w:lang w:eastAsia="ru-RU"/>
        </w:rPr>
      </w:pPr>
      <w:r w:rsidRPr="00717FEF">
        <w:rPr>
          <w:rFonts w:ascii="Times New Roman" w:eastAsia="Calibri" w:hAnsi="Times New Roman" w:cs="Times New Roman"/>
          <w:b/>
          <w:bCs/>
          <w:sz w:val="26"/>
          <w:szCs w:val="26"/>
          <w:lang w:eastAsia="ru-RU"/>
        </w:rPr>
        <w:t>8.</w:t>
      </w:r>
      <w:r w:rsidRPr="00717FEF">
        <w:rPr>
          <w:rFonts w:ascii="Times New Roman" w:eastAsia="Calibri" w:hAnsi="Times New Roman" w:cs="Times New Roman"/>
          <w:b/>
          <w:bCs/>
          <w:sz w:val="26"/>
          <w:szCs w:val="26"/>
          <w:lang w:eastAsia="ru-RU"/>
        </w:rPr>
        <w:tab/>
        <w:t>ПОРЯДОК РАССМОТРЕНИЯ СПОРОВ</w:t>
      </w:r>
    </w:p>
    <w:p w:rsidR="00717FEF" w:rsidRPr="00717FEF" w:rsidRDefault="00717FEF" w:rsidP="00717FEF">
      <w:pPr>
        <w:widowControl w:val="0"/>
        <w:spacing w:after="0" w:line="240" w:lineRule="auto"/>
        <w:ind w:left="426" w:hanging="426"/>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8.1.</w:t>
      </w:r>
      <w:r w:rsidRPr="00717FEF">
        <w:rPr>
          <w:rFonts w:ascii="Times New Roman" w:eastAsia="Calibri"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717FEF" w:rsidRPr="00717FEF" w:rsidRDefault="00717FEF" w:rsidP="00717FEF">
      <w:pPr>
        <w:spacing w:after="0" w:line="240" w:lineRule="auto"/>
        <w:ind w:left="426" w:hanging="426"/>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8.2.</w:t>
      </w:r>
      <w:r w:rsidRPr="00717FEF">
        <w:rPr>
          <w:rFonts w:ascii="Times New Roman" w:eastAsia="Calibri" w:hAnsi="Times New Roman" w:cs="Times New Roman"/>
          <w:sz w:val="26"/>
          <w:szCs w:val="26"/>
          <w:lang w:eastAsia="ru-RU"/>
        </w:rPr>
        <w:tab/>
        <w:t>Все споры и разногласия по настоящему Договору Стороны разрешают путём переговоров.</w:t>
      </w:r>
    </w:p>
    <w:p w:rsidR="00717FEF" w:rsidRPr="00717FEF" w:rsidRDefault="00717FEF" w:rsidP="00717FEF">
      <w:pPr>
        <w:spacing w:after="0" w:line="240" w:lineRule="auto"/>
        <w:ind w:left="426" w:hanging="426"/>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8.3.</w:t>
      </w:r>
      <w:r w:rsidRPr="00717FEF">
        <w:rPr>
          <w:rFonts w:ascii="Times New Roman" w:eastAsia="Calibri"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 Республики Башкортостан</w:t>
      </w:r>
      <w:r w:rsidRPr="00717FEF">
        <w:rPr>
          <w:rFonts w:ascii="Calibri" w:eastAsia="Calibri" w:hAnsi="Calibri" w:cs="Calibri"/>
          <w:i/>
          <w:iCs/>
        </w:rPr>
        <w:t>.</w:t>
      </w:r>
    </w:p>
    <w:p w:rsidR="00717FEF" w:rsidRPr="00717FEF" w:rsidRDefault="00717FEF" w:rsidP="00717FEF">
      <w:pPr>
        <w:widowControl w:val="0"/>
        <w:spacing w:after="0" w:line="240" w:lineRule="auto"/>
        <w:jc w:val="both"/>
        <w:rPr>
          <w:rFonts w:ascii="Times New Roman" w:eastAsia="Calibri" w:hAnsi="Times New Roman" w:cs="Times New Roman"/>
          <w:b/>
          <w:bCs/>
          <w:sz w:val="26"/>
          <w:szCs w:val="26"/>
          <w:highlight w:val="yellow"/>
          <w:lang w:eastAsia="ru-RU"/>
        </w:rPr>
      </w:pPr>
    </w:p>
    <w:p w:rsidR="00717FEF" w:rsidRPr="00717FEF" w:rsidRDefault="00717FEF" w:rsidP="00717FEF">
      <w:pPr>
        <w:widowControl w:val="0"/>
        <w:spacing w:after="0" w:line="360" w:lineRule="auto"/>
        <w:jc w:val="center"/>
        <w:rPr>
          <w:rFonts w:ascii="Times New Roman" w:eastAsia="Calibri" w:hAnsi="Times New Roman" w:cs="Times New Roman"/>
          <w:b/>
          <w:bCs/>
          <w:sz w:val="26"/>
          <w:szCs w:val="26"/>
          <w:lang w:eastAsia="ru-RU"/>
        </w:rPr>
      </w:pPr>
      <w:r w:rsidRPr="00717FEF">
        <w:rPr>
          <w:rFonts w:ascii="Times New Roman" w:eastAsia="Calibri" w:hAnsi="Times New Roman" w:cs="Times New Roman"/>
          <w:b/>
          <w:bCs/>
          <w:sz w:val="26"/>
          <w:szCs w:val="26"/>
          <w:lang w:eastAsia="ru-RU"/>
        </w:rPr>
        <w:t>9.</w:t>
      </w:r>
      <w:r w:rsidRPr="00717FEF">
        <w:rPr>
          <w:rFonts w:ascii="Times New Roman" w:eastAsia="Calibri" w:hAnsi="Times New Roman" w:cs="Times New Roman"/>
          <w:b/>
          <w:bCs/>
          <w:sz w:val="26"/>
          <w:szCs w:val="26"/>
          <w:lang w:eastAsia="ru-RU"/>
        </w:rPr>
        <w:tab/>
        <w:t>ОБСТОЯТЕЛЬСТВА НЕПРЕОДОЛИМОЙ СИЛЫ</w:t>
      </w:r>
    </w:p>
    <w:p w:rsidR="00717FEF" w:rsidRPr="00717FEF" w:rsidRDefault="00717FEF" w:rsidP="00717FEF">
      <w:pPr>
        <w:spacing w:after="0" w:line="240" w:lineRule="auto"/>
        <w:ind w:left="426" w:hanging="426"/>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9.1.</w:t>
      </w:r>
      <w:r w:rsidRPr="00717FEF">
        <w:rPr>
          <w:rFonts w:ascii="Times New Roman" w:eastAsia="Calibri"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17FEF" w:rsidRPr="00717FEF" w:rsidRDefault="00717FEF" w:rsidP="00717FEF">
      <w:pPr>
        <w:spacing w:after="0" w:line="240" w:lineRule="auto"/>
        <w:ind w:left="426" w:hanging="426"/>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9.2.</w:t>
      </w:r>
      <w:r w:rsidRPr="00717FEF">
        <w:rPr>
          <w:rFonts w:ascii="Times New Roman" w:eastAsia="Calibri"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17FEF" w:rsidRPr="00717FEF" w:rsidRDefault="00717FEF" w:rsidP="00717FEF">
      <w:pPr>
        <w:spacing w:after="0" w:line="240" w:lineRule="auto"/>
        <w:ind w:left="426" w:hanging="426"/>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9.3.</w:t>
      </w:r>
      <w:r w:rsidRPr="00717FEF">
        <w:rPr>
          <w:rFonts w:ascii="Times New Roman" w:eastAsia="Calibri"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17FEF" w:rsidRPr="00717FEF" w:rsidRDefault="00717FEF" w:rsidP="00717FEF">
      <w:pPr>
        <w:widowControl w:val="0"/>
        <w:spacing w:after="0" w:line="240" w:lineRule="auto"/>
        <w:ind w:left="426" w:hanging="426"/>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9.4.</w:t>
      </w:r>
      <w:r w:rsidRPr="00717FEF">
        <w:rPr>
          <w:rFonts w:ascii="Times New Roman" w:eastAsia="Calibri"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17FEF" w:rsidRPr="00717FEF" w:rsidRDefault="00717FEF" w:rsidP="00717FEF">
      <w:pPr>
        <w:widowControl w:val="0"/>
        <w:spacing w:after="0" w:line="240" w:lineRule="auto"/>
        <w:ind w:left="426" w:hanging="426"/>
        <w:jc w:val="both"/>
        <w:rPr>
          <w:rFonts w:ascii="Times New Roman" w:eastAsia="Calibri" w:hAnsi="Times New Roman" w:cs="Times New Roman"/>
          <w:sz w:val="26"/>
          <w:szCs w:val="26"/>
          <w:lang w:eastAsia="ru-RU"/>
        </w:rPr>
      </w:pPr>
    </w:p>
    <w:p w:rsidR="00717FEF" w:rsidRPr="00717FEF" w:rsidRDefault="00717FEF" w:rsidP="00717FEF">
      <w:pPr>
        <w:spacing w:before="60" w:after="20" w:line="240" w:lineRule="auto"/>
        <w:ind w:left="454"/>
        <w:jc w:val="center"/>
        <w:rPr>
          <w:rFonts w:ascii="Times New Roman" w:eastAsia="Calibri" w:hAnsi="Times New Roman" w:cs="Times New Roman"/>
          <w:b/>
          <w:bCs/>
          <w:sz w:val="26"/>
          <w:szCs w:val="26"/>
          <w:lang w:eastAsia="ru-RU"/>
        </w:rPr>
      </w:pPr>
      <w:r w:rsidRPr="00717FEF">
        <w:rPr>
          <w:rFonts w:ascii="Times New Roman" w:eastAsia="Calibri" w:hAnsi="Times New Roman" w:cs="Times New Roman"/>
          <w:b/>
          <w:bCs/>
          <w:sz w:val="26"/>
          <w:szCs w:val="26"/>
          <w:lang w:eastAsia="ru-RU"/>
        </w:rPr>
        <w:t>10.</w:t>
      </w:r>
      <w:r w:rsidRPr="00717FEF">
        <w:rPr>
          <w:rFonts w:ascii="Times New Roman" w:eastAsia="Calibri" w:hAnsi="Times New Roman" w:cs="Times New Roman"/>
          <w:b/>
          <w:bCs/>
          <w:sz w:val="26"/>
          <w:szCs w:val="26"/>
          <w:lang w:eastAsia="ru-RU"/>
        </w:rPr>
        <w:tab/>
        <w:t>ПРОЧИЕ УСЛОВИЯ</w:t>
      </w:r>
    </w:p>
    <w:p w:rsidR="00717FEF" w:rsidRPr="00717FEF" w:rsidRDefault="00717FEF" w:rsidP="00717FEF">
      <w:pPr>
        <w:spacing w:after="0" w:line="240" w:lineRule="auto"/>
        <w:ind w:left="567"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10.1.</w:t>
      </w:r>
      <w:r w:rsidRPr="00717FEF">
        <w:rPr>
          <w:rFonts w:ascii="Times New Roman" w:eastAsia="Calibri" w:hAnsi="Times New Roman" w:cs="Times New Roman"/>
          <w:sz w:val="26"/>
          <w:szCs w:val="26"/>
          <w:lang w:eastAsia="ru-RU"/>
        </w:rPr>
        <w:tab/>
      </w:r>
      <w:r w:rsidRPr="00717FEF">
        <w:rPr>
          <w:rFonts w:ascii="Times New Roman" w:eastAsia="Calibri" w:hAnsi="Times New Roman" w:cs="Times New Roman"/>
          <w:i/>
          <w:sz w:val="26"/>
          <w:szCs w:val="26"/>
          <w:lang w:eastAsia="ru-RU"/>
        </w:rPr>
        <w:t xml:space="preserve">    </w:t>
      </w:r>
      <w:r w:rsidRPr="00717FEF">
        <w:rPr>
          <w:rFonts w:ascii="Times New Roman" w:eastAsia="Calibri" w:hAnsi="Times New Roman" w:cs="Times New Roman"/>
          <w:sz w:val="26"/>
          <w:szCs w:val="26"/>
          <w:lang w:eastAsia="ru-RU"/>
        </w:rPr>
        <w:t xml:space="preserve"> 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но не позднее «31» декабря 2018 года. Окончание действия Договора не влечет прекращение обязательств Сторон, не исполненных в течение срока действия Договора.</w:t>
      </w:r>
    </w:p>
    <w:p w:rsidR="00717FEF" w:rsidRPr="00717FEF" w:rsidRDefault="00717FEF" w:rsidP="00717FEF">
      <w:pPr>
        <w:spacing w:after="0" w:line="240" w:lineRule="auto"/>
        <w:ind w:left="567"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10.2.</w:t>
      </w:r>
      <w:r w:rsidRPr="00717FEF">
        <w:rPr>
          <w:rFonts w:ascii="Times New Roman" w:eastAsia="Calibri"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717FEF" w:rsidRPr="00717FEF" w:rsidRDefault="00717FEF" w:rsidP="00717FEF">
      <w:pPr>
        <w:tabs>
          <w:tab w:val="left" w:pos="612"/>
        </w:tabs>
        <w:spacing w:after="0" w:line="240" w:lineRule="auto"/>
        <w:ind w:left="567"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10.3.</w:t>
      </w:r>
      <w:r w:rsidRPr="00717FEF">
        <w:rPr>
          <w:rFonts w:ascii="Times New Roman" w:eastAsia="Calibri"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717FEF" w:rsidRPr="00717FEF" w:rsidRDefault="00717FEF" w:rsidP="00717FEF">
      <w:pPr>
        <w:spacing w:after="0" w:line="240" w:lineRule="auto"/>
        <w:ind w:left="567"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10.4.</w:t>
      </w:r>
      <w:r w:rsidRPr="00717FEF">
        <w:rPr>
          <w:rFonts w:ascii="Times New Roman" w:eastAsia="Calibri"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717FEF" w:rsidRPr="00717FEF" w:rsidRDefault="00717FEF" w:rsidP="00717FEF">
      <w:pPr>
        <w:spacing w:after="0" w:line="240" w:lineRule="auto"/>
        <w:ind w:left="567"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10.5</w:t>
      </w:r>
      <w:r w:rsidRPr="00717FEF">
        <w:rPr>
          <w:rFonts w:ascii="Times New Roman" w:eastAsia="Calibri" w:hAnsi="Times New Roman" w:cs="Times New Roman"/>
          <w:sz w:val="26"/>
          <w:szCs w:val="26"/>
          <w:lang w:eastAsia="ru-RU"/>
        </w:rPr>
        <w:tab/>
        <w:t xml:space="preserve">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w:t>
      </w:r>
      <w:r>
        <w:rPr>
          <w:rFonts w:ascii="Times New Roman" w:eastAsia="Calibri" w:hAnsi="Times New Roman" w:cs="Times New Roman"/>
          <w:sz w:val="26"/>
          <w:szCs w:val="26"/>
          <w:lang w:eastAsia="ru-RU"/>
        </w:rPr>
        <w:t>2</w:t>
      </w:r>
      <w:r w:rsidRPr="00717FEF">
        <w:rPr>
          <w:rFonts w:ascii="Times New Roman" w:eastAsia="Calibri" w:hAnsi="Times New Roman" w:cs="Times New Roman"/>
          <w:sz w:val="26"/>
          <w:szCs w:val="26"/>
          <w:lang w:eastAsia="ru-RU"/>
        </w:rPr>
        <w:t>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717FEF" w:rsidRPr="00717FEF" w:rsidRDefault="00717FEF" w:rsidP="00717FEF">
      <w:pPr>
        <w:spacing w:after="0" w:line="240" w:lineRule="auto"/>
        <w:ind w:left="567" w:hanging="567"/>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 xml:space="preserve">10.6. Настоящий Договор составлен в двух экземплярах, имеющих одинаковую юридическую силу, по одному для каждой из Сторон. </w:t>
      </w:r>
    </w:p>
    <w:p w:rsidR="00717FEF" w:rsidRPr="00717FEF" w:rsidRDefault="00717FEF" w:rsidP="00717FEF">
      <w:pPr>
        <w:spacing w:after="0" w:line="240" w:lineRule="auto"/>
        <w:ind w:left="425" w:hanging="425"/>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10.</w:t>
      </w:r>
      <w:r w:rsidR="00B86075">
        <w:rPr>
          <w:rFonts w:ascii="Times New Roman" w:eastAsia="Calibri" w:hAnsi="Times New Roman" w:cs="Times New Roman"/>
          <w:sz w:val="26"/>
          <w:szCs w:val="26"/>
          <w:lang w:eastAsia="ru-RU"/>
        </w:rPr>
        <w:t>7</w:t>
      </w:r>
      <w:r w:rsidRPr="00717FEF">
        <w:rPr>
          <w:rFonts w:ascii="Times New Roman" w:eastAsia="Calibri" w:hAnsi="Times New Roman" w:cs="Times New Roman"/>
          <w:sz w:val="26"/>
          <w:szCs w:val="26"/>
          <w:lang w:eastAsia="ru-RU"/>
        </w:rPr>
        <w:t>.</w:t>
      </w:r>
      <w:r w:rsidRPr="00717FEF">
        <w:rPr>
          <w:rFonts w:ascii="Times New Roman" w:eastAsia="Calibri" w:hAnsi="Times New Roman" w:cs="Times New Roman"/>
          <w:sz w:val="26"/>
          <w:szCs w:val="26"/>
          <w:lang w:eastAsia="ru-RU"/>
        </w:rPr>
        <w:tab/>
        <w:t>Неотъемлемой частью Договора являются:</w:t>
      </w:r>
    </w:p>
    <w:p w:rsidR="00717FEF" w:rsidRPr="00717FEF" w:rsidRDefault="00717FEF" w:rsidP="00717FEF">
      <w:pPr>
        <w:spacing w:after="0" w:line="240" w:lineRule="auto"/>
        <w:ind w:left="425" w:hanging="425"/>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Приложение № 1 Техническое задание.</w:t>
      </w:r>
    </w:p>
    <w:p w:rsidR="00717FEF" w:rsidRPr="00717FEF" w:rsidRDefault="00717FEF" w:rsidP="00717FEF">
      <w:pPr>
        <w:spacing w:after="0" w:line="240" w:lineRule="auto"/>
        <w:ind w:left="425" w:hanging="425"/>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Приложение № 2 Форма Заявки на оказание Услуг.</w:t>
      </w:r>
    </w:p>
    <w:p w:rsidR="00717FEF" w:rsidRPr="00717FEF" w:rsidRDefault="00717FEF" w:rsidP="00717FEF">
      <w:pPr>
        <w:spacing w:after="0" w:line="240" w:lineRule="auto"/>
        <w:ind w:left="425" w:hanging="425"/>
        <w:jc w:val="both"/>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Приложение № 3 Спецификация</w:t>
      </w:r>
      <w:r w:rsidRPr="00717FEF">
        <w:rPr>
          <w:rFonts w:ascii="Times New Roman" w:eastAsia="Calibri" w:hAnsi="Times New Roman" w:cs="Times New Roman"/>
          <w:sz w:val="24"/>
          <w:szCs w:val="24"/>
          <w:lang w:eastAsia="ru-RU"/>
        </w:rPr>
        <w:t xml:space="preserve"> «</w:t>
      </w:r>
      <w:r w:rsidRPr="00717FEF">
        <w:rPr>
          <w:rFonts w:ascii="Times New Roman" w:eastAsia="Calibri" w:hAnsi="Times New Roman" w:cs="Times New Roman"/>
          <w:sz w:val="26"/>
          <w:szCs w:val="26"/>
          <w:lang w:eastAsia="ru-RU"/>
        </w:rPr>
        <w:t>Максимальная цена 1 единицы Услуги по отдельным категориям».</w:t>
      </w:r>
    </w:p>
    <w:p w:rsidR="00717FEF" w:rsidRPr="00717FEF" w:rsidRDefault="00717FEF" w:rsidP="00717FEF">
      <w:pPr>
        <w:spacing w:after="0" w:line="240" w:lineRule="auto"/>
        <w:ind w:left="425" w:hanging="425"/>
        <w:jc w:val="both"/>
        <w:rPr>
          <w:rFonts w:ascii="Times New Roman" w:eastAsia="Calibri" w:hAnsi="Times New Roman" w:cs="Times New Roman"/>
          <w:sz w:val="26"/>
          <w:szCs w:val="26"/>
          <w:lang w:eastAsia="ru-RU"/>
        </w:rPr>
      </w:pPr>
    </w:p>
    <w:p w:rsidR="00717FEF" w:rsidRPr="00717FEF" w:rsidRDefault="00717FEF" w:rsidP="00717FEF">
      <w:pPr>
        <w:spacing w:after="0" w:line="240" w:lineRule="auto"/>
        <w:rPr>
          <w:rFonts w:ascii="Times New Roman" w:eastAsia="Calibri" w:hAnsi="Times New Roman" w:cs="Times New Roman"/>
          <w:sz w:val="26"/>
          <w:szCs w:val="26"/>
          <w:lang w:eastAsia="ru-RU"/>
        </w:rPr>
      </w:pPr>
      <w:r w:rsidRPr="00717FEF">
        <w:rPr>
          <w:rFonts w:ascii="Times New Roman" w:eastAsia="Calibri" w:hAnsi="Times New Roman" w:cs="Times New Roman"/>
          <w:sz w:val="24"/>
          <w:szCs w:val="24"/>
          <w:lang w:eastAsia="ru-RU"/>
        </w:rPr>
        <w:t xml:space="preserve"> </w:t>
      </w:r>
      <w:r w:rsidRPr="00717FEF">
        <w:rPr>
          <w:rFonts w:ascii="Times New Roman" w:eastAsia="Calibri" w:hAnsi="Times New Roman" w:cs="Times New Roman"/>
          <w:sz w:val="26"/>
          <w:szCs w:val="26"/>
          <w:lang w:eastAsia="ru-RU"/>
        </w:rPr>
        <w:t>11. Реквизиты и адреса сторон:</w:t>
      </w:r>
    </w:p>
    <w:p w:rsidR="00717FEF" w:rsidRPr="00717FEF" w:rsidRDefault="00717FEF" w:rsidP="00717FEF">
      <w:pPr>
        <w:spacing w:after="0" w:line="240" w:lineRule="auto"/>
        <w:jc w:val="both"/>
        <w:rPr>
          <w:rFonts w:ascii="Times New Roman" w:eastAsia="Calibri" w:hAnsi="Times New Roman" w:cs="Times New Roman"/>
          <w:b/>
          <w:bCs/>
          <w:sz w:val="24"/>
          <w:szCs w:val="24"/>
          <w:lang w:eastAsia="ru-RU"/>
        </w:rPr>
      </w:pPr>
      <w:r w:rsidRPr="00717FEF">
        <w:rPr>
          <w:rFonts w:ascii="Times New Roman" w:eastAsia="Calibri" w:hAnsi="Times New Roman" w:cs="Times New Roman"/>
          <w:b/>
          <w:bCs/>
          <w:sz w:val="24"/>
          <w:szCs w:val="24"/>
          <w:lang w:eastAsia="ru-RU"/>
        </w:rPr>
        <w:t>Заказчик                                                                        Исполнитель</w:t>
      </w:r>
    </w:p>
    <w:tbl>
      <w:tblPr>
        <w:tblW w:w="9947" w:type="dxa"/>
        <w:tblLook w:val="04A0" w:firstRow="1" w:lastRow="0" w:firstColumn="1" w:lastColumn="0" w:noHBand="0" w:noVBand="1"/>
      </w:tblPr>
      <w:tblGrid>
        <w:gridCol w:w="4630"/>
        <w:gridCol w:w="897"/>
        <w:gridCol w:w="4420"/>
      </w:tblGrid>
      <w:tr w:rsidR="00717FEF" w:rsidRPr="00717FEF" w:rsidTr="00717FEF">
        <w:trPr>
          <w:trHeight w:val="2833"/>
        </w:trPr>
        <w:tc>
          <w:tcPr>
            <w:tcW w:w="4630" w:type="dxa"/>
            <w:hideMark/>
          </w:tcPr>
          <w:p w:rsidR="00717FEF" w:rsidRPr="00717FEF" w:rsidRDefault="00717FEF" w:rsidP="00717FEF">
            <w:pPr>
              <w:spacing w:after="0" w:line="240" w:lineRule="auto"/>
              <w:rPr>
                <w:rFonts w:ascii="Times New Roman" w:eastAsia="Times New Roman" w:hAnsi="Times New Roman" w:cs="Times New Roman"/>
                <w:sz w:val="24"/>
                <w:szCs w:val="24"/>
                <w:lang w:eastAsia="ru-RU"/>
              </w:rPr>
            </w:pPr>
            <w:r w:rsidRPr="00717FEF">
              <w:rPr>
                <w:rFonts w:ascii="Times New Roman" w:eastAsia="Times New Roman" w:hAnsi="Times New Roman" w:cs="Times New Roman"/>
                <w:sz w:val="24"/>
                <w:szCs w:val="24"/>
                <w:lang w:eastAsia="ru-RU"/>
              </w:rPr>
              <w:t>ПАО «Башинформсвязь»</w:t>
            </w:r>
          </w:p>
          <w:p w:rsidR="00717FEF" w:rsidRPr="00717FEF" w:rsidRDefault="00717FEF" w:rsidP="00717FEF">
            <w:pPr>
              <w:spacing w:after="0" w:line="240" w:lineRule="auto"/>
              <w:rPr>
                <w:rFonts w:ascii="Times New Roman" w:eastAsia="Times New Roman" w:hAnsi="Times New Roman" w:cs="Times New Roman"/>
                <w:sz w:val="24"/>
                <w:szCs w:val="24"/>
                <w:lang w:eastAsia="ru-RU"/>
              </w:rPr>
            </w:pPr>
            <w:r w:rsidRPr="00717FEF">
              <w:rPr>
                <w:rFonts w:ascii="Times New Roman" w:eastAsia="Times New Roman" w:hAnsi="Times New Roman" w:cs="Times New Roman"/>
                <w:sz w:val="24"/>
                <w:szCs w:val="24"/>
                <w:lang w:eastAsia="ru-RU"/>
              </w:rPr>
              <w:t xml:space="preserve">г. Уфа Центр, 450077, ул. Ленина,30                                                                                                                                  </w:t>
            </w:r>
          </w:p>
          <w:p w:rsidR="00717FEF" w:rsidRPr="00717FEF" w:rsidRDefault="00717FEF" w:rsidP="00717FEF">
            <w:pPr>
              <w:spacing w:after="0" w:line="240" w:lineRule="auto"/>
              <w:rPr>
                <w:rFonts w:ascii="Times New Roman" w:eastAsia="Times New Roman" w:hAnsi="Times New Roman" w:cs="Times New Roman"/>
                <w:sz w:val="24"/>
                <w:szCs w:val="24"/>
                <w:lang w:eastAsia="ru-RU"/>
              </w:rPr>
            </w:pPr>
            <w:r w:rsidRPr="00717FEF">
              <w:rPr>
                <w:rFonts w:ascii="Times New Roman" w:eastAsia="Times New Roman" w:hAnsi="Times New Roman" w:cs="Times New Roman"/>
                <w:sz w:val="24"/>
                <w:szCs w:val="24"/>
                <w:lang w:eastAsia="ru-RU"/>
              </w:rPr>
              <w:t>р/сч. № 40702810900000005674</w:t>
            </w:r>
          </w:p>
          <w:p w:rsidR="00717FEF" w:rsidRPr="00717FEF" w:rsidRDefault="00717FEF" w:rsidP="00717FEF">
            <w:pPr>
              <w:spacing w:after="0" w:line="240" w:lineRule="auto"/>
              <w:rPr>
                <w:rFonts w:ascii="Times New Roman" w:eastAsia="Times New Roman" w:hAnsi="Times New Roman" w:cs="Times New Roman"/>
                <w:sz w:val="24"/>
                <w:szCs w:val="24"/>
                <w:lang w:eastAsia="ru-RU"/>
              </w:rPr>
            </w:pPr>
            <w:r w:rsidRPr="00717FEF">
              <w:rPr>
                <w:rFonts w:ascii="Times New Roman" w:eastAsia="Times New Roman" w:hAnsi="Times New Roman" w:cs="Times New Roman"/>
                <w:sz w:val="24"/>
                <w:szCs w:val="24"/>
                <w:lang w:eastAsia="ru-RU"/>
              </w:rPr>
              <w:t>в ОАО АБ «Россия» г. Санкт-Петербург</w:t>
            </w:r>
          </w:p>
          <w:p w:rsidR="00717FEF" w:rsidRPr="00717FEF" w:rsidRDefault="00717FEF" w:rsidP="00717FEF">
            <w:pPr>
              <w:spacing w:after="0" w:line="240" w:lineRule="auto"/>
              <w:rPr>
                <w:rFonts w:ascii="Times New Roman" w:eastAsia="Times New Roman" w:hAnsi="Times New Roman" w:cs="Times New Roman"/>
                <w:sz w:val="24"/>
                <w:szCs w:val="24"/>
                <w:lang w:eastAsia="ru-RU"/>
              </w:rPr>
            </w:pPr>
            <w:r w:rsidRPr="00717FEF">
              <w:rPr>
                <w:rFonts w:ascii="Times New Roman" w:eastAsia="Times New Roman" w:hAnsi="Times New Roman" w:cs="Times New Roman"/>
                <w:sz w:val="24"/>
                <w:szCs w:val="24"/>
                <w:lang w:eastAsia="ru-RU"/>
              </w:rPr>
              <w:t>БИК 044030861</w:t>
            </w:r>
          </w:p>
          <w:p w:rsidR="00717FEF" w:rsidRPr="00717FEF" w:rsidRDefault="00717FEF" w:rsidP="00717FEF">
            <w:pPr>
              <w:spacing w:after="0" w:line="240" w:lineRule="auto"/>
              <w:rPr>
                <w:rFonts w:ascii="Times New Roman" w:eastAsia="Times New Roman" w:hAnsi="Times New Roman" w:cs="Times New Roman"/>
                <w:sz w:val="24"/>
                <w:szCs w:val="24"/>
                <w:lang w:eastAsia="ru-RU"/>
              </w:rPr>
            </w:pPr>
            <w:r w:rsidRPr="00717FEF">
              <w:rPr>
                <w:rFonts w:ascii="Times New Roman" w:eastAsia="Times New Roman" w:hAnsi="Times New Roman" w:cs="Times New Roman"/>
                <w:sz w:val="24"/>
                <w:szCs w:val="24"/>
                <w:lang w:eastAsia="ru-RU"/>
              </w:rPr>
              <w:t>К/сч. № 30101810800000000861 в Северо-                                                             Западном Главном Управлении Банка России</w:t>
            </w:r>
          </w:p>
          <w:p w:rsidR="00717FEF" w:rsidRPr="00717FEF" w:rsidRDefault="00717FEF" w:rsidP="00717FEF">
            <w:pPr>
              <w:spacing w:after="0" w:line="240" w:lineRule="auto"/>
              <w:rPr>
                <w:rFonts w:ascii="Times New Roman" w:eastAsia="Times New Roman" w:hAnsi="Times New Roman" w:cs="Times New Roman"/>
                <w:sz w:val="24"/>
                <w:szCs w:val="24"/>
                <w:lang w:eastAsia="ru-RU"/>
              </w:rPr>
            </w:pPr>
            <w:r w:rsidRPr="00717FEF">
              <w:rPr>
                <w:rFonts w:ascii="Times New Roman" w:eastAsia="Times New Roman" w:hAnsi="Times New Roman" w:cs="Times New Roman"/>
                <w:sz w:val="24"/>
                <w:szCs w:val="24"/>
                <w:lang w:eastAsia="ru-RU"/>
              </w:rPr>
              <w:t>ИНН 0274018377/КПП 997750001</w:t>
            </w:r>
          </w:p>
          <w:p w:rsidR="00717FEF" w:rsidRPr="00717FEF" w:rsidRDefault="00717FEF" w:rsidP="00717FEF">
            <w:pPr>
              <w:spacing w:after="0" w:line="240" w:lineRule="auto"/>
              <w:rPr>
                <w:rFonts w:ascii="Times New Roman" w:eastAsia="Times New Roman" w:hAnsi="Times New Roman" w:cs="Times New Roman"/>
                <w:b/>
                <w:sz w:val="24"/>
                <w:szCs w:val="24"/>
                <w:lang w:eastAsia="ar-SA"/>
              </w:rPr>
            </w:pPr>
            <w:r w:rsidRPr="00717FEF">
              <w:rPr>
                <w:rFonts w:ascii="Times New Roman" w:eastAsia="Times New Roman" w:hAnsi="Times New Roman" w:cs="Times New Roman"/>
                <w:sz w:val="24"/>
                <w:szCs w:val="24"/>
                <w:lang w:eastAsia="ru-RU"/>
              </w:rPr>
              <w:t>ОКОНХ 52300, ОКПО 01150144</w:t>
            </w:r>
          </w:p>
        </w:tc>
        <w:tc>
          <w:tcPr>
            <w:tcW w:w="897" w:type="dxa"/>
          </w:tcPr>
          <w:p w:rsidR="00717FEF" w:rsidRPr="00717FEF" w:rsidRDefault="00717FEF" w:rsidP="00717FEF">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420" w:type="dxa"/>
            <w:hideMark/>
          </w:tcPr>
          <w:p w:rsidR="00717FEF" w:rsidRPr="00717FEF" w:rsidRDefault="00717FEF" w:rsidP="00717FEF">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r>
    </w:tbl>
    <w:p w:rsidR="00717FEF" w:rsidRPr="00717FEF" w:rsidRDefault="00717FEF" w:rsidP="00717FEF">
      <w:pPr>
        <w:tabs>
          <w:tab w:val="center" w:pos="4153"/>
          <w:tab w:val="right" w:pos="8306"/>
        </w:tabs>
        <w:spacing w:after="0" w:line="240" w:lineRule="auto"/>
        <w:rPr>
          <w:rFonts w:ascii="Courier New" w:eastAsia="Calibri"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717FEF" w:rsidRPr="00717FEF" w:rsidTr="00717FEF">
        <w:trPr>
          <w:cantSplit/>
          <w:trHeight w:val="225"/>
        </w:trPr>
        <w:tc>
          <w:tcPr>
            <w:tcW w:w="5233" w:type="dxa"/>
          </w:tcPr>
          <w:p w:rsidR="00717FEF" w:rsidRPr="00717FEF" w:rsidRDefault="00717FEF" w:rsidP="00717FEF">
            <w:pPr>
              <w:spacing w:after="0" w:line="240" w:lineRule="auto"/>
              <w:rPr>
                <w:rFonts w:ascii="Times New Roman" w:eastAsia="Calibri" w:hAnsi="Times New Roman" w:cs="Times New Roman"/>
                <w:b/>
                <w:bCs/>
                <w:sz w:val="24"/>
                <w:szCs w:val="24"/>
                <w:lang w:eastAsia="ru-RU"/>
              </w:rPr>
            </w:pPr>
            <w:r w:rsidRPr="00717FEF">
              <w:rPr>
                <w:rFonts w:ascii="Times New Roman" w:eastAsia="Calibri" w:hAnsi="Times New Roman" w:cs="Times New Roman"/>
                <w:b/>
                <w:bCs/>
                <w:sz w:val="24"/>
                <w:szCs w:val="24"/>
                <w:lang w:eastAsia="ru-RU"/>
              </w:rPr>
              <w:t>Подписи сторон</w:t>
            </w:r>
          </w:p>
        </w:tc>
        <w:tc>
          <w:tcPr>
            <w:tcW w:w="5130" w:type="dxa"/>
          </w:tcPr>
          <w:tbl>
            <w:tblPr>
              <w:tblW w:w="5130" w:type="dxa"/>
              <w:tblLayout w:type="fixed"/>
              <w:tblCellMar>
                <w:left w:w="283" w:type="dxa"/>
                <w:right w:w="283" w:type="dxa"/>
              </w:tblCellMar>
              <w:tblLook w:val="0000" w:firstRow="0" w:lastRow="0" w:firstColumn="0" w:lastColumn="0" w:noHBand="0" w:noVBand="0"/>
            </w:tblPr>
            <w:tblGrid>
              <w:gridCol w:w="5130"/>
            </w:tblGrid>
            <w:tr w:rsidR="00717FEF" w:rsidRPr="00717FEF" w:rsidTr="00E7318F">
              <w:trPr>
                <w:cantSplit/>
                <w:trHeight w:val="225"/>
              </w:trPr>
              <w:tc>
                <w:tcPr>
                  <w:tcW w:w="5130" w:type="dxa"/>
                  <w:tcBorders>
                    <w:left w:val="nil"/>
                    <w:right w:val="nil"/>
                  </w:tcBorders>
                </w:tcPr>
                <w:p w:rsidR="00717FEF" w:rsidRPr="00717FEF" w:rsidRDefault="00717FEF" w:rsidP="00717FEF">
                  <w:pPr>
                    <w:spacing w:after="0" w:line="240" w:lineRule="auto"/>
                    <w:jc w:val="both"/>
                    <w:rPr>
                      <w:rFonts w:ascii="Times New Roman" w:eastAsia="Calibri" w:hAnsi="Times New Roman" w:cs="Times New Roman"/>
                      <w:b/>
                      <w:bCs/>
                      <w:sz w:val="24"/>
                      <w:szCs w:val="24"/>
                      <w:lang w:eastAsia="ru-RU"/>
                    </w:rPr>
                  </w:pPr>
                </w:p>
                <w:p w:rsidR="00717FEF" w:rsidRPr="00717FEF" w:rsidRDefault="00717FEF" w:rsidP="00717FEF">
                  <w:pPr>
                    <w:spacing w:after="0" w:line="240" w:lineRule="auto"/>
                    <w:jc w:val="both"/>
                    <w:rPr>
                      <w:rFonts w:ascii="Times New Roman" w:eastAsia="Calibri" w:hAnsi="Times New Roman" w:cs="Times New Roman"/>
                      <w:b/>
                      <w:bCs/>
                      <w:sz w:val="24"/>
                      <w:szCs w:val="24"/>
                      <w:lang w:eastAsia="ru-RU"/>
                    </w:rPr>
                  </w:pPr>
                </w:p>
              </w:tc>
            </w:tr>
          </w:tbl>
          <w:p w:rsidR="00717FEF" w:rsidRPr="00717FEF" w:rsidRDefault="00717FEF" w:rsidP="00717FEF">
            <w:pPr>
              <w:spacing w:after="0" w:line="240" w:lineRule="auto"/>
              <w:jc w:val="both"/>
              <w:rPr>
                <w:rFonts w:ascii="Times New Roman" w:eastAsia="Calibri" w:hAnsi="Times New Roman" w:cs="Times New Roman"/>
                <w:b/>
                <w:bCs/>
                <w:sz w:val="24"/>
                <w:szCs w:val="24"/>
                <w:lang w:eastAsia="ru-RU"/>
              </w:rPr>
            </w:pPr>
          </w:p>
        </w:tc>
      </w:tr>
      <w:tr w:rsidR="00717FEF" w:rsidRPr="00717FEF" w:rsidTr="00717FEF">
        <w:trPr>
          <w:cantSplit/>
        </w:trPr>
        <w:tc>
          <w:tcPr>
            <w:tcW w:w="5233" w:type="dxa"/>
          </w:tcPr>
          <w:p w:rsidR="00717FEF" w:rsidRPr="00717FEF" w:rsidRDefault="00717FEF" w:rsidP="00717FEF">
            <w:pPr>
              <w:spacing w:after="0" w:line="240" w:lineRule="auto"/>
              <w:jc w:val="both"/>
              <w:rPr>
                <w:rFonts w:ascii="Times New Roman" w:eastAsia="Calibri" w:hAnsi="Times New Roman" w:cs="Times New Roman"/>
                <w:sz w:val="24"/>
                <w:szCs w:val="24"/>
                <w:lang w:eastAsia="ru-RU"/>
              </w:rPr>
            </w:pPr>
          </w:p>
          <w:p w:rsidR="00717FEF" w:rsidRPr="00717FEF" w:rsidRDefault="00717FEF" w:rsidP="00717FEF">
            <w:pPr>
              <w:spacing w:after="0" w:line="240" w:lineRule="auto"/>
              <w:jc w:val="both"/>
              <w:rPr>
                <w:rFonts w:ascii="Times New Roman" w:eastAsia="Calibri" w:hAnsi="Times New Roman" w:cs="Times New Roman"/>
                <w:sz w:val="24"/>
                <w:szCs w:val="24"/>
                <w:lang w:eastAsia="ru-RU"/>
              </w:rPr>
            </w:pPr>
            <w:r w:rsidRPr="00717FEF">
              <w:rPr>
                <w:rFonts w:ascii="Times New Roman" w:eastAsia="Calibri" w:hAnsi="Times New Roman" w:cs="Times New Roman"/>
                <w:sz w:val="24"/>
                <w:szCs w:val="24"/>
                <w:lang w:eastAsia="ru-RU"/>
              </w:rPr>
              <w:t>_____________________</w:t>
            </w:r>
          </w:p>
        </w:tc>
        <w:tc>
          <w:tcPr>
            <w:tcW w:w="5130" w:type="dxa"/>
          </w:tcPr>
          <w:p w:rsidR="00B86075" w:rsidRDefault="00B86075" w:rsidP="00717FEF">
            <w:pPr>
              <w:spacing w:after="0" w:line="240" w:lineRule="auto"/>
              <w:jc w:val="both"/>
              <w:rPr>
                <w:rFonts w:ascii="Times New Roman" w:eastAsia="Calibri" w:hAnsi="Times New Roman" w:cs="Times New Roman"/>
                <w:sz w:val="24"/>
                <w:szCs w:val="24"/>
                <w:lang w:eastAsia="ru-RU"/>
              </w:rPr>
            </w:pPr>
          </w:p>
          <w:p w:rsidR="00717FEF" w:rsidRPr="00717FEF" w:rsidRDefault="00717FEF" w:rsidP="00717FEF">
            <w:pPr>
              <w:spacing w:after="0" w:line="240" w:lineRule="auto"/>
              <w:jc w:val="both"/>
              <w:rPr>
                <w:rFonts w:ascii="Times New Roman" w:eastAsia="Calibri" w:hAnsi="Times New Roman" w:cs="Times New Roman"/>
                <w:sz w:val="24"/>
                <w:szCs w:val="24"/>
                <w:lang w:eastAsia="ru-RU"/>
              </w:rPr>
            </w:pPr>
            <w:r w:rsidRPr="00717FEF">
              <w:rPr>
                <w:rFonts w:ascii="Times New Roman" w:eastAsia="Calibri" w:hAnsi="Times New Roman" w:cs="Times New Roman"/>
                <w:sz w:val="24"/>
                <w:szCs w:val="24"/>
                <w:lang w:eastAsia="ru-RU"/>
              </w:rPr>
              <w:t>_____________________</w:t>
            </w:r>
          </w:p>
          <w:p w:rsidR="00717FEF" w:rsidRPr="00717FEF" w:rsidRDefault="00717FEF" w:rsidP="00717FEF">
            <w:pPr>
              <w:spacing w:after="0" w:line="240" w:lineRule="auto"/>
              <w:jc w:val="both"/>
              <w:rPr>
                <w:rFonts w:ascii="Times New Roman" w:eastAsia="Calibri" w:hAnsi="Times New Roman" w:cs="Times New Roman"/>
                <w:sz w:val="24"/>
                <w:szCs w:val="24"/>
                <w:lang w:eastAsia="ru-RU"/>
              </w:rPr>
            </w:pPr>
          </w:p>
          <w:p w:rsidR="00717FEF" w:rsidRPr="00717FEF" w:rsidRDefault="00717FEF" w:rsidP="00717FEF">
            <w:pPr>
              <w:spacing w:after="0" w:line="240" w:lineRule="auto"/>
              <w:jc w:val="both"/>
              <w:rPr>
                <w:rFonts w:ascii="Times New Roman" w:eastAsia="Calibri" w:hAnsi="Times New Roman" w:cs="Times New Roman"/>
                <w:sz w:val="24"/>
                <w:szCs w:val="24"/>
                <w:lang w:eastAsia="ru-RU"/>
              </w:rPr>
            </w:pPr>
          </w:p>
        </w:tc>
      </w:tr>
    </w:tbl>
    <w:p w:rsidR="00717FEF" w:rsidRPr="00717FEF" w:rsidRDefault="00717FEF" w:rsidP="00717FEF">
      <w:pPr>
        <w:spacing w:after="0" w:line="240" w:lineRule="auto"/>
        <w:rPr>
          <w:rFonts w:ascii="Times New Roman" w:eastAsia="Calibri" w:hAnsi="Times New Roman" w:cs="Times New Roman"/>
          <w:b/>
          <w:bCs/>
          <w:sz w:val="24"/>
          <w:szCs w:val="24"/>
          <w:lang w:eastAsia="ru-RU"/>
        </w:rPr>
      </w:pPr>
    </w:p>
    <w:p w:rsidR="00717FEF" w:rsidRPr="00717FEF" w:rsidRDefault="00717FEF" w:rsidP="00717FEF">
      <w:pPr>
        <w:spacing w:after="0" w:line="240" w:lineRule="auto"/>
        <w:rPr>
          <w:rFonts w:ascii="Times New Roman" w:eastAsia="Calibri" w:hAnsi="Times New Roman" w:cs="Times New Roman"/>
          <w:b/>
          <w:bCs/>
          <w:sz w:val="24"/>
          <w:szCs w:val="24"/>
          <w:lang w:eastAsia="ru-RU"/>
        </w:rPr>
      </w:pPr>
    </w:p>
    <w:p w:rsidR="00717FEF" w:rsidRDefault="00717FEF" w:rsidP="00717FEF">
      <w:pPr>
        <w:spacing w:after="0" w:line="240" w:lineRule="auto"/>
        <w:rPr>
          <w:rFonts w:ascii="Times New Roman" w:eastAsia="Calibri" w:hAnsi="Times New Roman" w:cs="Times New Roman"/>
          <w:b/>
          <w:bCs/>
          <w:sz w:val="24"/>
          <w:szCs w:val="24"/>
          <w:lang w:eastAsia="ru-RU"/>
        </w:rPr>
      </w:pPr>
    </w:p>
    <w:p w:rsidR="00B86075" w:rsidRDefault="00B86075" w:rsidP="00717FEF">
      <w:pPr>
        <w:spacing w:after="0" w:line="240" w:lineRule="auto"/>
        <w:rPr>
          <w:rFonts w:ascii="Times New Roman" w:eastAsia="Calibri" w:hAnsi="Times New Roman" w:cs="Times New Roman"/>
          <w:b/>
          <w:bCs/>
          <w:sz w:val="24"/>
          <w:szCs w:val="24"/>
          <w:lang w:eastAsia="ru-RU"/>
        </w:rPr>
      </w:pPr>
    </w:p>
    <w:p w:rsidR="00B86075" w:rsidRDefault="00B86075" w:rsidP="00717FEF">
      <w:pPr>
        <w:spacing w:after="0" w:line="240" w:lineRule="auto"/>
        <w:rPr>
          <w:rFonts w:ascii="Times New Roman" w:eastAsia="Calibri" w:hAnsi="Times New Roman" w:cs="Times New Roman"/>
          <w:b/>
          <w:bCs/>
          <w:sz w:val="24"/>
          <w:szCs w:val="24"/>
          <w:lang w:eastAsia="ru-RU"/>
        </w:rPr>
      </w:pPr>
    </w:p>
    <w:p w:rsidR="00B86075" w:rsidRDefault="00B86075" w:rsidP="00717FEF">
      <w:pPr>
        <w:spacing w:after="0" w:line="240" w:lineRule="auto"/>
        <w:rPr>
          <w:rFonts w:ascii="Times New Roman" w:eastAsia="Calibri" w:hAnsi="Times New Roman" w:cs="Times New Roman"/>
          <w:b/>
          <w:bCs/>
          <w:sz w:val="24"/>
          <w:szCs w:val="24"/>
          <w:lang w:eastAsia="ru-RU"/>
        </w:rPr>
      </w:pPr>
    </w:p>
    <w:p w:rsidR="00B86075" w:rsidRDefault="00B86075" w:rsidP="00717FEF">
      <w:pPr>
        <w:spacing w:after="0" w:line="240" w:lineRule="auto"/>
        <w:rPr>
          <w:rFonts w:ascii="Times New Roman" w:eastAsia="Calibri" w:hAnsi="Times New Roman" w:cs="Times New Roman"/>
          <w:b/>
          <w:bCs/>
          <w:sz w:val="24"/>
          <w:szCs w:val="24"/>
          <w:lang w:eastAsia="ru-RU"/>
        </w:rPr>
      </w:pPr>
    </w:p>
    <w:p w:rsidR="00B86075" w:rsidRDefault="00B86075" w:rsidP="00717FEF">
      <w:pPr>
        <w:spacing w:after="0" w:line="240" w:lineRule="auto"/>
        <w:rPr>
          <w:rFonts w:ascii="Times New Roman" w:eastAsia="Calibri" w:hAnsi="Times New Roman" w:cs="Times New Roman"/>
          <w:b/>
          <w:bCs/>
          <w:sz w:val="24"/>
          <w:szCs w:val="24"/>
          <w:lang w:eastAsia="ru-RU"/>
        </w:rPr>
      </w:pPr>
    </w:p>
    <w:p w:rsidR="00B86075" w:rsidRDefault="00B86075" w:rsidP="00717FEF">
      <w:pPr>
        <w:spacing w:after="0" w:line="240" w:lineRule="auto"/>
        <w:rPr>
          <w:rFonts w:ascii="Times New Roman" w:eastAsia="Calibri" w:hAnsi="Times New Roman" w:cs="Times New Roman"/>
          <w:b/>
          <w:bCs/>
          <w:sz w:val="24"/>
          <w:szCs w:val="24"/>
          <w:lang w:eastAsia="ru-RU"/>
        </w:rPr>
      </w:pPr>
    </w:p>
    <w:p w:rsidR="00B86075" w:rsidRPr="00717FEF" w:rsidRDefault="00B86075" w:rsidP="00717FEF">
      <w:pPr>
        <w:spacing w:after="0" w:line="240" w:lineRule="auto"/>
        <w:rPr>
          <w:rFonts w:ascii="Times New Roman" w:eastAsia="Calibri" w:hAnsi="Times New Roman" w:cs="Times New Roman"/>
          <w:b/>
          <w:bCs/>
          <w:sz w:val="24"/>
          <w:szCs w:val="24"/>
          <w:lang w:eastAsia="ru-RU"/>
        </w:rPr>
      </w:pPr>
    </w:p>
    <w:p w:rsidR="00717FEF" w:rsidRPr="00717FEF" w:rsidRDefault="00717FEF" w:rsidP="00717FEF">
      <w:pPr>
        <w:spacing w:after="0" w:line="240" w:lineRule="auto"/>
        <w:rPr>
          <w:rFonts w:ascii="Times New Roman" w:eastAsia="Calibri" w:hAnsi="Times New Roman" w:cs="Times New Roman"/>
          <w:b/>
          <w:bCs/>
          <w:sz w:val="24"/>
          <w:szCs w:val="24"/>
          <w:lang w:eastAsia="ru-RU"/>
        </w:rPr>
      </w:pPr>
    </w:p>
    <w:p w:rsidR="00717FEF" w:rsidRPr="00717FEF" w:rsidRDefault="00717FEF" w:rsidP="00717FEF">
      <w:pPr>
        <w:spacing w:after="0" w:line="240" w:lineRule="auto"/>
        <w:jc w:val="right"/>
        <w:rPr>
          <w:rFonts w:ascii="Times New Roman" w:eastAsia="Calibri" w:hAnsi="Times New Roman" w:cs="Times New Roman"/>
          <w:b/>
          <w:bCs/>
          <w:sz w:val="24"/>
          <w:szCs w:val="24"/>
          <w:lang w:eastAsia="ru-RU"/>
        </w:rPr>
      </w:pPr>
      <w:r w:rsidRPr="00717FEF">
        <w:rPr>
          <w:rFonts w:ascii="Times New Roman" w:eastAsia="Calibri" w:hAnsi="Times New Roman" w:cs="Times New Roman"/>
          <w:b/>
          <w:bCs/>
          <w:sz w:val="24"/>
          <w:szCs w:val="24"/>
          <w:lang w:eastAsia="ru-RU"/>
        </w:rPr>
        <w:t xml:space="preserve">Приложение № 1 к Договору </w:t>
      </w:r>
    </w:p>
    <w:p w:rsidR="00717FEF" w:rsidRPr="00717FEF" w:rsidRDefault="00717FEF" w:rsidP="00717FEF">
      <w:pPr>
        <w:spacing w:after="0" w:line="240" w:lineRule="auto"/>
        <w:jc w:val="right"/>
        <w:rPr>
          <w:rFonts w:ascii="Times New Roman" w:eastAsia="Calibri" w:hAnsi="Times New Roman" w:cs="Times New Roman"/>
          <w:b/>
          <w:bCs/>
          <w:sz w:val="24"/>
          <w:szCs w:val="24"/>
          <w:lang w:eastAsia="ru-RU"/>
        </w:rPr>
      </w:pPr>
      <w:r w:rsidRPr="00717FEF">
        <w:rPr>
          <w:rFonts w:ascii="Times New Roman" w:eastAsia="Calibri" w:hAnsi="Times New Roman" w:cs="Times New Roman"/>
          <w:b/>
          <w:bCs/>
          <w:sz w:val="24"/>
          <w:szCs w:val="24"/>
          <w:lang w:eastAsia="ru-RU"/>
        </w:rPr>
        <w:t xml:space="preserve">на оказание услуг </w:t>
      </w:r>
    </w:p>
    <w:p w:rsidR="00717FEF" w:rsidRPr="00717FEF" w:rsidRDefault="00717FEF" w:rsidP="00717FEF">
      <w:pPr>
        <w:spacing w:after="0" w:line="240" w:lineRule="auto"/>
        <w:jc w:val="right"/>
        <w:rPr>
          <w:rFonts w:ascii="Times New Roman" w:eastAsia="Calibri" w:hAnsi="Times New Roman" w:cs="Times New Roman"/>
          <w:b/>
          <w:bCs/>
          <w:sz w:val="24"/>
          <w:szCs w:val="24"/>
          <w:lang w:eastAsia="ru-RU"/>
        </w:rPr>
      </w:pPr>
      <w:r w:rsidRPr="00717FEF">
        <w:rPr>
          <w:rFonts w:ascii="Times New Roman" w:eastAsia="Calibri" w:hAnsi="Times New Roman" w:cs="Times New Roman"/>
          <w:b/>
          <w:bCs/>
          <w:sz w:val="24"/>
          <w:szCs w:val="24"/>
          <w:lang w:eastAsia="ru-RU"/>
        </w:rPr>
        <w:t>№ __ от _______</w:t>
      </w:r>
    </w:p>
    <w:p w:rsidR="00717FEF" w:rsidRPr="00717FEF" w:rsidRDefault="00717FEF" w:rsidP="00717FEF">
      <w:pPr>
        <w:spacing w:after="0" w:line="240" w:lineRule="auto"/>
        <w:rPr>
          <w:rFonts w:ascii="Times New Roman" w:eastAsia="Calibri" w:hAnsi="Times New Roman" w:cs="Times New Roman"/>
          <w:b/>
          <w:bCs/>
          <w:sz w:val="24"/>
          <w:szCs w:val="24"/>
          <w:lang w:eastAsia="ru-RU"/>
        </w:rPr>
      </w:pPr>
    </w:p>
    <w:p w:rsidR="00717FEF" w:rsidRPr="00717FEF" w:rsidRDefault="00717FEF" w:rsidP="00717FEF">
      <w:pPr>
        <w:spacing w:after="0" w:line="240" w:lineRule="auto"/>
        <w:jc w:val="center"/>
        <w:rPr>
          <w:rFonts w:ascii="Times New Roman" w:eastAsia="Calibri" w:hAnsi="Times New Roman" w:cs="Times New Roman"/>
          <w:b/>
          <w:bCs/>
          <w:sz w:val="24"/>
          <w:szCs w:val="24"/>
          <w:lang w:eastAsia="ru-RU"/>
        </w:rPr>
      </w:pPr>
    </w:p>
    <w:p w:rsidR="00717FEF" w:rsidRPr="00717FEF" w:rsidRDefault="00717FEF" w:rsidP="00717FEF">
      <w:pPr>
        <w:spacing w:after="0" w:line="240" w:lineRule="auto"/>
        <w:jc w:val="center"/>
        <w:rPr>
          <w:rFonts w:ascii="Times New Roman" w:eastAsia="Calibri" w:hAnsi="Times New Roman" w:cs="Times New Roman"/>
          <w:b/>
          <w:bCs/>
          <w:sz w:val="24"/>
          <w:szCs w:val="24"/>
          <w:lang w:eastAsia="ru-RU"/>
        </w:rPr>
      </w:pPr>
      <w:r w:rsidRPr="00717FEF">
        <w:rPr>
          <w:rFonts w:ascii="Times New Roman" w:eastAsia="Calibri" w:hAnsi="Times New Roman" w:cs="Times New Roman"/>
          <w:b/>
          <w:bCs/>
          <w:sz w:val="24"/>
          <w:szCs w:val="24"/>
          <w:lang w:eastAsia="ru-RU"/>
        </w:rPr>
        <w:t>ТЕХНИЧЕСКОЕ ЗАДАНИЕ</w:t>
      </w:r>
    </w:p>
    <w:p w:rsidR="00717FEF" w:rsidRDefault="00717FEF" w:rsidP="00717FEF">
      <w:pPr>
        <w:spacing w:after="0" w:line="240" w:lineRule="auto"/>
        <w:ind w:firstLine="567"/>
        <w:jc w:val="both"/>
        <w:rPr>
          <w:rFonts w:ascii="Times New Roman" w:eastAsia="Times New Roman" w:hAnsi="Times New Roman" w:cs="Times New Roman"/>
          <w:sz w:val="26"/>
          <w:szCs w:val="24"/>
          <w:lang w:eastAsia="ru-RU"/>
        </w:rPr>
      </w:pPr>
    </w:p>
    <w:p w:rsidR="0009645F" w:rsidRPr="0009645F" w:rsidRDefault="0009645F" w:rsidP="0009645F">
      <w:pPr>
        <w:spacing w:after="0" w:line="240" w:lineRule="auto"/>
        <w:ind w:firstLine="567"/>
        <w:jc w:val="both"/>
        <w:rPr>
          <w:rFonts w:ascii="Times New Roman" w:eastAsia="Times New Roman" w:hAnsi="Times New Roman" w:cs="Times New Roman"/>
          <w:sz w:val="26"/>
          <w:szCs w:val="24"/>
          <w:lang w:eastAsia="ru-RU"/>
        </w:rPr>
      </w:pPr>
      <w:r w:rsidRPr="0009645F">
        <w:rPr>
          <w:rFonts w:ascii="Times New Roman" w:eastAsia="Times New Roman" w:hAnsi="Times New Roman" w:cs="Times New Roman"/>
          <w:sz w:val="26"/>
          <w:szCs w:val="24"/>
          <w:lang w:eastAsia="ru-RU"/>
        </w:rPr>
        <w:t>1.Условия оказания услуг по поверке СИДС</w:t>
      </w:r>
    </w:p>
    <w:p w:rsidR="0009645F" w:rsidRPr="0009645F" w:rsidRDefault="0009645F" w:rsidP="0009645F">
      <w:pPr>
        <w:spacing w:after="0" w:line="240" w:lineRule="auto"/>
        <w:ind w:firstLine="567"/>
        <w:jc w:val="both"/>
        <w:rPr>
          <w:rFonts w:ascii="Times New Roman" w:eastAsia="Times New Roman" w:hAnsi="Times New Roman" w:cs="Times New Roman"/>
          <w:sz w:val="26"/>
          <w:szCs w:val="24"/>
          <w:lang w:eastAsia="ru-RU"/>
        </w:rPr>
      </w:pPr>
      <w:r w:rsidRPr="0009645F">
        <w:rPr>
          <w:rFonts w:ascii="Times New Roman" w:eastAsia="Times New Roman" w:hAnsi="Times New Roman" w:cs="Times New Roman"/>
          <w:sz w:val="26"/>
          <w:szCs w:val="24"/>
          <w:lang w:eastAsia="ru-RU"/>
        </w:rPr>
        <w:t xml:space="preserve">1.1. Сроки (периоды) оказания услуг: с момента подписания договора по 31 декабря 2018 года, на основании заявок Заказчика. </w:t>
      </w:r>
    </w:p>
    <w:p w:rsidR="0009645F" w:rsidRPr="0009645F" w:rsidRDefault="0009645F" w:rsidP="0009645F">
      <w:pPr>
        <w:spacing w:after="0" w:line="240" w:lineRule="auto"/>
        <w:ind w:firstLine="567"/>
        <w:jc w:val="both"/>
        <w:rPr>
          <w:rFonts w:ascii="Times New Roman" w:eastAsia="Times New Roman" w:hAnsi="Times New Roman" w:cs="Times New Roman"/>
          <w:sz w:val="26"/>
          <w:szCs w:val="24"/>
          <w:lang w:eastAsia="ru-RU"/>
        </w:rPr>
      </w:pPr>
      <w:r w:rsidRPr="0009645F">
        <w:rPr>
          <w:rFonts w:ascii="Times New Roman" w:eastAsia="Times New Roman" w:hAnsi="Times New Roman" w:cs="Times New Roman"/>
          <w:sz w:val="26"/>
          <w:szCs w:val="24"/>
          <w:lang w:eastAsia="ru-RU"/>
        </w:rPr>
        <w:t>1.2. В стоимость оказания услуг по поверке СИДС входит: поверка систем измерения длительности соединения ЭАТС, транспортные и командировочные расходы, а при дистанционной поверке затраты по реальному пропущенному трафику.</w:t>
      </w:r>
    </w:p>
    <w:p w:rsidR="0009645F" w:rsidRPr="0009645F" w:rsidRDefault="0009645F" w:rsidP="0009645F">
      <w:pPr>
        <w:spacing w:after="0" w:line="240" w:lineRule="auto"/>
        <w:ind w:firstLine="567"/>
        <w:jc w:val="both"/>
        <w:rPr>
          <w:rFonts w:ascii="Times New Roman" w:eastAsia="Times New Roman" w:hAnsi="Times New Roman" w:cs="Times New Roman"/>
          <w:sz w:val="26"/>
          <w:szCs w:val="24"/>
          <w:lang w:eastAsia="ru-RU"/>
        </w:rPr>
      </w:pPr>
      <w:r w:rsidRPr="0009645F">
        <w:rPr>
          <w:rFonts w:ascii="Times New Roman" w:eastAsia="Times New Roman" w:hAnsi="Times New Roman" w:cs="Times New Roman"/>
          <w:sz w:val="26"/>
          <w:szCs w:val="24"/>
          <w:lang w:eastAsia="ru-RU"/>
        </w:rPr>
        <w:t>1.3. Выполняемые работы: выезд специалиста Исполнителя на объект установки ЭАТС с поверенным формирователем телефонных соединений «Призма» для    поверки СИДС или дистанционная    поверка с помощью аппаратуры «БМВ Призма» с переадресацией телефонных номеров поверяемой цифровой АТС.</w:t>
      </w:r>
    </w:p>
    <w:p w:rsidR="0009645F" w:rsidRPr="0009645F" w:rsidRDefault="0009645F" w:rsidP="0009645F">
      <w:pPr>
        <w:spacing w:after="0" w:line="240" w:lineRule="auto"/>
        <w:ind w:firstLine="567"/>
        <w:jc w:val="both"/>
        <w:rPr>
          <w:rFonts w:ascii="Times New Roman" w:eastAsia="Times New Roman" w:hAnsi="Times New Roman" w:cs="Times New Roman"/>
          <w:sz w:val="26"/>
          <w:szCs w:val="24"/>
          <w:lang w:eastAsia="ru-RU"/>
        </w:rPr>
      </w:pPr>
      <w:r w:rsidRPr="0009645F">
        <w:rPr>
          <w:rFonts w:ascii="Times New Roman" w:eastAsia="Times New Roman" w:hAnsi="Times New Roman" w:cs="Times New Roman"/>
          <w:sz w:val="26"/>
          <w:szCs w:val="24"/>
          <w:lang w:eastAsia="ru-RU"/>
        </w:rPr>
        <w:t>1.4. Сдача-приемка оказанных Услуг осуществляется уполномоченными представителями Сторон путем подписания Акта по каждой Заявке</w:t>
      </w:r>
    </w:p>
    <w:p w:rsidR="00717FEF" w:rsidRPr="00717FEF" w:rsidRDefault="0009645F" w:rsidP="0009645F">
      <w:pPr>
        <w:spacing w:after="0" w:line="240" w:lineRule="auto"/>
        <w:ind w:firstLine="567"/>
        <w:jc w:val="both"/>
        <w:rPr>
          <w:rFonts w:ascii="Times New Roman" w:eastAsia="Times New Roman" w:hAnsi="Times New Roman" w:cs="Times New Roman"/>
          <w:sz w:val="26"/>
          <w:szCs w:val="24"/>
          <w:lang w:eastAsia="ru-RU"/>
        </w:rPr>
      </w:pPr>
      <w:r w:rsidRPr="0009645F">
        <w:rPr>
          <w:rFonts w:ascii="Times New Roman" w:eastAsia="Times New Roman" w:hAnsi="Times New Roman" w:cs="Times New Roman"/>
          <w:sz w:val="26"/>
          <w:szCs w:val="24"/>
          <w:lang w:eastAsia="ru-RU"/>
        </w:rPr>
        <w:t>1.5.  Услуги по соответствующей Заявке считаются оказанными Исполнителем с момента подписания Сторонами Акта по соответствующей Заявке. По окончании услуг «Исполнитель» ежемесячно выдает счет-фактуру и свидетельство о поверке.</w:t>
      </w: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717FEF" w:rsidRPr="00717FEF" w:rsidTr="00E7318F">
        <w:trPr>
          <w:cantSplit/>
          <w:trHeight w:val="2002"/>
        </w:trPr>
        <w:tc>
          <w:tcPr>
            <w:tcW w:w="5233" w:type="dxa"/>
            <w:tcBorders>
              <w:left w:val="nil"/>
              <w:right w:val="nil"/>
            </w:tcBorders>
          </w:tcPr>
          <w:p w:rsidR="00717FEF" w:rsidRPr="00717FEF" w:rsidRDefault="00717FEF" w:rsidP="00717FEF">
            <w:pPr>
              <w:spacing w:after="0" w:line="240" w:lineRule="auto"/>
              <w:rPr>
                <w:rFonts w:ascii="Times New Roman" w:eastAsia="Calibri" w:hAnsi="Times New Roman" w:cs="Times New Roman"/>
                <w:b/>
                <w:bCs/>
                <w:sz w:val="24"/>
                <w:szCs w:val="24"/>
                <w:lang w:eastAsia="ru-RU"/>
              </w:rPr>
            </w:pPr>
          </w:p>
          <w:p w:rsidR="00717FEF" w:rsidRPr="00717FEF" w:rsidRDefault="00717FEF" w:rsidP="00717FEF">
            <w:pPr>
              <w:spacing w:after="0" w:line="240" w:lineRule="auto"/>
              <w:rPr>
                <w:rFonts w:ascii="Times New Roman" w:eastAsia="Calibri" w:hAnsi="Times New Roman" w:cs="Times New Roman"/>
                <w:b/>
                <w:bCs/>
                <w:sz w:val="24"/>
                <w:szCs w:val="24"/>
                <w:lang w:eastAsia="ru-RU"/>
              </w:rPr>
            </w:pPr>
          </w:p>
          <w:p w:rsidR="00717FEF" w:rsidRPr="00717FEF" w:rsidRDefault="00717FEF" w:rsidP="00717FEF">
            <w:pPr>
              <w:spacing w:after="0" w:line="240" w:lineRule="auto"/>
              <w:rPr>
                <w:rFonts w:ascii="Times New Roman" w:eastAsia="Calibri" w:hAnsi="Times New Roman" w:cs="Times New Roman"/>
                <w:b/>
                <w:bCs/>
                <w:sz w:val="24"/>
                <w:szCs w:val="24"/>
                <w:lang w:eastAsia="ru-RU"/>
              </w:rPr>
            </w:pPr>
            <w:r w:rsidRPr="00717FEF">
              <w:rPr>
                <w:rFonts w:ascii="Times New Roman" w:eastAsia="Calibri" w:hAnsi="Times New Roman" w:cs="Times New Roman"/>
                <w:b/>
                <w:bCs/>
                <w:sz w:val="24"/>
                <w:szCs w:val="24"/>
                <w:lang w:eastAsia="ru-RU"/>
              </w:rPr>
              <w:t>Заказчик</w:t>
            </w:r>
          </w:p>
          <w:p w:rsidR="00717FEF" w:rsidRPr="00717FEF" w:rsidRDefault="00717FEF" w:rsidP="00717FEF">
            <w:pPr>
              <w:spacing w:after="0" w:line="240" w:lineRule="auto"/>
              <w:rPr>
                <w:rFonts w:ascii="Times New Roman" w:eastAsia="Calibri" w:hAnsi="Times New Roman" w:cs="Times New Roman"/>
                <w:b/>
                <w:bCs/>
                <w:sz w:val="24"/>
                <w:szCs w:val="24"/>
                <w:lang w:eastAsia="ru-RU"/>
              </w:rPr>
            </w:pPr>
          </w:p>
          <w:p w:rsidR="00717FEF" w:rsidRPr="00717FEF" w:rsidRDefault="00717FEF" w:rsidP="00717FEF">
            <w:pPr>
              <w:spacing w:after="0" w:line="240" w:lineRule="auto"/>
              <w:rPr>
                <w:rFonts w:ascii="Times New Roman" w:eastAsia="Calibri" w:hAnsi="Times New Roman" w:cs="Times New Roman"/>
                <w:b/>
                <w:bCs/>
                <w:sz w:val="24"/>
                <w:szCs w:val="24"/>
                <w:lang w:eastAsia="ru-RU"/>
              </w:rPr>
            </w:pPr>
          </w:p>
          <w:p w:rsidR="00717FEF" w:rsidRPr="00717FEF" w:rsidRDefault="00717FEF" w:rsidP="00717FEF">
            <w:pPr>
              <w:spacing w:after="0" w:line="240" w:lineRule="auto"/>
              <w:rPr>
                <w:rFonts w:ascii="Times New Roman" w:eastAsia="Calibri" w:hAnsi="Times New Roman" w:cs="Times New Roman"/>
                <w:b/>
                <w:bCs/>
                <w:sz w:val="24"/>
                <w:szCs w:val="24"/>
                <w:lang w:eastAsia="ru-RU"/>
              </w:rPr>
            </w:pPr>
          </w:p>
          <w:p w:rsidR="00717FEF" w:rsidRPr="00717FEF" w:rsidRDefault="00717FEF" w:rsidP="00717FEF">
            <w:pPr>
              <w:spacing w:after="0" w:line="240" w:lineRule="auto"/>
              <w:rPr>
                <w:rFonts w:ascii="Times New Roman" w:eastAsia="Calibri" w:hAnsi="Times New Roman" w:cs="Times New Roman"/>
                <w:b/>
                <w:bCs/>
                <w:sz w:val="24"/>
                <w:szCs w:val="24"/>
                <w:lang w:eastAsia="ru-RU"/>
              </w:rPr>
            </w:pPr>
          </w:p>
          <w:p w:rsidR="00717FEF" w:rsidRPr="00717FEF" w:rsidRDefault="00717FEF" w:rsidP="00717FEF">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p w:rsidR="00717FEF" w:rsidRPr="00717FEF" w:rsidRDefault="00717FEF" w:rsidP="00717FEF">
            <w:pPr>
              <w:spacing w:after="200" w:line="276" w:lineRule="auto"/>
              <w:rPr>
                <w:rFonts w:ascii="Calibri" w:eastAsia="Calibri" w:hAnsi="Calibri" w:cs="Calibri"/>
              </w:rPr>
            </w:pPr>
          </w:p>
          <w:tbl>
            <w:tblPr>
              <w:tblW w:w="5130" w:type="dxa"/>
              <w:tblLayout w:type="fixed"/>
              <w:tblCellMar>
                <w:left w:w="283" w:type="dxa"/>
                <w:right w:w="283" w:type="dxa"/>
              </w:tblCellMar>
              <w:tblLook w:val="0000" w:firstRow="0" w:lastRow="0" w:firstColumn="0" w:lastColumn="0" w:noHBand="0" w:noVBand="0"/>
            </w:tblPr>
            <w:tblGrid>
              <w:gridCol w:w="5130"/>
            </w:tblGrid>
            <w:tr w:rsidR="00717FEF" w:rsidRPr="00717FEF" w:rsidTr="00E7318F">
              <w:trPr>
                <w:cantSplit/>
                <w:trHeight w:val="225"/>
              </w:trPr>
              <w:tc>
                <w:tcPr>
                  <w:tcW w:w="5130" w:type="dxa"/>
                  <w:tcBorders>
                    <w:left w:val="nil"/>
                    <w:right w:val="nil"/>
                  </w:tcBorders>
                </w:tcPr>
                <w:p w:rsidR="00717FEF" w:rsidRPr="00717FEF" w:rsidRDefault="00717FEF" w:rsidP="00717FEF">
                  <w:pPr>
                    <w:spacing w:after="0" w:line="240" w:lineRule="auto"/>
                    <w:jc w:val="both"/>
                    <w:rPr>
                      <w:rFonts w:ascii="Times New Roman" w:eastAsia="Calibri" w:hAnsi="Times New Roman" w:cs="Times New Roman"/>
                      <w:b/>
                      <w:bCs/>
                      <w:sz w:val="24"/>
                      <w:szCs w:val="24"/>
                      <w:lang w:eastAsia="ru-RU"/>
                    </w:rPr>
                  </w:pPr>
                  <w:r w:rsidRPr="00717FEF">
                    <w:rPr>
                      <w:rFonts w:ascii="Times New Roman" w:eastAsia="Calibri" w:hAnsi="Times New Roman" w:cs="Times New Roman"/>
                      <w:b/>
                      <w:bCs/>
                      <w:sz w:val="24"/>
                      <w:szCs w:val="24"/>
                      <w:lang w:eastAsia="ru-RU"/>
                    </w:rPr>
                    <w:t>Исполнитель</w:t>
                  </w:r>
                </w:p>
                <w:p w:rsidR="00717FEF" w:rsidRPr="00717FEF" w:rsidRDefault="00717FEF" w:rsidP="00717FEF">
                  <w:pPr>
                    <w:spacing w:after="0" w:line="240" w:lineRule="auto"/>
                    <w:jc w:val="both"/>
                    <w:rPr>
                      <w:rFonts w:ascii="Times New Roman" w:eastAsia="Calibri" w:hAnsi="Times New Roman" w:cs="Times New Roman"/>
                      <w:b/>
                      <w:bCs/>
                      <w:sz w:val="24"/>
                      <w:szCs w:val="24"/>
                      <w:lang w:eastAsia="ru-RU"/>
                    </w:rPr>
                  </w:pPr>
                </w:p>
                <w:p w:rsidR="00717FEF" w:rsidRPr="00717FEF" w:rsidRDefault="00717FEF" w:rsidP="00717FEF">
                  <w:pPr>
                    <w:spacing w:after="0" w:line="240" w:lineRule="auto"/>
                    <w:jc w:val="both"/>
                    <w:rPr>
                      <w:rFonts w:ascii="Times New Roman" w:eastAsia="Calibri" w:hAnsi="Times New Roman" w:cs="Times New Roman"/>
                      <w:b/>
                      <w:bCs/>
                      <w:sz w:val="24"/>
                      <w:szCs w:val="24"/>
                      <w:lang w:eastAsia="ru-RU"/>
                    </w:rPr>
                  </w:pPr>
                </w:p>
              </w:tc>
            </w:tr>
          </w:tbl>
          <w:p w:rsidR="00717FEF" w:rsidRPr="00717FEF" w:rsidRDefault="00717FEF" w:rsidP="00717FEF">
            <w:pPr>
              <w:spacing w:after="0" w:line="240" w:lineRule="auto"/>
              <w:jc w:val="both"/>
              <w:rPr>
                <w:rFonts w:ascii="Times New Roman" w:eastAsia="Calibri" w:hAnsi="Times New Roman" w:cs="Times New Roman"/>
                <w:b/>
                <w:bCs/>
                <w:sz w:val="24"/>
                <w:szCs w:val="24"/>
                <w:lang w:eastAsia="ru-RU"/>
              </w:rPr>
            </w:pPr>
          </w:p>
        </w:tc>
      </w:tr>
    </w:tbl>
    <w:p w:rsidR="00717FEF" w:rsidRPr="00717FEF" w:rsidRDefault="00717FEF" w:rsidP="00717FEF">
      <w:pPr>
        <w:spacing w:before="100" w:beforeAutospacing="1" w:after="100" w:afterAutospacing="1" w:line="23" w:lineRule="atLeast"/>
        <w:rPr>
          <w:rFonts w:ascii="Times New Roman" w:eastAsia="Calibri" w:hAnsi="Times New Roman" w:cs="Times New Roman"/>
          <w:b/>
          <w:bCs/>
          <w:sz w:val="24"/>
          <w:szCs w:val="24"/>
          <w:lang w:eastAsia="ru-RU"/>
        </w:rPr>
      </w:pPr>
      <w:r w:rsidRPr="00717FEF">
        <w:rPr>
          <w:rFonts w:ascii="Times New Roman" w:eastAsia="Calibri" w:hAnsi="Times New Roman" w:cs="Times New Roman"/>
          <w:b/>
          <w:bCs/>
          <w:sz w:val="24"/>
          <w:szCs w:val="24"/>
          <w:lang w:eastAsia="ru-RU"/>
        </w:rPr>
        <w:t>Подписи сторон</w:t>
      </w:r>
    </w:p>
    <w:p w:rsidR="00717FEF" w:rsidRPr="00717FEF" w:rsidRDefault="00717FEF" w:rsidP="00717FEF">
      <w:pPr>
        <w:spacing w:before="100" w:beforeAutospacing="1" w:after="100" w:afterAutospacing="1" w:line="23" w:lineRule="atLeast"/>
        <w:rPr>
          <w:rFonts w:ascii="Times New Roman" w:eastAsia="Calibri" w:hAnsi="Times New Roman" w:cs="Times New Roman"/>
          <w:sz w:val="24"/>
          <w:szCs w:val="24"/>
          <w:lang w:eastAsia="ru-RU"/>
        </w:rPr>
      </w:pPr>
      <w:r w:rsidRPr="00717FEF">
        <w:rPr>
          <w:rFonts w:ascii="Times New Roman" w:eastAsia="Calibri" w:hAnsi="Times New Roman" w:cs="Times New Roman"/>
          <w:b/>
          <w:bCs/>
          <w:sz w:val="24"/>
          <w:szCs w:val="24"/>
          <w:lang w:eastAsia="ru-RU"/>
        </w:rPr>
        <w:t>____________________                                                      ___________________</w:t>
      </w:r>
    </w:p>
    <w:p w:rsidR="00717FEF" w:rsidRPr="00717FEF" w:rsidRDefault="00717FEF" w:rsidP="00717FEF">
      <w:pPr>
        <w:spacing w:after="0" w:line="240" w:lineRule="auto"/>
        <w:jc w:val="right"/>
        <w:rPr>
          <w:rFonts w:ascii="Times New Roman" w:eastAsia="Calibri" w:hAnsi="Times New Roman" w:cs="Times New Roman"/>
          <w:b/>
          <w:bCs/>
          <w:sz w:val="24"/>
          <w:szCs w:val="24"/>
          <w:lang w:eastAsia="ru-RU"/>
        </w:rPr>
      </w:pPr>
    </w:p>
    <w:p w:rsidR="00717FEF" w:rsidRPr="00717FEF" w:rsidRDefault="00717FEF" w:rsidP="00717FEF">
      <w:pPr>
        <w:spacing w:after="0" w:line="240" w:lineRule="auto"/>
        <w:jc w:val="right"/>
        <w:rPr>
          <w:rFonts w:ascii="Times New Roman" w:eastAsia="Calibri" w:hAnsi="Times New Roman" w:cs="Times New Roman"/>
          <w:b/>
          <w:bCs/>
          <w:sz w:val="24"/>
          <w:szCs w:val="24"/>
          <w:lang w:eastAsia="ru-RU"/>
        </w:rPr>
      </w:pPr>
    </w:p>
    <w:p w:rsidR="00717FEF" w:rsidRPr="00717FEF" w:rsidRDefault="00717FEF" w:rsidP="00717FEF">
      <w:pPr>
        <w:spacing w:after="0" w:line="240" w:lineRule="auto"/>
        <w:jc w:val="right"/>
        <w:rPr>
          <w:rFonts w:ascii="Times New Roman" w:eastAsia="Calibri" w:hAnsi="Times New Roman" w:cs="Times New Roman"/>
          <w:b/>
          <w:bCs/>
          <w:sz w:val="24"/>
          <w:szCs w:val="24"/>
          <w:lang w:eastAsia="ru-RU"/>
        </w:rPr>
      </w:pPr>
    </w:p>
    <w:p w:rsidR="00717FEF" w:rsidRPr="00717FEF" w:rsidRDefault="00717FEF" w:rsidP="00717FEF">
      <w:pPr>
        <w:spacing w:after="0" w:line="240" w:lineRule="auto"/>
        <w:jc w:val="right"/>
        <w:rPr>
          <w:rFonts w:ascii="Times New Roman" w:eastAsia="Calibri" w:hAnsi="Times New Roman" w:cs="Times New Roman"/>
          <w:b/>
          <w:bCs/>
          <w:sz w:val="24"/>
          <w:szCs w:val="24"/>
          <w:lang w:eastAsia="ru-RU"/>
        </w:rPr>
      </w:pPr>
    </w:p>
    <w:p w:rsidR="00717FEF" w:rsidRPr="00717FEF" w:rsidRDefault="00717FEF" w:rsidP="00717FEF">
      <w:pPr>
        <w:spacing w:after="0" w:line="240" w:lineRule="auto"/>
        <w:jc w:val="right"/>
        <w:rPr>
          <w:rFonts w:ascii="Times New Roman" w:eastAsia="Calibri" w:hAnsi="Times New Roman" w:cs="Times New Roman"/>
          <w:b/>
          <w:bCs/>
          <w:sz w:val="24"/>
          <w:szCs w:val="24"/>
          <w:lang w:eastAsia="ru-RU"/>
        </w:rPr>
      </w:pPr>
    </w:p>
    <w:p w:rsidR="00717FEF" w:rsidRPr="00717FEF" w:rsidRDefault="00717FEF" w:rsidP="00717FEF">
      <w:pPr>
        <w:spacing w:after="0" w:line="240" w:lineRule="auto"/>
        <w:jc w:val="right"/>
        <w:rPr>
          <w:rFonts w:ascii="Times New Roman" w:eastAsia="Calibri" w:hAnsi="Times New Roman" w:cs="Times New Roman"/>
          <w:b/>
          <w:bCs/>
          <w:sz w:val="24"/>
          <w:szCs w:val="24"/>
          <w:lang w:eastAsia="ru-RU"/>
        </w:rPr>
      </w:pPr>
    </w:p>
    <w:p w:rsidR="00717FEF" w:rsidRPr="00717FEF" w:rsidRDefault="00717FEF" w:rsidP="00717FEF">
      <w:pPr>
        <w:spacing w:after="0" w:line="240" w:lineRule="auto"/>
        <w:jc w:val="right"/>
        <w:rPr>
          <w:rFonts w:ascii="Times New Roman" w:eastAsia="Calibri" w:hAnsi="Times New Roman" w:cs="Times New Roman"/>
          <w:b/>
          <w:bCs/>
          <w:sz w:val="24"/>
          <w:szCs w:val="24"/>
          <w:lang w:eastAsia="ru-RU"/>
        </w:rPr>
      </w:pPr>
    </w:p>
    <w:p w:rsidR="00717FEF" w:rsidRPr="00717FEF" w:rsidRDefault="00717FEF" w:rsidP="00717FEF">
      <w:pPr>
        <w:spacing w:after="0" w:line="240" w:lineRule="auto"/>
        <w:jc w:val="right"/>
        <w:rPr>
          <w:rFonts w:ascii="Times New Roman" w:eastAsia="Calibri" w:hAnsi="Times New Roman" w:cs="Times New Roman"/>
          <w:b/>
          <w:bCs/>
          <w:sz w:val="24"/>
          <w:szCs w:val="24"/>
          <w:lang w:eastAsia="ru-RU"/>
        </w:rPr>
      </w:pPr>
    </w:p>
    <w:p w:rsidR="00717FEF" w:rsidRPr="00717FEF" w:rsidRDefault="00717FEF" w:rsidP="00717FEF">
      <w:pPr>
        <w:spacing w:after="0" w:line="240" w:lineRule="auto"/>
        <w:jc w:val="right"/>
        <w:rPr>
          <w:rFonts w:ascii="Times New Roman" w:eastAsia="Calibri" w:hAnsi="Times New Roman" w:cs="Times New Roman"/>
          <w:b/>
          <w:bCs/>
          <w:sz w:val="24"/>
          <w:szCs w:val="24"/>
          <w:lang w:eastAsia="ru-RU"/>
        </w:rPr>
      </w:pPr>
    </w:p>
    <w:p w:rsidR="00717FEF" w:rsidRPr="00717FEF" w:rsidRDefault="00717FEF" w:rsidP="00717FEF">
      <w:pPr>
        <w:spacing w:after="0" w:line="240" w:lineRule="auto"/>
        <w:jc w:val="right"/>
        <w:rPr>
          <w:rFonts w:ascii="Times New Roman" w:eastAsia="Calibri" w:hAnsi="Times New Roman" w:cs="Times New Roman"/>
          <w:b/>
          <w:bCs/>
          <w:sz w:val="24"/>
          <w:szCs w:val="24"/>
          <w:lang w:eastAsia="ru-RU"/>
        </w:rPr>
      </w:pPr>
    </w:p>
    <w:p w:rsidR="00717FEF" w:rsidRDefault="00717FEF" w:rsidP="00717FEF">
      <w:pPr>
        <w:spacing w:after="0" w:line="240" w:lineRule="auto"/>
        <w:jc w:val="right"/>
        <w:rPr>
          <w:rFonts w:ascii="Times New Roman" w:eastAsia="Calibri" w:hAnsi="Times New Roman" w:cs="Times New Roman"/>
          <w:b/>
          <w:bCs/>
          <w:sz w:val="24"/>
          <w:szCs w:val="24"/>
          <w:lang w:eastAsia="ru-RU"/>
        </w:rPr>
      </w:pPr>
    </w:p>
    <w:p w:rsidR="00717FEF" w:rsidRDefault="00717FEF" w:rsidP="00717FEF">
      <w:pPr>
        <w:spacing w:after="0" w:line="240" w:lineRule="auto"/>
        <w:jc w:val="right"/>
        <w:rPr>
          <w:rFonts w:ascii="Times New Roman" w:eastAsia="Calibri" w:hAnsi="Times New Roman" w:cs="Times New Roman"/>
          <w:b/>
          <w:bCs/>
          <w:sz w:val="24"/>
          <w:szCs w:val="24"/>
          <w:lang w:eastAsia="ru-RU"/>
        </w:rPr>
      </w:pPr>
    </w:p>
    <w:p w:rsidR="0009645F" w:rsidRDefault="0009645F" w:rsidP="00717FEF">
      <w:pPr>
        <w:spacing w:after="0" w:line="240" w:lineRule="auto"/>
        <w:jc w:val="right"/>
        <w:rPr>
          <w:rFonts w:ascii="Times New Roman" w:eastAsia="Calibri" w:hAnsi="Times New Roman" w:cs="Times New Roman"/>
          <w:b/>
          <w:bCs/>
          <w:sz w:val="24"/>
          <w:szCs w:val="24"/>
          <w:lang w:eastAsia="ru-RU"/>
        </w:rPr>
      </w:pPr>
    </w:p>
    <w:p w:rsidR="0009645F" w:rsidRPr="00717FEF" w:rsidRDefault="0009645F" w:rsidP="00717FEF">
      <w:pPr>
        <w:spacing w:after="0" w:line="240" w:lineRule="auto"/>
        <w:jc w:val="right"/>
        <w:rPr>
          <w:rFonts w:ascii="Times New Roman" w:eastAsia="Calibri" w:hAnsi="Times New Roman" w:cs="Times New Roman"/>
          <w:b/>
          <w:bCs/>
          <w:sz w:val="24"/>
          <w:szCs w:val="24"/>
          <w:lang w:eastAsia="ru-RU"/>
        </w:rPr>
      </w:pPr>
    </w:p>
    <w:p w:rsidR="00717FEF" w:rsidRPr="00717FEF" w:rsidRDefault="00717FEF" w:rsidP="00717FEF">
      <w:pPr>
        <w:spacing w:after="0" w:line="240" w:lineRule="auto"/>
        <w:jc w:val="right"/>
        <w:rPr>
          <w:rFonts w:ascii="Times New Roman" w:eastAsia="Calibri" w:hAnsi="Times New Roman" w:cs="Times New Roman"/>
          <w:b/>
          <w:bCs/>
          <w:sz w:val="24"/>
          <w:szCs w:val="24"/>
          <w:lang w:eastAsia="ru-RU"/>
        </w:rPr>
      </w:pPr>
    </w:p>
    <w:p w:rsidR="00717FEF" w:rsidRPr="00717FEF" w:rsidRDefault="00717FEF" w:rsidP="00717FEF">
      <w:pPr>
        <w:spacing w:after="0" w:line="240" w:lineRule="auto"/>
        <w:jc w:val="right"/>
        <w:rPr>
          <w:rFonts w:ascii="Times New Roman" w:eastAsia="Calibri" w:hAnsi="Times New Roman" w:cs="Times New Roman"/>
          <w:b/>
          <w:bCs/>
          <w:sz w:val="24"/>
          <w:szCs w:val="24"/>
          <w:lang w:eastAsia="ru-RU"/>
        </w:rPr>
      </w:pPr>
    </w:p>
    <w:p w:rsidR="00717FEF" w:rsidRPr="00717FEF" w:rsidRDefault="00717FEF" w:rsidP="00717FEF">
      <w:pPr>
        <w:spacing w:after="0" w:line="240" w:lineRule="auto"/>
        <w:jc w:val="right"/>
        <w:rPr>
          <w:rFonts w:ascii="Times New Roman" w:eastAsia="Calibri" w:hAnsi="Times New Roman" w:cs="Times New Roman"/>
          <w:sz w:val="24"/>
          <w:szCs w:val="24"/>
          <w:lang w:eastAsia="ru-RU"/>
        </w:rPr>
      </w:pPr>
      <w:r w:rsidRPr="00717FEF">
        <w:rPr>
          <w:rFonts w:ascii="Times New Roman" w:eastAsia="Calibri" w:hAnsi="Times New Roman" w:cs="Times New Roman"/>
          <w:b/>
          <w:bCs/>
          <w:sz w:val="24"/>
          <w:szCs w:val="24"/>
          <w:lang w:eastAsia="ru-RU"/>
        </w:rPr>
        <w:t>Приложение № 2 к Договору</w:t>
      </w:r>
    </w:p>
    <w:p w:rsidR="00717FEF" w:rsidRPr="00717FEF" w:rsidRDefault="00717FEF" w:rsidP="00717FEF">
      <w:pPr>
        <w:spacing w:after="0" w:line="240" w:lineRule="auto"/>
        <w:jc w:val="right"/>
        <w:rPr>
          <w:rFonts w:ascii="Times New Roman" w:eastAsia="Calibri" w:hAnsi="Times New Roman" w:cs="Times New Roman"/>
          <w:b/>
          <w:bCs/>
          <w:sz w:val="24"/>
          <w:szCs w:val="24"/>
          <w:lang w:eastAsia="ru-RU"/>
        </w:rPr>
      </w:pPr>
      <w:r w:rsidRPr="00717FEF">
        <w:rPr>
          <w:rFonts w:ascii="Times New Roman" w:eastAsia="Calibri" w:hAnsi="Times New Roman" w:cs="Times New Roman"/>
          <w:b/>
          <w:bCs/>
          <w:sz w:val="24"/>
          <w:szCs w:val="24"/>
          <w:lang w:eastAsia="ru-RU"/>
        </w:rPr>
        <w:t xml:space="preserve">на оказание услуг </w:t>
      </w:r>
    </w:p>
    <w:p w:rsidR="00717FEF" w:rsidRPr="00717FEF" w:rsidRDefault="00717FEF" w:rsidP="00717FEF">
      <w:pPr>
        <w:spacing w:after="0" w:line="240" w:lineRule="auto"/>
        <w:jc w:val="right"/>
        <w:rPr>
          <w:rFonts w:ascii="Times New Roman" w:eastAsia="Calibri" w:hAnsi="Times New Roman" w:cs="Times New Roman"/>
          <w:b/>
          <w:bCs/>
          <w:sz w:val="24"/>
          <w:szCs w:val="24"/>
          <w:lang w:eastAsia="ru-RU"/>
        </w:rPr>
      </w:pPr>
      <w:r w:rsidRPr="00717FEF">
        <w:rPr>
          <w:rFonts w:ascii="Times New Roman" w:eastAsia="Calibri" w:hAnsi="Times New Roman" w:cs="Times New Roman"/>
          <w:b/>
          <w:bCs/>
          <w:sz w:val="24"/>
          <w:szCs w:val="24"/>
          <w:lang w:eastAsia="ru-RU"/>
        </w:rPr>
        <w:t>№ __ от _______</w:t>
      </w:r>
    </w:p>
    <w:p w:rsidR="00717FEF" w:rsidRDefault="00717FEF" w:rsidP="00717FEF">
      <w:pPr>
        <w:keepNext/>
        <w:keepLines/>
        <w:spacing w:after="0" w:line="240" w:lineRule="auto"/>
        <w:jc w:val="center"/>
        <w:outlineLvl w:val="0"/>
        <w:rPr>
          <w:rFonts w:ascii="Times New Roman" w:eastAsia="Calibri" w:hAnsi="Times New Roman" w:cs="Times New Roman"/>
          <w:b/>
          <w:bCs/>
          <w:sz w:val="24"/>
          <w:szCs w:val="24"/>
          <w:lang w:eastAsia="ru-RU"/>
        </w:rPr>
      </w:pPr>
    </w:p>
    <w:p w:rsidR="00717FEF" w:rsidRPr="00717FEF" w:rsidRDefault="00717FEF" w:rsidP="00717FEF">
      <w:pPr>
        <w:keepNext/>
        <w:keepLines/>
        <w:spacing w:after="0" w:line="240" w:lineRule="auto"/>
        <w:jc w:val="center"/>
        <w:outlineLvl w:val="0"/>
        <w:rPr>
          <w:rFonts w:ascii="Times New Roman" w:eastAsia="Calibri" w:hAnsi="Times New Roman" w:cs="Times New Roman"/>
          <w:b/>
          <w:bCs/>
          <w:color w:val="0000FF"/>
          <w:sz w:val="24"/>
          <w:szCs w:val="24"/>
          <w:lang w:eastAsia="ru-RU"/>
        </w:rPr>
      </w:pPr>
      <w:r w:rsidRPr="00717FEF">
        <w:rPr>
          <w:rFonts w:ascii="Times New Roman" w:eastAsia="Calibri" w:hAnsi="Times New Roman" w:cs="Times New Roman"/>
          <w:b/>
          <w:bCs/>
          <w:sz w:val="24"/>
          <w:szCs w:val="24"/>
          <w:lang w:eastAsia="ru-RU"/>
        </w:rPr>
        <w:t>Заявка на оказание Услуг №__</w:t>
      </w:r>
    </w:p>
    <w:p w:rsidR="00717FEF" w:rsidRPr="00717FEF" w:rsidRDefault="00717FEF" w:rsidP="00717FEF">
      <w:pPr>
        <w:spacing w:after="0" w:line="240" w:lineRule="auto"/>
        <w:rPr>
          <w:rFonts w:ascii="Times New Roman" w:eastAsia="Calibri" w:hAnsi="Times New Roman" w:cs="Times New Roman"/>
          <w:sz w:val="24"/>
          <w:szCs w:val="24"/>
          <w:lang w:eastAsia="ru-RU"/>
        </w:rPr>
      </w:pPr>
    </w:p>
    <w:p w:rsidR="00717FEF" w:rsidRPr="00717FEF" w:rsidRDefault="00717FEF" w:rsidP="00717FEF">
      <w:pPr>
        <w:spacing w:after="0" w:line="240" w:lineRule="auto"/>
        <w:jc w:val="center"/>
        <w:rPr>
          <w:rFonts w:ascii="Times New Roman" w:eastAsia="Calibri" w:hAnsi="Times New Roman" w:cs="Times New Roman"/>
          <w:b/>
          <w:bCs/>
          <w:sz w:val="24"/>
          <w:szCs w:val="24"/>
          <w:lang w:eastAsia="ru-RU"/>
        </w:rPr>
      </w:pPr>
      <w:r w:rsidRPr="00717FEF">
        <w:rPr>
          <w:rFonts w:ascii="Times New Roman" w:eastAsia="Calibri" w:hAnsi="Times New Roman" w:cs="Times New Roman"/>
          <w:sz w:val="24"/>
          <w:szCs w:val="24"/>
          <w:lang w:eastAsia="ru-RU"/>
        </w:rPr>
        <w:t>г.   Уфа                                                                                                 “___” __________  201__г.</w:t>
      </w:r>
    </w:p>
    <w:p w:rsidR="00717FEF" w:rsidRPr="00717FEF" w:rsidRDefault="00717FEF" w:rsidP="00717FEF">
      <w:pPr>
        <w:spacing w:after="0" w:line="240" w:lineRule="auto"/>
        <w:rPr>
          <w:rFonts w:ascii="Times New Roman" w:eastAsia="Calibri" w:hAnsi="Times New Roman" w:cs="Times New Roman"/>
          <w:sz w:val="24"/>
          <w:szCs w:val="24"/>
          <w:lang w:eastAsia="ru-RU"/>
        </w:rPr>
      </w:pPr>
    </w:p>
    <w:p w:rsidR="00717FEF" w:rsidRPr="00717FEF" w:rsidRDefault="00717FEF" w:rsidP="00717FEF">
      <w:pPr>
        <w:spacing w:after="0" w:line="240" w:lineRule="auto"/>
        <w:jc w:val="center"/>
        <w:rPr>
          <w:rFonts w:ascii="Times New Roman" w:eastAsia="Calibri" w:hAnsi="Times New Roman" w:cs="Times New Roman"/>
          <w:sz w:val="24"/>
          <w:szCs w:val="24"/>
          <w:lang w:eastAsia="ru-RU"/>
        </w:rPr>
      </w:pPr>
      <w:r w:rsidRPr="00717FEF">
        <w:rPr>
          <w:rFonts w:ascii="Times New Roman" w:eastAsia="Calibri" w:hAnsi="Times New Roman" w:cs="Times New Roman"/>
          <w:sz w:val="24"/>
          <w:szCs w:val="24"/>
          <w:lang w:eastAsia="ru-RU"/>
        </w:rPr>
        <w:t>к Договору на оказание услуг № _____ от “___” __________  201_г. между ПАО «Башинформсвязь»  и _____________, далее именуемому "Договор"</w:t>
      </w:r>
    </w:p>
    <w:p w:rsidR="00717FEF" w:rsidRPr="00717FEF" w:rsidRDefault="00717FEF" w:rsidP="00717FEF">
      <w:pPr>
        <w:spacing w:after="0" w:line="240" w:lineRule="auto"/>
        <w:rPr>
          <w:rFonts w:ascii="Times New Roman" w:eastAsia="Calibri" w:hAnsi="Times New Roman" w:cs="Times New Roman"/>
          <w:sz w:val="24"/>
          <w:szCs w:val="24"/>
          <w:lang w:eastAsia="ru-RU"/>
        </w:rPr>
      </w:pPr>
    </w:p>
    <w:p w:rsidR="00717FEF" w:rsidRPr="00717FEF" w:rsidRDefault="00717FEF" w:rsidP="00717FEF">
      <w:pPr>
        <w:spacing w:after="200" w:line="276" w:lineRule="auto"/>
        <w:rPr>
          <w:rFonts w:ascii="Times New Roman" w:eastAsia="Calibri" w:hAnsi="Times New Roman" w:cs="Times New Roman"/>
          <w:sz w:val="24"/>
          <w:szCs w:val="24"/>
        </w:rPr>
      </w:pPr>
      <w:r w:rsidRPr="00717FEF">
        <w:rPr>
          <w:rFonts w:ascii="Times New Roman" w:eastAsia="Calibri" w:hAnsi="Times New Roman" w:cs="Times New Roman"/>
          <w:sz w:val="24"/>
          <w:szCs w:val="24"/>
        </w:rPr>
        <w:t>ПАО «Башинформсвязь», именуемое в дальнейшем "Заказчик", в лице Генерального директора, действующего на основании Устава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717FEF" w:rsidRPr="00717FEF" w:rsidRDefault="00717FEF" w:rsidP="00717FEF">
      <w:pPr>
        <w:spacing w:after="0" w:line="240" w:lineRule="auto"/>
        <w:rPr>
          <w:rFonts w:ascii="Times New Roman" w:eastAsia="Calibri" w:hAnsi="Times New Roman" w:cs="Times New Roman"/>
          <w:sz w:val="24"/>
          <w:szCs w:val="24"/>
          <w:lang w:eastAsia="ru-RU"/>
        </w:rPr>
      </w:pP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7"/>
        <w:gridCol w:w="1276"/>
        <w:gridCol w:w="992"/>
        <w:gridCol w:w="822"/>
        <w:gridCol w:w="1162"/>
        <w:gridCol w:w="993"/>
        <w:gridCol w:w="992"/>
        <w:gridCol w:w="992"/>
        <w:gridCol w:w="992"/>
        <w:gridCol w:w="1402"/>
      </w:tblGrid>
      <w:tr w:rsidR="00717FEF" w:rsidRPr="00717FEF" w:rsidTr="00E7318F">
        <w:tc>
          <w:tcPr>
            <w:tcW w:w="277" w:type="dxa"/>
          </w:tcPr>
          <w:p w:rsidR="00717FEF" w:rsidRPr="00717FEF" w:rsidRDefault="00717FEF" w:rsidP="00717FEF">
            <w:pPr>
              <w:spacing w:after="0" w:line="240" w:lineRule="auto"/>
              <w:rPr>
                <w:rFonts w:ascii="Times New Roman" w:eastAsia="Calibri" w:hAnsi="Times New Roman" w:cs="Times New Roman"/>
                <w:sz w:val="20"/>
                <w:szCs w:val="20"/>
                <w:lang w:eastAsia="ru-RU"/>
              </w:rPr>
            </w:pPr>
            <w:r w:rsidRPr="00717FEF">
              <w:rPr>
                <w:rFonts w:ascii="Times New Roman" w:eastAsia="Calibri" w:hAnsi="Times New Roman" w:cs="Times New Roman"/>
                <w:sz w:val="20"/>
                <w:szCs w:val="20"/>
                <w:lang w:eastAsia="ru-RU"/>
              </w:rPr>
              <w:t>№</w:t>
            </w:r>
          </w:p>
        </w:tc>
        <w:tc>
          <w:tcPr>
            <w:tcW w:w="1276" w:type="dxa"/>
          </w:tcPr>
          <w:p w:rsidR="00717FEF" w:rsidRPr="00717FEF" w:rsidRDefault="00717FEF" w:rsidP="00717FEF">
            <w:pPr>
              <w:spacing w:after="0" w:line="240" w:lineRule="auto"/>
              <w:rPr>
                <w:rFonts w:ascii="Times New Roman" w:eastAsia="Calibri" w:hAnsi="Times New Roman" w:cs="Times New Roman"/>
                <w:sz w:val="16"/>
                <w:szCs w:val="16"/>
                <w:lang w:eastAsia="ru-RU"/>
              </w:rPr>
            </w:pPr>
            <w:r w:rsidRPr="00717FEF">
              <w:rPr>
                <w:rFonts w:ascii="Times New Roman" w:eastAsia="Calibri" w:hAnsi="Times New Roman" w:cs="Times New Roman"/>
                <w:sz w:val="16"/>
                <w:szCs w:val="16"/>
                <w:lang w:eastAsia="ru-RU"/>
              </w:rPr>
              <w:t>Наименование Услуг</w:t>
            </w:r>
          </w:p>
        </w:tc>
        <w:tc>
          <w:tcPr>
            <w:tcW w:w="992" w:type="dxa"/>
          </w:tcPr>
          <w:p w:rsidR="00717FEF" w:rsidRPr="00717FEF" w:rsidRDefault="00717FEF" w:rsidP="00717FEF">
            <w:pPr>
              <w:spacing w:after="0" w:line="240" w:lineRule="auto"/>
              <w:rPr>
                <w:rFonts w:ascii="Times New Roman" w:eastAsia="Calibri" w:hAnsi="Times New Roman" w:cs="Times New Roman"/>
                <w:sz w:val="16"/>
                <w:szCs w:val="16"/>
                <w:lang w:eastAsia="ru-RU"/>
              </w:rPr>
            </w:pPr>
            <w:r w:rsidRPr="00717FEF">
              <w:rPr>
                <w:rFonts w:ascii="Times New Roman" w:eastAsia="Calibri" w:hAnsi="Times New Roman" w:cs="Times New Roman"/>
                <w:sz w:val="16"/>
                <w:szCs w:val="16"/>
                <w:lang w:eastAsia="ru-RU"/>
              </w:rPr>
              <w:t>Содержание Услуг</w:t>
            </w:r>
          </w:p>
        </w:tc>
        <w:tc>
          <w:tcPr>
            <w:tcW w:w="822" w:type="dxa"/>
          </w:tcPr>
          <w:p w:rsidR="00717FEF" w:rsidRPr="00717FEF" w:rsidRDefault="00717FEF" w:rsidP="00717FEF">
            <w:pPr>
              <w:spacing w:after="0" w:line="240" w:lineRule="auto"/>
              <w:rPr>
                <w:rFonts w:ascii="Times New Roman" w:eastAsia="Calibri" w:hAnsi="Times New Roman" w:cs="Times New Roman"/>
                <w:sz w:val="16"/>
                <w:szCs w:val="16"/>
                <w:lang w:eastAsia="ru-RU"/>
              </w:rPr>
            </w:pPr>
            <w:r w:rsidRPr="00717FEF">
              <w:rPr>
                <w:rFonts w:ascii="Times New Roman" w:eastAsia="Calibri" w:hAnsi="Times New Roman" w:cs="Times New Roman"/>
                <w:sz w:val="16"/>
                <w:szCs w:val="16"/>
                <w:lang w:eastAsia="ru-RU"/>
              </w:rPr>
              <w:t>Объем/Количество Услуг</w:t>
            </w:r>
          </w:p>
        </w:tc>
        <w:tc>
          <w:tcPr>
            <w:tcW w:w="1162" w:type="dxa"/>
          </w:tcPr>
          <w:p w:rsidR="00717FEF" w:rsidRPr="00717FEF" w:rsidRDefault="00717FEF" w:rsidP="00717FEF">
            <w:pPr>
              <w:spacing w:after="0" w:line="240" w:lineRule="auto"/>
              <w:rPr>
                <w:rFonts w:ascii="Times New Roman" w:eastAsia="Calibri" w:hAnsi="Times New Roman" w:cs="Times New Roman"/>
                <w:sz w:val="16"/>
                <w:szCs w:val="16"/>
                <w:lang w:eastAsia="ru-RU"/>
              </w:rPr>
            </w:pPr>
            <w:r w:rsidRPr="00717FEF">
              <w:rPr>
                <w:rFonts w:ascii="Times New Roman" w:eastAsia="Calibri" w:hAnsi="Times New Roman" w:cs="Times New Roman"/>
                <w:sz w:val="16"/>
                <w:szCs w:val="16"/>
                <w:lang w:eastAsia="ru-RU"/>
              </w:rPr>
              <w:t>Отчетные документы/Результаты оказания Услуг (</w:t>
            </w:r>
            <w:r w:rsidRPr="00717FEF">
              <w:rPr>
                <w:rFonts w:ascii="Times New Roman" w:eastAsia="Calibri" w:hAnsi="Times New Roman" w:cs="Times New Roman"/>
                <w:i/>
                <w:sz w:val="16"/>
                <w:szCs w:val="16"/>
                <w:lang w:eastAsia="ru-RU"/>
              </w:rPr>
              <w:t>при необходимости)</w:t>
            </w:r>
            <w:r w:rsidRPr="00717FEF">
              <w:rPr>
                <w:rFonts w:ascii="Times New Roman" w:eastAsia="Calibri" w:hAnsi="Times New Roman" w:cs="Times New Roman"/>
                <w:sz w:val="16"/>
                <w:szCs w:val="16"/>
                <w:lang w:eastAsia="ru-RU"/>
              </w:rPr>
              <w:t xml:space="preserve"> </w:t>
            </w:r>
          </w:p>
        </w:tc>
        <w:tc>
          <w:tcPr>
            <w:tcW w:w="993" w:type="dxa"/>
          </w:tcPr>
          <w:p w:rsidR="00717FEF" w:rsidRPr="00717FEF" w:rsidRDefault="00717FEF" w:rsidP="00717FEF">
            <w:pPr>
              <w:spacing w:after="0" w:line="240" w:lineRule="auto"/>
              <w:rPr>
                <w:rFonts w:ascii="Times New Roman" w:eastAsia="Calibri" w:hAnsi="Times New Roman" w:cs="Times New Roman"/>
                <w:sz w:val="16"/>
                <w:szCs w:val="16"/>
                <w:lang w:eastAsia="ru-RU"/>
              </w:rPr>
            </w:pPr>
            <w:r w:rsidRPr="00717FEF">
              <w:rPr>
                <w:rFonts w:ascii="Times New Roman" w:eastAsia="Calibri" w:hAnsi="Times New Roman" w:cs="Times New Roman"/>
                <w:sz w:val="16"/>
                <w:szCs w:val="16"/>
                <w:lang w:eastAsia="ru-RU"/>
              </w:rPr>
              <w:t xml:space="preserve">Стоимость единицы Услуги  </w:t>
            </w:r>
          </w:p>
        </w:tc>
        <w:tc>
          <w:tcPr>
            <w:tcW w:w="992" w:type="dxa"/>
          </w:tcPr>
          <w:p w:rsidR="00717FEF" w:rsidRPr="00717FEF" w:rsidRDefault="00717FEF" w:rsidP="00717FEF">
            <w:pPr>
              <w:spacing w:after="0" w:line="240" w:lineRule="auto"/>
              <w:rPr>
                <w:rFonts w:ascii="Times New Roman" w:eastAsia="Calibri" w:hAnsi="Times New Roman" w:cs="Times New Roman"/>
                <w:sz w:val="16"/>
                <w:szCs w:val="16"/>
                <w:lang w:eastAsia="ru-RU"/>
              </w:rPr>
            </w:pPr>
            <w:r w:rsidRPr="00717FEF">
              <w:rPr>
                <w:rFonts w:ascii="Times New Roman" w:eastAsia="Calibri" w:hAnsi="Times New Roman" w:cs="Times New Roman"/>
                <w:sz w:val="16"/>
                <w:szCs w:val="16"/>
                <w:lang w:eastAsia="ru-RU"/>
              </w:rPr>
              <w:t xml:space="preserve">Стоимость Услуг </w:t>
            </w:r>
          </w:p>
        </w:tc>
        <w:tc>
          <w:tcPr>
            <w:tcW w:w="992" w:type="dxa"/>
          </w:tcPr>
          <w:p w:rsidR="00717FEF" w:rsidRPr="00717FEF" w:rsidRDefault="00717FEF" w:rsidP="00717FEF">
            <w:pPr>
              <w:spacing w:after="0" w:line="240" w:lineRule="auto"/>
              <w:rPr>
                <w:rFonts w:ascii="Times New Roman" w:eastAsia="Calibri" w:hAnsi="Times New Roman" w:cs="Times New Roman"/>
                <w:sz w:val="16"/>
                <w:szCs w:val="16"/>
                <w:lang w:eastAsia="ru-RU"/>
              </w:rPr>
            </w:pPr>
            <w:r w:rsidRPr="00717FEF">
              <w:rPr>
                <w:rFonts w:ascii="Times New Roman" w:eastAsia="Calibri" w:hAnsi="Times New Roman" w:cs="Times New Roman"/>
                <w:sz w:val="16"/>
                <w:szCs w:val="16"/>
                <w:lang w:eastAsia="ru-RU"/>
              </w:rPr>
              <w:t>Срок начала оказания Услуг</w:t>
            </w:r>
          </w:p>
        </w:tc>
        <w:tc>
          <w:tcPr>
            <w:tcW w:w="992" w:type="dxa"/>
          </w:tcPr>
          <w:p w:rsidR="00717FEF" w:rsidRPr="00717FEF" w:rsidRDefault="00717FEF" w:rsidP="00717FEF">
            <w:pPr>
              <w:spacing w:after="0" w:line="240" w:lineRule="auto"/>
              <w:rPr>
                <w:rFonts w:ascii="Times New Roman" w:eastAsia="Calibri" w:hAnsi="Times New Roman" w:cs="Times New Roman"/>
                <w:sz w:val="16"/>
                <w:szCs w:val="16"/>
                <w:lang w:eastAsia="ru-RU"/>
              </w:rPr>
            </w:pPr>
            <w:r w:rsidRPr="00717FEF">
              <w:rPr>
                <w:rFonts w:ascii="Times New Roman" w:eastAsia="Calibri" w:hAnsi="Times New Roman" w:cs="Times New Roman"/>
                <w:sz w:val="16"/>
                <w:szCs w:val="16"/>
                <w:lang w:eastAsia="ru-RU"/>
              </w:rPr>
              <w:t>Срок окончания оказания Услуг</w:t>
            </w:r>
          </w:p>
        </w:tc>
        <w:tc>
          <w:tcPr>
            <w:tcW w:w="1402" w:type="dxa"/>
          </w:tcPr>
          <w:p w:rsidR="00717FEF" w:rsidRPr="00717FEF" w:rsidRDefault="00717FEF" w:rsidP="00717FEF">
            <w:pPr>
              <w:spacing w:after="0" w:line="240" w:lineRule="auto"/>
              <w:rPr>
                <w:rFonts w:ascii="Times New Roman" w:eastAsia="Calibri" w:hAnsi="Times New Roman" w:cs="Times New Roman"/>
                <w:sz w:val="16"/>
                <w:szCs w:val="16"/>
                <w:lang w:eastAsia="ru-RU"/>
              </w:rPr>
            </w:pPr>
            <w:r w:rsidRPr="00717FEF">
              <w:rPr>
                <w:rFonts w:ascii="Times New Roman" w:eastAsia="Calibri" w:hAnsi="Times New Roman" w:cs="Times New Roman"/>
                <w:sz w:val="16"/>
                <w:szCs w:val="16"/>
                <w:lang w:eastAsia="ru-RU"/>
              </w:rPr>
              <w:t>Место/</w:t>
            </w:r>
          </w:p>
          <w:p w:rsidR="00717FEF" w:rsidRPr="00717FEF" w:rsidRDefault="00717FEF" w:rsidP="00717FEF">
            <w:pPr>
              <w:spacing w:after="0" w:line="240" w:lineRule="auto"/>
              <w:rPr>
                <w:rFonts w:ascii="Times New Roman" w:eastAsia="Calibri" w:hAnsi="Times New Roman" w:cs="Times New Roman"/>
                <w:sz w:val="16"/>
                <w:szCs w:val="16"/>
                <w:lang w:eastAsia="ru-RU"/>
              </w:rPr>
            </w:pPr>
            <w:r w:rsidRPr="00717FEF">
              <w:rPr>
                <w:rFonts w:ascii="Times New Roman" w:eastAsia="Calibri" w:hAnsi="Times New Roman" w:cs="Times New Roman"/>
                <w:sz w:val="16"/>
                <w:szCs w:val="16"/>
                <w:lang w:eastAsia="ru-RU"/>
              </w:rPr>
              <w:t>Адрес оказания Услуг</w:t>
            </w:r>
          </w:p>
        </w:tc>
      </w:tr>
      <w:tr w:rsidR="00717FEF" w:rsidRPr="00717FEF" w:rsidTr="00E7318F">
        <w:trPr>
          <w:trHeight w:val="772"/>
        </w:trPr>
        <w:tc>
          <w:tcPr>
            <w:tcW w:w="277" w:type="dxa"/>
          </w:tcPr>
          <w:p w:rsidR="00717FEF" w:rsidRPr="00717FEF" w:rsidRDefault="00717FEF" w:rsidP="00717FEF">
            <w:pPr>
              <w:spacing w:after="0" w:line="240" w:lineRule="auto"/>
              <w:rPr>
                <w:rFonts w:ascii="Times New Roman" w:eastAsia="Calibri" w:hAnsi="Times New Roman" w:cs="Times New Roman"/>
                <w:sz w:val="24"/>
                <w:szCs w:val="24"/>
                <w:lang w:eastAsia="ru-RU"/>
              </w:rPr>
            </w:pPr>
          </w:p>
          <w:p w:rsidR="00717FEF" w:rsidRPr="00717FEF" w:rsidRDefault="00717FEF" w:rsidP="00717FEF">
            <w:pPr>
              <w:spacing w:after="200" w:line="276" w:lineRule="auto"/>
              <w:rPr>
                <w:rFonts w:ascii="Times New Roman" w:eastAsia="Calibri" w:hAnsi="Times New Roman" w:cs="Times New Roman"/>
                <w:sz w:val="24"/>
                <w:szCs w:val="24"/>
                <w:lang w:eastAsia="ru-RU"/>
              </w:rPr>
            </w:pPr>
            <w:r w:rsidRPr="00717FEF">
              <w:rPr>
                <w:rFonts w:ascii="Times New Roman" w:eastAsia="Calibri" w:hAnsi="Times New Roman" w:cs="Times New Roman"/>
                <w:sz w:val="24"/>
                <w:szCs w:val="24"/>
                <w:lang w:eastAsia="ru-RU"/>
              </w:rPr>
              <w:t>1</w:t>
            </w:r>
          </w:p>
        </w:tc>
        <w:tc>
          <w:tcPr>
            <w:tcW w:w="1276" w:type="dxa"/>
          </w:tcPr>
          <w:p w:rsidR="00717FEF" w:rsidRPr="00717FEF" w:rsidRDefault="00717FEF" w:rsidP="00717FEF">
            <w:pPr>
              <w:spacing w:after="0" w:line="240" w:lineRule="auto"/>
              <w:rPr>
                <w:rFonts w:ascii="Times New Roman" w:eastAsia="Calibri" w:hAnsi="Times New Roman" w:cs="Times New Roman"/>
                <w:sz w:val="16"/>
                <w:szCs w:val="16"/>
                <w:lang w:eastAsia="ru-RU"/>
              </w:rPr>
            </w:pPr>
            <w:r w:rsidRPr="00717FEF">
              <w:rPr>
                <w:rFonts w:ascii="Times New Roman" w:eastAsia="Calibri" w:hAnsi="Times New Roman" w:cs="Times New Roman"/>
                <w:sz w:val="16"/>
                <w:szCs w:val="16"/>
                <w:lang w:eastAsia="ru-RU"/>
              </w:rPr>
              <w:t xml:space="preserve">Поверка </w:t>
            </w:r>
          </w:p>
          <w:p w:rsidR="00717FEF" w:rsidRPr="00717FEF" w:rsidRDefault="00717FEF" w:rsidP="00717FEF">
            <w:pPr>
              <w:spacing w:after="0" w:line="240" w:lineRule="auto"/>
              <w:rPr>
                <w:rFonts w:ascii="Times New Roman" w:eastAsia="Calibri" w:hAnsi="Times New Roman" w:cs="Times New Roman"/>
                <w:sz w:val="16"/>
                <w:szCs w:val="16"/>
                <w:lang w:eastAsia="ru-RU"/>
              </w:rPr>
            </w:pPr>
            <w:r w:rsidRPr="00717FEF">
              <w:rPr>
                <w:rFonts w:ascii="Times New Roman" w:eastAsia="Calibri" w:hAnsi="Times New Roman" w:cs="Times New Roman"/>
                <w:sz w:val="16"/>
                <w:szCs w:val="16"/>
                <w:lang w:eastAsia="ru-RU"/>
              </w:rPr>
              <w:t>средств</w:t>
            </w:r>
          </w:p>
          <w:p w:rsidR="00717FEF" w:rsidRPr="00717FEF" w:rsidRDefault="00717FEF" w:rsidP="00717FEF">
            <w:pPr>
              <w:spacing w:after="0" w:line="240" w:lineRule="auto"/>
              <w:rPr>
                <w:rFonts w:ascii="Times New Roman" w:eastAsia="Calibri" w:hAnsi="Times New Roman" w:cs="Times New Roman"/>
                <w:sz w:val="16"/>
                <w:szCs w:val="16"/>
                <w:lang w:eastAsia="ru-RU"/>
              </w:rPr>
            </w:pPr>
            <w:r w:rsidRPr="00717FEF">
              <w:rPr>
                <w:rFonts w:ascii="Times New Roman" w:eastAsia="Calibri" w:hAnsi="Times New Roman" w:cs="Times New Roman"/>
                <w:sz w:val="16"/>
                <w:szCs w:val="16"/>
                <w:lang w:eastAsia="ru-RU"/>
              </w:rPr>
              <w:t>измерений</w:t>
            </w:r>
          </w:p>
        </w:tc>
        <w:tc>
          <w:tcPr>
            <w:tcW w:w="992" w:type="dxa"/>
          </w:tcPr>
          <w:p w:rsidR="00717FEF" w:rsidRPr="00717FEF" w:rsidRDefault="00717FEF" w:rsidP="00717FEF">
            <w:pPr>
              <w:spacing w:after="0" w:line="240" w:lineRule="auto"/>
              <w:rPr>
                <w:rFonts w:ascii="Times New Roman" w:eastAsia="Calibri" w:hAnsi="Times New Roman" w:cs="Times New Roman"/>
                <w:sz w:val="16"/>
                <w:szCs w:val="16"/>
                <w:lang w:eastAsia="ru-RU"/>
              </w:rPr>
            </w:pPr>
            <w:r w:rsidRPr="00717FEF">
              <w:rPr>
                <w:rFonts w:ascii="Times New Roman" w:eastAsia="Calibri" w:hAnsi="Times New Roman" w:cs="Times New Roman"/>
                <w:sz w:val="16"/>
                <w:szCs w:val="16"/>
                <w:lang w:eastAsia="ru-RU"/>
              </w:rPr>
              <w:t>согласно методик поверки</w:t>
            </w:r>
          </w:p>
        </w:tc>
        <w:tc>
          <w:tcPr>
            <w:tcW w:w="822" w:type="dxa"/>
          </w:tcPr>
          <w:p w:rsidR="00717FEF" w:rsidRPr="00717FEF" w:rsidRDefault="00717FEF" w:rsidP="00717FEF">
            <w:pPr>
              <w:spacing w:after="0" w:line="240" w:lineRule="auto"/>
              <w:rPr>
                <w:rFonts w:ascii="Times New Roman" w:eastAsia="Calibri" w:hAnsi="Times New Roman" w:cs="Times New Roman"/>
                <w:sz w:val="16"/>
                <w:szCs w:val="16"/>
                <w:lang w:eastAsia="ru-RU"/>
              </w:rPr>
            </w:pPr>
          </w:p>
          <w:p w:rsidR="00717FEF" w:rsidRPr="00717FEF" w:rsidRDefault="00717FEF" w:rsidP="00717FEF">
            <w:pPr>
              <w:spacing w:after="200" w:line="276" w:lineRule="auto"/>
              <w:rPr>
                <w:rFonts w:ascii="Times New Roman" w:eastAsia="Calibri" w:hAnsi="Times New Roman" w:cs="Times New Roman"/>
                <w:sz w:val="16"/>
                <w:szCs w:val="16"/>
                <w:lang w:eastAsia="ru-RU"/>
              </w:rPr>
            </w:pPr>
          </w:p>
        </w:tc>
        <w:tc>
          <w:tcPr>
            <w:tcW w:w="1162" w:type="dxa"/>
          </w:tcPr>
          <w:p w:rsidR="00717FEF" w:rsidRPr="00717FEF" w:rsidRDefault="00717FEF" w:rsidP="00717FEF">
            <w:pPr>
              <w:spacing w:after="0" w:line="240" w:lineRule="auto"/>
              <w:rPr>
                <w:rFonts w:ascii="Times New Roman" w:eastAsia="Calibri" w:hAnsi="Times New Roman" w:cs="Times New Roman"/>
                <w:sz w:val="16"/>
                <w:szCs w:val="16"/>
                <w:lang w:eastAsia="ru-RU"/>
              </w:rPr>
            </w:pPr>
            <w:r w:rsidRPr="00717FEF">
              <w:rPr>
                <w:rFonts w:ascii="Times New Roman" w:eastAsia="Calibri" w:hAnsi="Times New Roman" w:cs="Times New Roman"/>
                <w:sz w:val="16"/>
                <w:szCs w:val="16"/>
                <w:lang w:eastAsia="ru-RU"/>
              </w:rPr>
              <w:t>Акт, счет-фактура</w:t>
            </w:r>
          </w:p>
        </w:tc>
        <w:tc>
          <w:tcPr>
            <w:tcW w:w="993" w:type="dxa"/>
          </w:tcPr>
          <w:p w:rsidR="00717FEF" w:rsidRPr="00717FEF" w:rsidRDefault="00717FEF" w:rsidP="00717FEF">
            <w:pPr>
              <w:spacing w:after="0" w:line="240" w:lineRule="auto"/>
              <w:rPr>
                <w:rFonts w:ascii="Times New Roman" w:eastAsia="Calibri" w:hAnsi="Times New Roman" w:cs="Times New Roman"/>
                <w:sz w:val="16"/>
                <w:szCs w:val="16"/>
                <w:lang w:eastAsia="ru-RU"/>
              </w:rPr>
            </w:pPr>
          </w:p>
        </w:tc>
        <w:tc>
          <w:tcPr>
            <w:tcW w:w="992" w:type="dxa"/>
          </w:tcPr>
          <w:p w:rsidR="00717FEF" w:rsidRPr="00717FEF" w:rsidRDefault="00717FEF" w:rsidP="00717FEF">
            <w:pPr>
              <w:spacing w:after="0" w:line="240" w:lineRule="auto"/>
              <w:rPr>
                <w:rFonts w:ascii="Times New Roman" w:eastAsia="Calibri" w:hAnsi="Times New Roman" w:cs="Times New Roman"/>
                <w:sz w:val="16"/>
                <w:szCs w:val="16"/>
                <w:lang w:eastAsia="ru-RU"/>
              </w:rPr>
            </w:pPr>
          </w:p>
        </w:tc>
        <w:tc>
          <w:tcPr>
            <w:tcW w:w="992" w:type="dxa"/>
          </w:tcPr>
          <w:p w:rsidR="00717FEF" w:rsidRPr="00717FEF" w:rsidRDefault="00717FEF" w:rsidP="00717FEF">
            <w:pPr>
              <w:spacing w:after="0" w:line="240" w:lineRule="auto"/>
              <w:rPr>
                <w:rFonts w:ascii="Times New Roman" w:eastAsia="Calibri" w:hAnsi="Times New Roman" w:cs="Times New Roman"/>
                <w:sz w:val="16"/>
                <w:szCs w:val="16"/>
                <w:lang w:eastAsia="ru-RU"/>
              </w:rPr>
            </w:pPr>
          </w:p>
          <w:p w:rsidR="00717FEF" w:rsidRPr="00717FEF" w:rsidRDefault="00717FEF" w:rsidP="00717FEF">
            <w:pPr>
              <w:spacing w:after="200" w:line="276" w:lineRule="auto"/>
              <w:rPr>
                <w:rFonts w:ascii="Times New Roman" w:eastAsia="Calibri" w:hAnsi="Times New Roman" w:cs="Times New Roman"/>
                <w:sz w:val="16"/>
                <w:szCs w:val="16"/>
                <w:lang w:eastAsia="ru-RU"/>
              </w:rPr>
            </w:pPr>
          </w:p>
        </w:tc>
        <w:tc>
          <w:tcPr>
            <w:tcW w:w="992" w:type="dxa"/>
          </w:tcPr>
          <w:p w:rsidR="00717FEF" w:rsidRPr="00717FEF" w:rsidRDefault="00717FEF" w:rsidP="00717FEF">
            <w:pPr>
              <w:spacing w:after="0" w:line="240" w:lineRule="auto"/>
              <w:rPr>
                <w:rFonts w:ascii="Times New Roman" w:eastAsia="Calibri" w:hAnsi="Times New Roman" w:cs="Times New Roman"/>
                <w:sz w:val="16"/>
                <w:szCs w:val="16"/>
                <w:lang w:eastAsia="ru-RU"/>
              </w:rPr>
            </w:pPr>
          </w:p>
          <w:p w:rsidR="00717FEF" w:rsidRPr="00717FEF" w:rsidRDefault="00717FEF" w:rsidP="00717FEF">
            <w:pPr>
              <w:spacing w:after="0" w:line="240" w:lineRule="auto"/>
              <w:rPr>
                <w:rFonts w:ascii="Times New Roman" w:eastAsia="Calibri" w:hAnsi="Times New Roman" w:cs="Times New Roman"/>
                <w:sz w:val="16"/>
                <w:szCs w:val="16"/>
                <w:lang w:eastAsia="ru-RU"/>
              </w:rPr>
            </w:pPr>
          </w:p>
        </w:tc>
        <w:tc>
          <w:tcPr>
            <w:tcW w:w="1402" w:type="dxa"/>
          </w:tcPr>
          <w:p w:rsidR="00717FEF" w:rsidRPr="00717FEF" w:rsidRDefault="00717FEF" w:rsidP="00717FEF">
            <w:pPr>
              <w:spacing w:after="0" w:line="240" w:lineRule="auto"/>
              <w:rPr>
                <w:rFonts w:ascii="Times New Roman" w:eastAsia="Calibri" w:hAnsi="Times New Roman" w:cs="Times New Roman"/>
                <w:sz w:val="16"/>
                <w:szCs w:val="16"/>
                <w:lang w:eastAsia="ru-RU"/>
              </w:rPr>
            </w:pPr>
          </w:p>
        </w:tc>
      </w:tr>
    </w:tbl>
    <w:p w:rsidR="00717FEF" w:rsidRPr="00717FEF" w:rsidRDefault="00717FEF" w:rsidP="00416AE2">
      <w:pPr>
        <w:numPr>
          <w:ilvl w:val="0"/>
          <w:numId w:val="20"/>
        </w:numPr>
        <w:autoSpaceDE w:val="0"/>
        <w:autoSpaceDN w:val="0"/>
        <w:adjustRightInd w:val="0"/>
        <w:spacing w:after="0" w:line="240" w:lineRule="auto"/>
        <w:ind w:left="284" w:firstLine="0"/>
        <w:jc w:val="both"/>
        <w:rPr>
          <w:rFonts w:ascii="Times New Roman" w:eastAsia="Times New Roman" w:hAnsi="Times New Roman" w:cs="Times New Roman"/>
          <w:sz w:val="24"/>
          <w:szCs w:val="24"/>
          <w:lang w:eastAsia="ru-RU"/>
        </w:rPr>
      </w:pPr>
      <w:r w:rsidRPr="00717FEF">
        <w:rPr>
          <w:rFonts w:ascii="Times New Roman" w:eastAsia="Times New Roman" w:hAnsi="Times New Roman" w:cs="Times New Roman"/>
          <w:sz w:val="24"/>
          <w:szCs w:val="24"/>
          <w:lang w:eastAsia="ru-RU"/>
        </w:rPr>
        <w:t>Услуги должны соответствовать требованиям, указанным в Техническом задании к Договору.</w:t>
      </w:r>
    </w:p>
    <w:p w:rsidR="00717FEF" w:rsidRPr="00717FEF" w:rsidRDefault="00717FEF" w:rsidP="00416AE2">
      <w:pPr>
        <w:numPr>
          <w:ilvl w:val="0"/>
          <w:numId w:val="20"/>
        </w:numPr>
        <w:autoSpaceDE w:val="0"/>
        <w:autoSpaceDN w:val="0"/>
        <w:adjustRightInd w:val="0"/>
        <w:spacing w:after="0" w:line="240" w:lineRule="auto"/>
        <w:ind w:left="284" w:firstLine="0"/>
        <w:jc w:val="both"/>
        <w:rPr>
          <w:rFonts w:ascii="Times New Roman" w:eastAsia="Times New Roman" w:hAnsi="Times New Roman" w:cs="Times New Roman"/>
          <w:sz w:val="24"/>
          <w:szCs w:val="24"/>
          <w:lang w:eastAsia="ru-RU"/>
        </w:rPr>
      </w:pPr>
      <w:r w:rsidRPr="00717FEF">
        <w:rPr>
          <w:rFonts w:ascii="Times New Roman" w:eastAsia="Times New Roman" w:hAnsi="Times New Roman" w:cs="Times New Roman"/>
          <w:sz w:val="24"/>
          <w:szCs w:val="24"/>
          <w:lang w:eastAsia="ru-RU"/>
        </w:rPr>
        <w:t>Порядок оплаты:</w:t>
      </w:r>
      <w:r w:rsidR="00416AE2" w:rsidRPr="00416AE2">
        <w:t xml:space="preserve"> </w:t>
      </w:r>
      <w:r w:rsidR="00416AE2" w:rsidRPr="00416AE2">
        <w:rPr>
          <w:rFonts w:ascii="Times New Roman" w:eastAsia="Times New Roman" w:hAnsi="Times New Roman" w:cs="Times New Roman"/>
          <w:sz w:val="24"/>
          <w:szCs w:val="24"/>
          <w:lang w:eastAsia="ru-RU"/>
        </w:rPr>
        <w:t>согласно Условиям Договора</w:t>
      </w:r>
    </w:p>
    <w:p w:rsidR="00717FEF" w:rsidRPr="00717FEF" w:rsidRDefault="00717FEF" w:rsidP="00416AE2">
      <w:pPr>
        <w:numPr>
          <w:ilvl w:val="0"/>
          <w:numId w:val="20"/>
        </w:numPr>
        <w:autoSpaceDE w:val="0"/>
        <w:autoSpaceDN w:val="0"/>
        <w:adjustRightInd w:val="0"/>
        <w:spacing w:after="0" w:line="240" w:lineRule="auto"/>
        <w:ind w:left="284" w:firstLine="0"/>
        <w:jc w:val="both"/>
        <w:rPr>
          <w:rFonts w:ascii="Times New Roman" w:eastAsia="Times New Roman" w:hAnsi="Times New Roman" w:cs="Times New Roman"/>
          <w:sz w:val="24"/>
          <w:szCs w:val="24"/>
          <w:lang w:eastAsia="ru-RU"/>
        </w:rPr>
      </w:pPr>
      <w:r w:rsidRPr="00717FEF">
        <w:rPr>
          <w:rFonts w:ascii="Times New Roman" w:eastAsia="Times New Roman" w:hAnsi="Times New Roman" w:cs="Times New Roman"/>
          <w:sz w:val="24"/>
          <w:szCs w:val="24"/>
          <w:lang w:eastAsia="ru-RU"/>
        </w:rPr>
        <w:t>Порядок сдачи-приемки Услуг:</w:t>
      </w:r>
      <w:r w:rsidR="00416AE2" w:rsidRPr="00416AE2">
        <w:t xml:space="preserve"> </w:t>
      </w:r>
      <w:r w:rsidR="00416AE2" w:rsidRPr="00416AE2">
        <w:rPr>
          <w:rFonts w:ascii="Times New Roman" w:eastAsia="Times New Roman" w:hAnsi="Times New Roman" w:cs="Times New Roman"/>
          <w:sz w:val="24"/>
          <w:szCs w:val="24"/>
          <w:lang w:eastAsia="ru-RU"/>
        </w:rPr>
        <w:t>согласно Условиям Договора</w:t>
      </w:r>
    </w:p>
    <w:p w:rsidR="00717FEF" w:rsidRPr="00717FEF" w:rsidRDefault="00717FEF" w:rsidP="00416AE2">
      <w:pPr>
        <w:numPr>
          <w:ilvl w:val="0"/>
          <w:numId w:val="20"/>
        </w:numPr>
        <w:spacing w:after="0" w:line="240" w:lineRule="auto"/>
        <w:ind w:left="284" w:firstLine="0"/>
        <w:jc w:val="both"/>
        <w:rPr>
          <w:rFonts w:ascii="Times New Roman" w:eastAsia="Times New Roman" w:hAnsi="Times New Roman" w:cs="Times New Roman"/>
          <w:sz w:val="24"/>
          <w:szCs w:val="24"/>
          <w:lang w:eastAsia="ru-RU"/>
        </w:rPr>
      </w:pPr>
      <w:r w:rsidRPr="00717FEF">
        <w:rPr>
          <w:rFonts w:ascii="Times New Roman" w:eastAsia="Times New Roman" w:hAnsi="Times New Roman" w:cs="Times New Roman"/>
          <w:sz w:val="24"/>
          <w:szCs w:val="24"/>
          <w:lang w:eastAsia="ru-RU"/>
        </w:rPr>
        <w:t>Во всем, не урегулированном настоящей Заявкой, Стороны руководствуются условиями Договора.</w:t>
      </w:r>
    </w:p>
    <w:p w:rsidR="00717FEF" w:rsidRPr="00717FEF" w:rsidRDefault="00717FEF" w:rsidP="00416AE2">
      <w:pPr>
        <w:numPr>
          <w:ilvl w:val="0"/>
          <w:numId w:val="20"/>
        </w:numPr>
        <w:spacing w:after="0" w:line="240" w:lineRule="auto"/>
        <w:ind w:left="284" w:firstLine="0"/>
        <w:jc w:val="both"/>
        <w:rPr>
          <w:rFonts w:ascii="Times New Roman" w:eastAsia="Times New Roman" w:hAnsi="Times New Roman" w:cs="Times New Roman"/>
          <w:sz w:val="24"/>
          <w:szCs w:val="24"/>
          <w:lang w:eastAsia="ru-RU"/>
        </w:rPr>
      </w:pPr>
      <w:r w:rsidRPr="00717FEF">
        <w:rPr>
          <w:rFonts w:ascii="Times New Roman" w:eastAsia="Times New Roman" w:hAnsi="Times New Roman" w:cs="Times New Roman"/>
          <w:bCs/>
          <w:sz w:val="24"/>
          <w:szCs w:val="24"/>
          <w:lang w:eastAsia="ru-RU"/>
        </w:rPr>
        <w:t>Сроки оказания Услуг по Договору: с момента подписания Договора. Срок оказания Услуг по каждой отдельной Заявке, указывается в такой Заявке, но не более 15 рабочих дней.</w:t>
      </w:r>
    </w:p>
    <w:p w:rsidR="00717FEF" w:rsidRPr="00717FEF" w:rsidRDefault="00717FEF" w:rsidP="00717FEF">
      <w:pPr>
        <w:spacing w:after="200" w:line="276" w:lineRule="auto"/>
        <w:jc w:val="both"/>
        <w:rPr>
          <w:rFonts w:ascii="Calibri" w:eastAsia="Calibri" w:hAnsi="Calibri" w:cs="Calibri"/>
        </w:rPr>
      </w:pPr>
    </w:p>
    <w:p w:rsidR="00717FEF" w:rsidRPr="00717FEF" w:rsidRDefault="00717FEF" w:rsidP="00717FEF">
      <w:pPr>
        <w:spacing w:after="200" w:line="276" w:lineRule="auto"/>
        <w:jc w:val="both"/>
        <w:rPr>
          <w:rFonts w:ascii="Calibri" w:eastAsia="Calibri" w:hAnsi="Calibri" w:cs="Calibri"/>
        </w:rPr>
      </w:pPr>
    </w:p>
    <w:p w:rsidR="00717FEF" w:rsidRPr="00717FEF" w:rsidRDefault="00717FEF" w:rsidP="00717FEF">
      <w:pPr>
        <w:spacing w:after="200" w:line="276" w:lineRule="auto"/>
        <w:jc w:val="both"/>
        <w:rPr>
          <w:rFonts w:ascii="Calibri" w:eastAsia="Calibri" w:hAnsi="Calibri" w:cs="Calibri"/>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717FEF" w:rsidRPr="00717FEF" w:rsidTr="00E7318F">
        <w:trPr>
          <w:cantSplit/>
          <w:trHeight w:val="225"/>
        </w:trPr>
        <w:tc>
          <w:tcPr>
            <w:tcW w:w="5233" w:type="dxa"/>
            <w:tcBorders>
              <w:left w:val="nil"/>
              <w:right w:val="nil"/>
            </w:tcBorders>
          </w:tcPr>
          <w:p w:rsidR="00717FEF" w:rsidRPr="00717FEF" w:rsidRDefault="00717FEF" w:rsidP="00717FEF">
            <w:pPr>
              <w:spacing w:after="0" w:line="240" w:lineRule="auto"/>
              <w:rPr>
                <w:rFonts w:ascii="Times New Roman" w:eastAsia="Calibri" w:hAnsi="Times New Roman" w:cs="Times New Roman"/>
                <w:bCs/>
                <w:sz w:val="24"/>
                <w:szCs w:val="24"/>
                <w:lang w:eastAsia="ru-RU"/>
              </w:rPr>
            </w:pPr>
            <w:r w:rsidRPr="00717FEF">
              <w:rPr>
                <w:rFonts w:ascii="Times New Roman" w:eastAsia="Calibri" w:hAnsi="Times New Roman" w:cs="Times New Roman"/>
                <w:bCs/>
                <w:sz w:val="24"/>
                <w:szCs w:val="24"/>
                <w:lang w:eastAsia="ru-RU"/>
              </w:rPr>
              <w:t>Заказчик</w:t>
            </w:r>
          </w:p>
          <w:p w:rsidR="00717FEF" w:rsidRPr="00717FEF" w:rsidRDefault="00717FEF" w:rsidP="00717FEF">
            <w:pPr>
              <w:spacing w:after="0" w:line="240" w:lineRule="auto"/>
              <w:rPr>
                <w:rFonts w:ascii="Times New Roman" w:eastAsia="Calibri" w:hAnsi="Times New Roman" w:cs="Times New Roman"/>
                <w:bCs/>
                <w:sz w:val="24"/>
                <w:szCs w:val="24"/>
                <w:lang w:eastAsia="ru-RU"/>
              </w:rPr>
            </w:pPr>
            <w:r w:rsidRPr="00717FEF">
              <w:rPr>
                <w:rFonts w:ascii="Times New Roman" w:eastAsia="Calibri" w:hAnsi="Times New Roman" w:cs="Times New Roman"/>
                <w:bCs/>
                <w:sz w:val="24"/>
                <w:szCs w:val="24"/>
                <w:lang w:eastAsia="ru-RU"/>
              </w:rPr>
              <w:t>Генеральный директор</w:t>
            </w:r>
          </w:p>
        </w:tc>
        <w:tc>
          <w:tcPr>
            <w:tcW w:w="5130" w:type="dxa"/>
            <w:tcBorders>
              <w:left w:val="nil"/>
              <w:right w:val="nil"/>
            </w:tcBorders>
          </w:tcPr>
          <w:p w:rsidR="00717FEF" w:rsidRPr="00717FEF" w:rsidRDefault="00717FEF" w:rsidP="00717FEF">
            <w:pPr>
              <w:spacing w:after="200" w:line="276" w:lineRule="auto"/>
              <w:rPr>
                <w:rFonts w:ascii="Calibri" w:eastAsia="Calibri" w:hAnsi="Calibri" w:cs="Calibri"/>
              </w:rPr>
            </w:pPr>
          </w:p>
          <w:tbl>
            <w:tblPr>
              <w:tblW w:w="5130" w:type="dxa"/>
              <w:tblLayout w:type="fixed"/>
              <w:tblCellMar>
                <w:left w:w="283" w:type="dxa"/>
                <w:right w:w="283" w:type="dxa"/>
              </w:tblCellMar>
              <w:tblLook w:val="0000" w:firstRow="0" w:lastRow="0" w:firstColumn="0" w:lastColumn="0" w:noHBand="0" w:noVBand="0"/>
            </w:tblPr>
            <w:tblGrid>
              <w:gridCol w:w="5130"/>
            </w:tblGrid>
            <w:tr w:rsidR="00717FEF" w:rsidRPr="00717FEF" w:rsidTr="00E7318F">
              <w:trPr>
                <w:cantSplit/>
                <w:trHeight w:val="225"/>
              </w:trPr>
              <w:tc>
                <w:tcPr>
                  <w:tcW w:w="5130" w:type="dxa"/>
                  <w:tcBorders>
                    <w:left w:val="nil"/>
                    <w:right w:val="nil"/>
                  </w:tcBorders>
                </w:tcPr>
                <w:p w:rsidR="00717FEF" w:rsidRPr="00717FEF" w:rsidRDefault="00717FEF" w:rsidP="00717FEF">
                  <w:pPr>
                    <w:spacing w:after="0" w:line="240" w:lineRule="auto"/>
                    <w:jc w:val="both"/>
                    <w:rPr>
                      <w:rFonts w:ascii="Times New Roman" w:eastAsia="Calibri" w:hAnsi="Times New Roman" w:cs="Times New Roman"/>
                      <w:bCs/>
                      <w:sz w:val="24"/>
                      <w:szCs w:val="24"/>
                      <w:lang w:eastAsia="ru-RU"/>
                    </w:rPr>
                  </w:pPr>
                  <w:r w:rsidRPr="00717FEF">
                    <w:rPr>
                      <w:rFonts w:ascii="Times New Roman" w:eastAsia="Calibri" w:hAnsi="Times New Roman" w:cs="Times New Roman"/>
                      <w:bCs/>
                      <w:sz w:val="24"/>
                      <w:szCs w:val="24"/>
                      <w:lang w:eastAsia="ru-RU"/>
                    </w:rPr>
                    <w:t>Исполнитель</w:t>
                  </w:r>
                </w:p>
                <w:p w:rsidR="00717FEF" w:rsidRPr="00717FEF" w:rsidRDefault="00717FEF" w:rsidP="00717FEF">
                  <w:pPr>
                    <w:spacing w:after="0" w:line="240" w:lineRule="auto"/>
                    <w:jc w:val="both"/>
                    <w:rPr>
                      <w:rFonts w:ascii="Times New Roman" w:eastAsia="Calibri" w:hAnsi="Times New Roman" w:cs="Times New Roman"/>
                      <w:bCs/>
                      <w:sz w:val="24"/>
                      <w:szCs w:val="24"/>
                      <w:lang w:eastAsia="ru-RU"/>
                    </w:rPr>
                  </w:pPr>
                </w:p>
                <w:p w:rsidR="00717FEF" w:rsidRPr="00717FEF" w:rsidRDefault="00717FEF" w:rsidP="00717FEF">
                  <w:pPr>
                    <w:spacing w:after="0" w:line="240" w:lineRule="auto"/>
                    <w:jc w:val="both"/>
                    <w:rPr>
                      <w:rFonts w:ascii="Times New Roman" w:eastAsia="Calibri" w:hAnsi="Times New Roman" w:cs="Times New Roman"/>
                      <w:bCs/>
                      <w:sz w:val="24"/>
                      <w:szCs w:val="24"/>
                      <w:lang w:eastAsia="ru-RU"/>
                    </w:rPr>
                  </w:pPr>
                </w:p>
              </w:tc>
            </w:tr>
          </w:tbl>
          <w:p w:rsidR="00717FEF" w:rsidRPr="00717FEF" w:rsidRDefault="00717FEF" w:rsidP="00717FEF">
            <w:pPr>
              <w:spacing w:after="0" w:line="240" w:lineRule="auto"/>
              <w:jc w:val="both"/>
              <w:rPr>
                <w:rFonts w:ascii="Times New Roman" w:eastAsia="Calibri" w:hAnsi="Times New Roman" w:cs="Times New Roman"/>
                <w:bCs/>
                <w:sz w:val="24"/>
                <w:szCs w:val="24"/>
                <w:lang w:eastAsia="ru-RU"/>
              </w:rPr>
            </w:pPr>
          </w:p>
        </w:tc>
      </w:tr>
      <w:tr w:rsidR="00717FEF" w:rsidRPr="00717FEF" w:rsidTr="00E7318F">
        <w:trPr>
          <w:cantSplit/>
        </w:trPr>
        <w:tc>
          <w:tcPr>
            <w:tcW w:w="5233" w:type="dxa"/>
            <w:tcBorders>
              <w:top w:val="nil"/>
              <w:left w:val="nil"/>
              <w:bottom w:val="nil"/>
              <w:right w:val="nil"/>
            </w:tcBorders>
          </w:tcPr>
          <w:p w:rsidR="00717FEF" w:rsidRPr="00717FEF" w:rsidRDefault="00717FEF" w:rsidP="00717FEF">
            <w:pPr>
              <w:spacing w:after="0" w:line="240" w:lineRule="auto"/>
              <w:rPr>
                <w:rFonts w:ascii="Times New Roman" w:eastAsia="Calibri" w:hAnsi="Times New Roman" w:cs="Times New Roman"/>
                <w:sz w:val="24"/>
                <w:szCs w:val="24"/>
                <w:lang w:eastAsia="ru-RU"/>
              </w:rPr>
            </w:pPr>
            <w:r w:rsidRPr="00717FEF">
              <w:rPr>
                <w:rFonts w:ascii="Times New Roman" w:eastAsia="Calibri" w:hAnsi="Times New Roman" w:cs="Times New Roman"/>
                <w:sz w:val="24"/>
                <w:szCs w:val="24"/>
                <w:lang w:eastAsia="ru-RU"/>
              </w:rPr>
              <w:t>_________М.Г.Долгоаршинных</w:t>
            </w:r>
          </w:p>
          <w:p w:rsidR="00717FEF" w:rsidRPr="00717FEF" w:rsidRDefault="00717FEF" w:rsidP="00717FEF">
            <w:pPr>
              <w:spacing w:after="0" w:line="240" w:lineRule="auto"/>
              <w:jc w:val="center"/>
              <w:rPr>
                <w:rFonts w:ascii="Times New Roman" w:eastAsia="Calibri" w:hAnsi="Times New Roman" w:cs="Times New Roman"/>
                <w:sz w:val="24"/>
                <w:szCs w:val="24"/>
                <w:lang w:eastAsia="ru-RU"/>
              </w:rPr>
            </w:pPr>
          </w:p>
          <w:p w:rsidR="00717FEF" w:rsidRPr="00717FEF" w:rsidRDefault="00717FEF" w:rsidP="00717FEF">
            <w:pPr>
              <w:spacing w:after="0" w:line="240" w:lineRule="auto"/>
              <w:jc w:val="center"/>
              <w:rPr>
                <w:rFonts w:ascii="Times New Roman" w:eastAsia="Calibri" w:hAnsi="Times New Roman" w:cs="Times New Roman"/>
                <w:sz w:val="24"/>
                <w:szCs w:val="24"/>
                <w:lang w:eastAsia="ru-RU"/>
              </w:rPr>
            </w:pPr>
          </w:p>
          <w:p w:rsidR="00717FEF" w:rsidRPr="00717FEF" w:rsidRDefault="00717FEF" w:rsidP="00717FEF">
            <w:pPr>
              <w:spacing w:after="0" w:line="240" w:lineRule="auto"/>
              <w:jc w:val="center"/>
              <w:rPr>
                <w:rFonts w:ascii="Times New Roman" w:eastAsia="Calibri" w:hAnsi="Times New Roman" w:cs="Times New Roman"/>
                <w:sz w:val="24"/>
                <w:szCs w:val="24"/>
                <w:lang w:eastAsia="ru-RU"/>
              </w:rPr>
            </w:pPr>
          </w:p>
          <w:p w:rsidR="00717FEF" w:rsidRPr="00717FEF" w:rsidRDefault="00717FEF" w:rsidP="00717FEF">
            <w:pPr>
              <w:spacing w:after="0" w:line="240" w:lineRule="auto"/>
              <w:rPr>
                <w:rFonts w:ascii="Times New Roman" w:eastAsia="Calibri" w:hAnsi="Times New Roman" w:cs="Times New Roman"/>
                <w:sz w:val="24"/>
                <w:szCs w:val="24"/>
                <w:lang w:eastAsia="ru-RU"/>
              </w:rPr>
            </w:pPr>
          </w:p>
        </w:tc>
        <w:tc>
          <w:tcPr>
            <w:tcW w:w="5130" w:type="dxa"/>
            <w:tcBorders>
              <w:top w:val="nil"/>
              <w:left w:val="nil"/>
              <w:bottom w:val="nil"/>
              <w:right w:val="nil"/>
            </w:tcBorders>
          </w:tcPr>
          <w:p w:rsidR="00717FEF" w:rsidRPr="00717FEF" w:rsidRDefault="00717FEF" w:rsidP="00717FEF">
            <w:pPr>
              <w:spacing w:after="0" w:line="240" w:lineRule="auto"/>
              <w:rPr>
                <w:rFonts w:ascii="Times New Roman" w:eastAsia="Calibri" w:hAnsi="Times New Roman" w:cs="Times New Roman"/>
                <w:sz w:val="24"/>
                <w:szCs w:val="24"/>
                <w:lang w:eastAsia="ru-RU"/>
              </w:rPr>
            </w:pPr>
            <w:r w:rsidRPr="00717FEF">
              <w:rPr>
                <w:rFonts w:ascii="Times New Roman" w:eastAsia="Calibri" w:hAnsi="Times New Roman" w:cs="Times New Roman"/>
                <w:sz w:val="24"/>
                <w:szCs w:val="24"/>
                <w:lang w:eastAsia="ru-RU"/>
              </w:rPr>
              <w:t>_____________________</w:t>
            </w:r>
          </w:p>
          <w:p w:rsidR="00717FEF" w:rsidRPr="00717FEF" w:rsidRDefault="00717FEF" w:rsidP="00717FEF">
            <w:pPr>
              <w:spacing w:after="0" w:line="240" w:lineRule="auto"/>
              <w:jc w:val="center"/>
              <w:rPr>
                <w:rFonts w:ascii="Times New Roman" w:eastAsia="Calibri" w:hAnsi="Times New Roman" w:cs="Times New Roman"/>
                <w:sz w:val="24"/>
                <w:szCs w:val="24"/>
                <w:lang w:eastAsia="ru-RU"/>
              </w:rPr>
            </w:pPr>
          </w:p>
          <w:p w:rsidR="00717FEF" w:rsidRPr="00717FEF" w:rsidRDefault="00717FEF" w:rsidP="00717FEF">
            <w:pPr>
              <w:spacing w:after="0" w:line="240" w:lineRule="auto"/>
              <w:jc w:val="center"/>
              <w:rPr>
                <w:rFonts w:ascii="Times New Roman" w:eastAsia="Calibri" w:hAnsi="Times New Roman" w:cs="Times New Roman"/>
                <w:sz w:val="24"/>
                <w:szCs w:val="24"/>
                <w:lang w:eastAsia="ru-RU"/>
              </w:rPr>
            </w:pPr>
          </w:p>
          <w:p w:rsidR="00717FEF" w:rsidRPr="00717FEF" w:rsidRDefault="00717FEF" w:rsidP="00717FEF">
            <w:pPr>
              <w:spacing w:after="0" w:line="240" w:lineRule="auto"/>
              <w:jc w:val="center"/>
              <w:rPr>
                <w:rFonts w:ascii="Times New Roman" w:eastAsia="Calibri" w:hAnsi="Times New Roman" w:cs="Times New Roman"/>
                <w:sz w:val="24"/>
                <w:szCs w:val="24"/>
                <w:lang w:eastAsia="ru-RU"/>
              </w:rPr>
            </w:pPr>
          </w:p>
        </w:tc>
      </w:tr>
    </w:tbl>
    <w:p w:rsidR="00717FEF" w:rsidRPr="00717FEF" w:rsidRDefault="00717FEF" w:rsidP="00717FEF">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17FEF" w:rsidRPr="00717FEF" w:rsidRDefault="00717FEF" w:rsidP="00717FEF">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17FEF" w:rsidRPr="00717FEF" w:rsidRDefault="00717FEF" w:rsidP="00717FEF">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17FEF" w:rsidRPr="00717FEF" w:rsidRDefault="00717FEF" w:rsidP="00717FEF">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17FEF" w:rsidRPr="00717FEF" w:rsidRDefault="00717FEF" w:rsidP="00717FEF">
      <w:pPr>
        <w:spacing w:after="0" w:line="240" w:lineRule="auto"/>
        <w:jc w:val="right"/>
        <w:rPr>
          <w:rFonts w:ascii="Times New Roman" w:eastAsia="Calibri" w:hAnsi="Times New Roman" w:cs="Times New Roman"/>
          <w:sz w:val="24"/>
          <w:szCs w:val="24"/>
          <w:lang w:eastAsia="ru-RU"/>
        </w:rPr>
      </w:pPr>
      <w:r w:rsidRPr="00717FEF">
        <w:rPr>
          <w:rFonts w:ascii="Times New Roman" w:eastAsia="Calibri" w:hAnsi="Times New Roman" w:cs="Times New Roman"/>
          <w:b/>
          <w:bCs/>
          <w:sz w:val="24"/>
          <w:szCs w:val="24"/>
          <w:lang w:eastAsia="ru-RU"/>
        </w:rPr>
        <w:t xml:space="preserve">Приложение № </w:t>
      </w:r>
      <w:r w:rsidR="00416AE2" w:rsidRPr="00717FEF">
        <w:rPr>
          <w:rFonts w:ascii="Times New Roman" w:eastAsia="Calibri" w:hAnsi="Times New Roman" w:cs="Times New Roman"/>
          <w:b/>
          <w:bCs/>
          <w:sz w:val="24"/>
          <w:szCs w:val="24"/>
          <w:lang w:eastAsia="ru-RU"/>
        </w:rPr>
        <w:t>3 к</w:t>
      </w:r>
      <w:r w:rsidRPr="00717FEF">
        <w:rPr>
          <w:rFonts w:ascii="Times New Roman" w:eastAsia="Calibri" w:hAnsi="Times New Roman" w:cs="Times New Roman"/>
          <w:b/>
          <w:bCs/>
          <w:sz w:val="24"/>
          <w:szCs w:val="24"/>
          <w:lang w:eastAsia="ru-RU"/>
        </w:rPr>
        <w:t xml:space="preserve"> Договору</w:t>
      </w:r>
    </w:p>
    <w:p w:rsidR="00717FEF" w:rsidRPr="00717FEF" w:rsidRDefault="00717FEF" w:rsidP="00717FEF">
      <w:pPr>
        <w:spacing w:after="0" w:line="240" w:lineRule="auto"/>
        <w:jc w:val="right"/>
        <w:rPr>
          <w:rFonts w:ascii="Times New Roman" w:eastAsia="Calibri" w:hAnsi="Times New Roman" w:cs="Times New Roman"/>
          <w:b/>
          <w:bCs/>
          <w:sz w:val="24"/>
          <w:szCs w:val="24"/>
          <w:lang w:eastAsia="ru-RU"/>
        </w:rPr>
      </w:pPr>
      <w:r w:rsidRPr="00717FEF">
        <w:rPr>
          <w:rFonts w:ascii="Times New Roman" w:eastAsia="Calibri" w:hAnsi="Times New Roman" w:cs="Times New Roman"/>
          <w:b/>
          <w:bCs/>
          <w:sz w:val="24"/>
          <w:szCs w:val="24"/>
          <w:lang w:eastAsia="ru-RU"/>
        </w:rPr>
        <w:t xml:space="preserve">на оказание услуг </w:t>
      </w:r>
    </w:p>
    <w:p w:rsidR="00717FEF" w:rsidRPr="00717FEF" w:rsidRDefault="00717FEF" w:rsidP="00717FEF">
      <w:pPr>
        <w:spacing w:after="0" w:line="240" w:lineRule="auto"/>
        <w:jc w:val="right"/>
        <w:rPr>
          <w:rFonts w:ascii="Times New Roman" w:eastAsia="Calibri" w:hAnsi="Times New Roman" w:cs="Times New Roman"/>
          <w:b/>
          <w:bCs/>
          <w:sz w:val="24"/>
          <w:szCs w:val="24"/>
          <w:lang w:eastAsia="ru-RU"/>
        </w:rPr>
      </w:pPr>
      <w:r w:rsidRPr="00717FEF">
        <w:rPr>
          <w:rFonts w:ascii="Times New Roman" w:eastAsia="Calibri" w:hAnsi="Times New Roman" w:cs="Times New Roman"/>
          <w:b/>
          <w:bCs/>
          <w:sz w:val="24"/>
          <w:szCs w:val="24"/>
          <w:lang w:eastAsia="ru-RU"/>
        </w:rPr>
        <w:t>№ __ от _______</w:t>
      </w:r>
    </w:p>
    <w:p w:rsidR="00717FEF" w:rsidRPr="00717FEF" w:rsidRDefault="00717FEF" w:rsidP="00717FEF">
      <w:pPr>
        <w:spacing w:after="0" w:line="240" w:lineRule="auto"/>
        <w:rPr>
          <w:rFonts w:ascii="Times New Roman" w:eastAsia="Calibri" w:hAnsi="Times New Roman" w:cs="Times New Roman"/>
          <w:b/>
          <w:bCs/>
          <w:sz w:val="24"/>
          <w:szCs w:val="24"/>
          <w:lang w:eastAsia="ru-RU"/>
        </w:rPr>
      </w:pPr>
    </w:p>
    <w:p w:rsidR="00416AE2" w:rsidRDefault="00416AE2" w:rsidP="00717FEF">
      <w:pPr>
        <w:spacing w:after="0" w:line="240" w:lineRule="auto"/>
        <w:jc w:val="center"/>
        <w:rPr>
          <w:rFonts w:ascii="Times New Roman" w:eastAsia="Calibri" w:hAnsi="Times New Roman" w:cs="Times New Roman"/>
          <w:b/>
          <w:bCs/>
          <w:sz w:val="24"/>
          <w:szCs w:val="24"/>
          <w:lang w:eastAsia="ru-RU"/>
        </w:rPr>
      </w:pPr>
    </w:p>
    <w:p w:rsidR="00717FEF" w:rsidRPr="00717FEF" w:rsidRDefault="00717FEF" w:rsidP="00717FEF">
      <w:pPr>
        <w:spacing w:after="0" w:line="240" w:lineRule="auto"/>
        <w:jc w:val="center"/>
        <w:rPr>
          <w:rFonts w:ascii="Times New Roman" w:eastAsia="Calibri" w:hAnsi="Times New Roman" w:cs="Times New Roman"/>
          <w:b/>
          <w:bCs/>
          <w:sz w:val="24"/>
          <w:szCs w:val="24"/>
          <w:lang w:eastAsia="ru-RU"/>
        </w:rPr>
      </w:pPr>
      <w:r w:rsidRPr="00717FEF">
        <w:rPr>
          <w:rFonts w:ascii="Times New Roman" w:eastAsia="Calibri" w:hAnsi="Times New Roman" w:cs="Times New Roman"/>
          <w:b/>
          <w:bCs/>
          <w:sz w:val="24"/>
          <w:szCs w:val="24"/>
          <w:lang w:eastAsia="ru-RU"/>
        </w:rPr>
        <w:t>Спецификация.</w:t>
      </w:r>
    </w:p>
    <w:p w:rsidR="00717FEF" w:rsidRPr="00717FEF" w:rsidRDefault="00717FEF" w:rsidP="00717FEF">
      <w:pPr>
        <w:spacing w:after="0" w:line="240" w:lineRule="auto"/>
        <w:jc w:val="center"/>
        <w:rPr>
          <w:rFonts w:ascii="Times New Roman" w:eastAsia="Calibri" w:hAnsi="Times New Roman" w:cs="Times New Roman"/>
          <w:sz w:val="26"/>
          <w:szCs w:val="26"/>
          <w:lang w:eastAsia="ru-RU"/>
        </w:rPr>
      </w:pPr>
      <w:r w:rsidRPr="00717FEF">
        <w:rPr>
          <w:rFonts w:ascii="Times New Roman" w:eastAsia="Calibri" w:hAnsi="Times New Roman" w:cs="Times New Roman"/>
          <w:sz w:val="26"/>
          <w:szCs w:val="26"/>
          <w:lang w:eastAsia="ru-RU"/>
        </w:rPr>
        <w:t>«Максимальная цена 1 (одной) единицы Услуги по отдельным категориям».</w:t>
      </w:r>
    </w:p>
    <w:p w:rsidR="00717FEF" w:rsidRPr="00717FEF" w:rsidRDefault="00717FEF" w:rsidP="00717FEF">
      <w:pPr>
        <w:spacing w:after="0" w:line="240" w:lineRule="auto"/>
        <w:jc w:val="center"/>
        <w:rPr>
          <w:rFonts w:ascii="Times New Roman" w:eastAsia="Calibri" w:hAnsi="Times New Roman" w:cs="Times New Roman"/>
          <w:sz w:val="26"/>
          <w:szCs w:val="26"/>
          <w:lang w:eastAsia="ru-RU"/>
        </w:rPr>
      </w:pPr>
    </w:p>
    <w:p w:rsidR="00717FEF" w:rsidRPr="00717FEF" w:rsidRDefault="00416AE2" w:rsidP="00717FEF">
      <w:pPr>
        <w:spacing w:after="0" w:line="240" w:lineRule="auto"/>
        <w:rPr>
          <w:rFonts w:ascii="Times New Roman" w:eastAsia="Calibri" w:hAnsi="Times New Roman" w:cs="Times New Roman"/>
          <w:sz w:val="24"/>
          <w:szCs w:val="24"/>
          <w:lang w:eastAsia="ru-RU"/>
        </w:rPr>
      </w:pPr>
      <w:r w:rsidRPr="00717FEF">
        <w:rPr>
          <w:rFonts w:ascii="Times New Roman" w:eastAsia="Calibri" w:hAnsi="Times New Roman" w:cs="Times New Roman"/>
          <w:sz w:val="24"/>
          <w:szCs w:val="24"/>
          <w:lang w:eastAsia="ru-RU"/>
        </w:rPr>
        <w:t xml:space="preserve">Цена </w:t>
      </w:r>
      <w:r w:rsidR="00717FEF" w:rsidRPr="00717FEF">
        <w:rPr>
          <w:rFonts w:ascii="Times New Roman" w:eastAsia="Calibri" w:hAnsi="Times New Roman" w:cs="Times New Roman"/>
          <w:sz w:val="24"/>
          <w:szCs w:val="24"/>
          <w:lang w:eastAsia="ru-RU"/>
        </w:rPr>
        <w:t>1 единицы оказания Услуг:</w:t>
      </w:r>
    </w:p>
    <w:p w:rsidR="00717FEF" w:rsidRPr="00717FEF" w:rsidRDefault="00717FEF" w:rsidP="00717FEF">
      <w:pPr>
        <w:spacing w:after="0" w:line="240" w:lineRule="auto"/>
        <w:rPr>
          <w:rFonts w:ascii="Times New Roman" w:eastAsia="Calibri" w:hAnsi="Times New Roman" w:cs="Times New Roman"/>
          <w:b/>
          <w:bCs/>
          <w:sz w:val="24"/>
          <w:szCs w:val="24"/>
          <w:lang w:eastAsia="ru-RU"/>
        </w:rPr>
      </w:pPr>
    </w:p>
    <w:p w:rsidR="00717FEF" w:rsidRPr="00717FEF" w:rsidRDefault="00717FEF" w:rsidP="00717FEF">
      <w:pPr>
        <w:spacing w:after="0" w:line="240" w:lineRule="auto"/>
        <w:ind w:left="360"/>
        <w:rPr>
          <w:rFonts w:ascii="Times New Roman" w:eastAsia="Calibri" w:hAnsi="Times New Roman" w:cs="Times New Roman"/>
          <w:b/>
          <w:bCs/>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87"/>
        <w:gridCol w:w="5245"/>
      </w:tblGrid>
      <w:tr w:rsidR="00717FEF" w:rsidRPr="00717FEF" w:rsidTr="00E7318F">
        <w:trPr>
          <w:trHeight w:val="493"/>
        </w:trPr>
        <w:tc>
          <w:tcPr>
            <w:tcW w:w="675" w:type="dxa"/>
          </w:tcPr>
          <w:p w:rsidR="00717FEF" w:rsidRPr="00717FEF" w:rsidRDefault="00717FEF" w:rsidP="00717FEF">
            <w:pPr>
              <w:spacing w:after="0" w:line="240" w:lineRule="auto"/>
              <w:jc w:val="center"/>
              <w:rPr>
                <w:rFonts w:ascii="Times New Roman" w:eastAsia="Calibri" w:hAnsi="Times New Roman" w:cs="Times New Roman"/>
                <w:bCs/>
                <w:sz w:val="20"/>
                <w:szCs w:val="20"/>
                <w:lang w:eastAsia="ru-RU"/>
              </w:rPr>
            </w:pPr>
            <w:r w:rsidRPr="00717FEF">
              <w:rPr>
                <w:rFonts w:ascii="Times New Roman" w:eastAsia="Calibri" w:hAnsi="Times New Roman" w:cs="Times New Roman"/>
                <w:bCs/>
                <w:sz w:val="20"/>
                <w:szCs w:val="20"/>
              </w:rPr>
              <w:t>№</w:t>
            </w:r>
          </w:p>
        </w:tc>
        <w:tc>
          <w:tcPr>
            <w:tcW w:w="3287" w:type="dxa"/>
          </w:tcPr>
          <w:p w:rsidR="00717FEF" w:rsidRPr="00717FEF" w:rsidRDefault="00717FEF" w:rsidP="00717FEF">
            <w:pPr>
              <w:spacing w:after="200" w:line="276" w:lineRule="auto"/>
              <w:jc w:val="center"/>
              <w:rPr>
                <w:rFonts w:ascii="Times New Roman" w:eastAsia="Calibri" w:hAnsi="Times New Roman" w:cs="Times New Roman"/>
                <w:bCs/>
                <w:sz w:val="20"/>
                <w:szCs w:val="20"/>
                <w:lang w:eastAsia="ru-RU"/>
              </w:rPr>
            </w:pPr>
            <w:r w:rsidRPr="00717FEF">
              <w:rPr>
                <w:rFonts w:ascii="Times New Roman" w:eastAsia="Calibri" w:hAnsi="Times New Roman" w:cs="Times New Roman"/>
                <w:bCs/>
                <w:sz w:val="20"/>
                <w:szCs w:val="20"/>
              </w:rPr>
              <w:t>Наименование Услуг</w:t>
            </w:r>
          </w:p>
        </w:tc>
        <w:tc>
          <w:tcPr>
            <w:tcW w:w="5245" w:type="dxa"/>
          </w:tcPr>
          <w:p w:rsidR="00717FEF" w:rsidRPr="00717FEF" w:rsidRDefault="00717FEF" w:rsidP="00717FEF">
            <w:pPr>
              <w:spacing w:after="200" w:line="276" w:lineRule="auto"/>
              <w:jc w:val="center"/>
              <w:rPr>
                <w:rFonts w:ascii="Times New Roman" w:eastAsia="Calibri" w:hAnsi="Times New Roman" w:cs="Times New Roman"/>
                <w:bCs/>
                <w:sz w:val="20"/>
                <w:szCs w:val="20"/>
                <w:lang w:eastAsia="ru-RU"/>
              </w:rPr>
            </w:pPr>
            <w:r w:rsidRPr="00717FEF">
              <w:rPr>
                <w:rFonts w:ascii="Times New Roman" w:eastAsia="Calibri" w:hAnsi="Times New Roman" w:cs="Times New Roman"/>
                <w:bCs/>
                <w:sz w:val="20"/>
                <w:szCs w:val="20"/>
                <w:lang w:eastAsia="ru-RU"/>
              </w:rPr>
              <w:t>Максимальная цена 1 (одной) единицы Услуги</w:t>
            </w:r>
          </w:p>
        </w:tc>
      </w:tr>
      <w:tr w:rsidR="00717FEF" w:rsidRPr="00717FEF" w:rsidTr="00E7318F">
        <w:tc>
          <w:tcPr>
            <w:tcW w:w="675" w:type="dxa"/>
          </w:tcPr>
          <w:p w:rsidR="00717FEF" w:rsidRPr="00717FEF" w:rsidRDefault="00717FEF" w:rsidP="00717FEF">
            <w:pPr>
              <w:spacing w:after="0" w:line="240" w:lineRule="auto"/>
              <w:rPr>
                <w:rFonts w:ascii="Times New Roman" w:eastAsia="Calibri" w:hAnsi="Times New Roman" w:cs="Times New Roman"/>
                <w:sz w:val="20"/>
                <w:szCs w:val="20"/>
                <w:lang w:eastAsia="ru-RU"/>
              </w:rPr>
            </w:pPr>
            <w:r w:rsidRPr="00717FEF">
              <w:rPr>
                <w:rFonts w:ascii="Times New Roman" w:eastAsia="Calibri" w:hAnsi="Times New Roman" w:cs="Times New Roman"/>
                <w:sz w:val="20"/>
                <w:szCs w:val="20"/>
                <w:lang w:eastAsia="ru-RU"/>
              </w:rPr>
              <w:t>1</w:t>
            </w:r>
          </w:p>
        </w:tc>
        <w:tc>
          <w:tcPr>
            <w:tcW w:w="3287" w:type="dxa"/>
          </w:tcPr>
          <w:p w:rsidR="00717FEF" w:rsidRPr="00717FEF" w:rsidRDefault="00717FEF" w:rsidP="00717FEF">
            <w:pPr>
              <w:spacing w:after="0" w:line="240" w:lineRule="auto"/>
              <w:rPr>
                <w:rFonts w:ascii="Times New Roman" w:eastAsia="Calibri" w:hAnsi="Times New Roman" w:cs="Times New Roman"/>
                <w:sz w:val="20"/>
                <w:szCs w:val="20"/>
                <w:lang w:eastAsia="ru-RU"/>
              </w:rPr>
            </w:pPr>
            <w:r w:rsidRPr="00717FEF">
              <w:rPr>
                <w:rFonts w:ascii="Times New Roman" w:eastAsia="Calibri" w:hAnsi="Times New Roman" w:cs="Times New Roman"/>
                <w:sz w:val="20"/>
                <w:szCs w:val="20"/>
                <w:lang w:eastAsia="ru-RU"/>
              </w:rPr>
              <w:t>Поверка средств измерений</w:t>
            </w:r>
          </w:p>
        </w:tc>
        <w:tc>
          <w:tcPr>
            <w:tcW w:w="5245" w:type="dxa"/>
          </w:tcPr>
          <w:p w:rsidR="00717FEF" w:rsidRPr="00717FEF" w:rsidRDefault="00717FEF" w:rsidP="00717FEF">
            <w:pPr>
              <w:spacing w:after="0" w:line="240" w:lineRule="auto"/>
              <w:rPr>
                <w:rFonts w:ascii="Times New Roman" w:eastAsia="Calibri" w:hAnsi="Times New Roman" w:cs="Times New Roman"/>
                <w:sz w:val="20"/>
                <w:szCs w:val="20"/>
                <w:lang w:eastAsia="ru-RU"/>
              </w:rPr>
            </w:pPr>
            <w:r w:rsidRPr="00717FEF">
              <w:rPr>
                <w:rFonts w:ascii="Times New Roman" w:eastAsia="Calibri" w:hAnsi="Times New Roman" w:cs="Times New Roman"/>
                <w:sz w:val="20"/>
                <w:szCs w:val="20"/>
                <w:lang w:eastAsia="ru-RU"/>
              </w:rPr>
              <w:t xml:space="preserve">            </w:t>
            </w:r>
          </w:p>
        </w:tc>
      </w:tr>
    </w:tbl>
    <w:p w:rsidR="00717FEF" w:rsidRPr="00717FEF" w:rsidRDefault="00717FEF" w:rsidP="00717FEF">
      <w:pPr>
        <w:spacing w:after="0" w:line="240" w:lineRule="auto"/>
        <w:ind w:left="360"/>
        <w:rPr>
          <w:rFonts w:ascii="Times New Roman" w:eastAsia="Calibri" w:hAnsi="Times New Roman" w:cs="Times New Roman"/>
          <w:sz w:val="24"/>
          <w:szCs w:val="24"/>
          <w:lang w:eastAsia="ru-RU"/>
        </w:rPr>
      </w:pPr>
    </w:p>
    <w:p w:rsidR="00717FEF" w:rsidRPr="00717FEF" w:rsidRDefault="00717FEF" w:rsidP="00717FEF">
      <w:pPr>
        <w:spacing w:after="0" w:line="240" w:lineRule="auto"/>
        <w:ind w:left="360"/>
        <w:rPr>
          <w:rFonts w:ascii="Times New Roman" w:eastAsia="Calibri"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717FEF" w:rsidRPr="00717FEF" w:rsidTr="00E7318F">
        <w:trPr>
          <w:cantSplit/>
          <w:trHeight w:val="225"/>
        </w:trPr>
        <w:tc>
          <w:tcPr>
            <w:tcW w:w="5233" w:type="dxa"/>
            <w:tcBorders>
              <w:left w:val="nil"/>
              <w:right w:val="nil"/>
            </w:tcBorders>
          </w:tcPr>
          <w:p w:rsidR="00717FEF" w:rsidRPr="00717FEF" w:rsidRDefault="00717FEF" w:rsidP="00717FEF">
            <w:pPr>
              <w:spacing w:after="0" w:line="240" w:lineRule="auto"/>
              <w:rPr>
                <w:rFonts w:ascii="Times New Roman" w:eastAsia="Calibri" w:hAnsi="Times New Roman" w:cs="Times New Roman"/>
                <w:b/>
                <w:bCs/>
                <w:sz w:val="24"/>
                <w:szCs w:val="24"/>
                <w:lang w:eastAsia="ru-RU"/>
              </w:rPr>
            </w:pPr>
            <w:r w:rsidRPr="00717FEF">
              <w:rPr>
                <w:rFonts w:ascii="Times New Roman" w:eastAsia="Calibri" w:hAnsi="Times New Roman" w:cs="Times New Roman"/>
                <w:b/>
                <w:bCs/>
                <w:sz w:val="24"/>
                <w:szCs w:val="24"/>
                <w:lang w:eastAsia="ru-RU"/>
              </w:rPr>
              <w:t>Заказчик</w:t>
            </w:r>
          </w:p>
          <w:p w:rsidR="00717FEF" w:rsidRPr="00717FEF" w:rsidRDefault="00717FEF" w:rsidP="00717FEF">
            <w:pPr>
              <w:spacing w:after="0" w:line="240" w:lineRule="auto"/>
              <w:rPr>
                <w:rFonts w:ascii="Times New Roman" w:eastAsia="Calibri" w:hAnsi="Times New Roman" w:cs="Times New Roman"/>
                <w:b/>
                <w:bCs/>
                <w:sz w:val="24"/>
                <w:szCs w:val="24"/>
                <w:lang w:eastAsia="ru-RU"/>
              </w:rPr>
            </w:pPr>
          </w:p>
          <w:p w:rsidR="00717FEF" w:rsidRPr="00717FEF" w:rsidRDefault="00717FEF" w:rsidP="00717FEF">
            <w:pPr>
              <w:spacing w:after="0" w:line="240" w:lineRule="auto"/>
              <w:rPr>
                <w:rFonts w:ascii="Times New Roman" w:eastAsia="Calibri" w:hAnsi="Times New Roman" w:cs="Times New Roman"/>
                <w:b/>
                <w:bCs/>
                <w:sz w:val="24"/>
                <w:szCs w:val="24"/>
                <w:lang w:eastAsia="ru-RU"/>
              </w:rPr>
            </w:pPr>
          </w:p>
          <w:p w:rsidR="00717FEF" w:rsidRPr="00717FEF" w:rsidRDefault="00717FEF" w:rsidP="00717FEF">
            <w:pPr>
              <w:spacing w:after="0" w:line="240" w:lineRule="auto"/>
              <w:rPr>
                <w:rFonts w:ascii="Times New Roman" w:eastAsia="Calibri" w:hAnsi="Times New Roman" w:cs="Times New Roman"/>
                <w:b/>
                <w:bCs/>
                <w:sz w:val="24"/>
                <w:szCs w:val="24"/>
                <w:lang w:eastAsia="ru-RU"/>
              </w:rPr>
            </w:pPr>
            <w:r w:rsidRPr="00717FEF">
              <w:rPr>
                <w:rFonts w:ascii="Times New Roman" w:eastAsia="Calibri" w:hAnsi="Times New Roman" w:cs="Times New Roman"/>
                <w:b/>
                <w:bCs/>
                <w:sz w:val="24"/>
                <w:szCs w:val="24"/>
                <w:lang w:eastAsia="ru-RU"/>
              </w:rPr>
              <w:t>Подписи сторон</w:t>
            </w:r>
          </w:p>
          <w:p w:rsidR="00717FEF" w:rsidRPr="00717FEF" w:rsidRDefault="00717FEF" w:rsidP="00717FEF">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717FEF" w:rsidRPr="00717FEF" w:rsidTr="00E7318F">
              <w:trPr>
                <w:cantSplit/>
                <w:trHeight w:val="225"/>
              </w:trPr>
              <w:tc>
                <w:tcPr>
                  <w:tcW w:w="5130" w:type="dxa"/>
                  <w:tcBorders>
                    <w:left w:val="nil"/>
                    <w:right w:val="nil"/>
                  </w:tcBorders>
                </w:tcPr>
                <w:p w:rsidR="00717FEF" w:rsidRPr="00717FEF" w:rsidRDefault="00717FEF" w:rsidP="00717FEF">
                  <w:pPr>
                    <w:spacing w:after="0" w:line="240" w:lineRule="auto"/>
                    <w:jc w:val="both"/>
                    <w:rPr>
                      <w:rFonts w:ascii="Times New Roman" w:eastAsia="Calibri" w:hAnsi="Times New Roman" w:cs="Times New Roman"/>
                      <w:b/>
                      <w:bCs/>
                      <w:sz w:val="24"/>
                      <w:szCs w:val="24"/>
                      <w:lang w:eastAsia="ru-RU"/>
                    </w:rPr>
                  </w:pPr>
                  <w:r w:rsidRPr="00717FEF">
                    <w:rPr>
                      <w:rFonts w:ascii="Times New Roman" w:eastAsia="Calibri" w:hAnsi="Times New Roman" w:cs="Times New Roman"/>
                      <w:b/>
                      <w:bCs/>
                      <w:sz w:val="24"/>
                      <w:szCs w:val="24"/>
                      <w:lang w:eastAsia="ru-RU"/>
                    </w:rPr>
                    <w:t>Исполнитель</w:t>
                  </w:r>
                </w:p>
                <w:p w:rsidR="00717FEF" w:rsidRPr="00717FEF" w:rsidRDefault="00717FEF" w:rsidP="00717FEF">
                  <w:pPr>
                    <w:spacing w:after="0" w:line="240" w:lineRule="auto"/>
                    <w:jc w:val="both"/>
                    <w:rPr>
                      <w:rFonts w:ascii="Times New Roman" w:eastAsia="Calibri" w:hAnsi="Times New Roman" w:cs="Times New Roman"/>
                      <w:b/>
                      <w:bCs/>
                      <w:sz w:val="24"/>
                      <w:szCs w:val="24"/>
                      <w:lang w:eastAsia="ru-RU"/>
                    </w:rPr>
                  </w:pPr>
                </w:p>
                <w:p w:rsidR="00717FEF" w:rsidRPr="00717FEF" w:rsidRDefault="00717FEF" w:rsidP="00717FEF">
                  <w:pPr>
                    <w:spacing w:after="0" w:line="240" w:lineRule="auto"/>
                    <w:jc w:val="both"/>
                    <w:rPr>
                      <w:rFonts w:ascii="Times New Roman" w:eastAsia="Calibri" w:hAnsi="Times New Roman" w:cs="Times New Roman"/>
                      <w:b/>
                      <w:bCs/>
                      <w:sz w:val="24"/>
                      <w:szCs w:val="24"/>
                      <w:lang w:eastAsia="ru-RU"/>
                    </w:rPr>
                  </w:pPr>
                </w:p>
              </w:tc>
            </w:tr>
          </w:tbl>
          <w:p w:rsidR="00717FEF" w:rsidRPr="00717FEF" w:rsidRDefault="00717FEF" w:rsidP="00717FEF">
            <w:pPr>
              <w:spacing w:after="0" w:line="240" w:lineRule="auto"/>
              <w:jc w:val="both"/>
              <w:rPr>
                <w:rFonts w:ascii="Times New Roman" w:eastAsia="Calibri" w:hAnsi="Times New Roman" w:cs="Times New Roman"/>
                <w:b/>
                <w:bCs/>
                <w:sz w:val="24"/>
                <w:szCs w:val="24"/>
                <w:lang w:eastAsia="ru-RU"/>
              </w:rPr>
            </w:pPr>
          </w:p>
        </w:tc>
      </w:tr>
    </w:tbl>
    <w:p w:rsidR="00717FEF" w:rsidRPr="00717FEF" w:rsidRDefault="00717FEF" w:rsidP="00717FEF">
      <w:pPr>
        <w:spacing w:after="200" w:line="276" w:lineRule="auto"/>
        <w:rPr>
          <w:rFonts w:ascii="Calibri" w:eastAsia="Calibri" w:hAnsi="Calibri" w:cs="Calibri"/>
        </w:rPr>
      </w:pPr>
      <w:r w:rsidRPr="00717FEF">
        <w:rPr>
          <w:rFonts w:ascii="Calibri" w:eastAsia="Calibri" w:hAnsi="Calibri" w:cs="Calibri"/>
        </w:rPr>
        <w:t>________________________                                                               _________________________</w:t>
      </w:r>
    </w:p>
    <w:p w:rsidR="00717FEF" w:rsidRDefault="00717FEF" w:rsidP="00E17A42">
      <w:pPr>
        <w:rPr>
          <w:rFonts w:ascii="Times New Roman" w:hAnsi="Times New Roman" w:cs="Times New Roman"/>
          <w:b/>
          <w:color w:val="1F3864" w:themeColor="accent5" w:themeShade="80"/>
          <w:sz w:val="32"/>
          <w:szCs w:val="32"/>
        </w:rPr>
      </w:pPr>
    </w:p>
    <w:sectPr w:rsidR="00717FEF" w:rsidSect="00717FEF">
      <w:headerReference w:type="default" r:id="rId52"/>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18F" w:rsidRDefault="00E7318F" w:rsidP="00D93D3D">
      <w:pPr>
        <w:spacing w:after="0" w:line="240" w:lineRule="auto"/>
      </w:pPr>
      <w:r>
        <w:separator/>
      </w:r>
    </w:p>
  </w:endnote>
  <w:endnote w:type="continuationSeparator" w:id="0">
    <w:p w:rsidR="00E7318F" w:rsidRDefault="00E7318F"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18F" w:rsidRPr="008825D4" w:rsidRDefault="00E7318F" w:rsidP="00477AF0">
    <w:pPr>
      <w:pStyle w:val="a8"/>
      <w:framePr w:wrap="around" w:vAnchor="text" w:hAnchor="margin" w:xAlign="outside" w:y="1"/>
      <w:rPr>
        <w:rStyle w:val="afa"/>
      </w:rPr>
    </w:pPr>
    <w:r w:rsidRPr="008825D4">
      <w:rPr>
        <w:rStyle w:val="afa"/>
      </w:rPr>
      <w:fldChar w:fldCharType="begin"/>
    </w:r>
    <w:r w:rsidRPr="008825D4">
      <w:rPr>
        <w:rStyle w:val="afa"/>
      </w:rPr>
      <w:instrText xml:space="preserve">PAGE  </w:instrText>
    </w:r>
    <w:r w:rsidRPr="008825D4">
      <w:rPr>
        <w:rStyle w:val="afa"/>
      </w:rPr>
      <w:fldChar w:fldCharType="separate"/>
    </w:r>
    <w:r>
      <w:rPr>
        <w:rStyle w:val="afa"/>
        <w:noProof/>
      </w:rPr>
      <w:t>II</w:t>
    </w:r>
    <w:r w:rsidRPr="008825D4">
      <w:rPr>
        <w:rStyle w:val="afa"/>
      </w:rPr>
      <w:fldChar w:fldCharType="end"/>
    </w:r>
  </w:p>
  <w:p w:rsidR="00E7318F" w:rsidRPr="000D449E" w:rsidRDefault="00E7318F" w:rsidP="00477AF0">
    <w:pPr>
      <w:pStyle w:val="a8"/>
      <w:pBdr>
        <w:top w:val="single" w:sz="4" w:space="1" w:color="auto"/>
      </w:pBd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18F" w:rsidRPr="005E2E42" w:rsidRDefault="00E7318F" w:rsidP="00477AF0">
    <w:pPr>
      <w:pStyle w:val="a8"/>
    </w:pPr>
    <w:r w:rsidRPr="00D04700">
      <w:rPr>
        <w:rStyle w:val="af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18F" w:rsidRPr="00852167" w:rsidRDefault="00E7318F" w:rsidP="00477AF0">
    <w:pPr>
      <w:pStyle w:val="a8"/>
      <w:pBdr>
        <w:bottom w:val="single" w:sz="4" w:space="1" w:color="auto"/>
      </w:pBd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18F" w:rsidRDefault="00E7318F" w:rsidP="00D93D3D">
      <w:pPr>
        <w:spacing w:after="0" w:line="240" w:lineRule="auto"/>
      </w:pPr>
      <w:r>
        <w:separator/>
      </w:r>
    </w:p>
  </w:footnote>
  <w:footnote w:type="continuationSeparator" w:id="0">
    <w:p w:rsidR="00E7318F" w:rsidRDefault="00E7318F" w:rsidP="00D93D3D">
      <w:pPr>
        <w:spacing w:after="0" w:line="240" w:lineRule="auto"/>
      </w:pPr>
      <w:r>
        <w:continuationSeparator/>
      </w:r>
    </w:p>
  </w:footnote>
  <w:footnote w:id="1">
    <w:p w:rsidR="00E7318F" w:rsidRDefault="00E7318F"/>
    <w:p w:rsidR="00E7318F" w:rsidRPr="00901992" w:rsidRDefault="00E7318F"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18F" w:rsidRDefault="00E7318F">
    <w:pPr>
      <w:pStyle w:val="a6"/>
      <w:jc w:val="center"/>
    </w:pPr>
  </w:p>
  <w:p w:rsidR="00E7318F" w:rsidRDefault="00E7318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18F" w:rsidRDefault="00E7318F">
    <w:pPr>
      <w:pStyle w:val="a6"/>
      <w:jc w:val="center"/>
    </w:pPr>
  </w:p>
  <w:p w:rsidR="00E7318F" w:rsidRDefault="00E7318F">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18F" w:rsidRPr="008114B4" w:rsidRDefault="00E7318F" w:rsidP="008114B4">
    <w:pPr>
      <w:pStyle w:val="a6"/>
      <w:jc w:val="center"/>
      <w:rPr>
        <w: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18F" w:rsidRPr="00887F46" w:rsidRDefault="00E7318F" w:rsidP="00477AF0">
    <w:pPr>
      <w:pStyle w:val="a6"/>
      <w:tabs>
        <w:tab w:val="clear" w:pos="9355"/>
        <w:tab w:val="right" w:pos="8820"/>
      </w:tabs>
      <w:ind w:right="99"/>
      <w:rPr>
        <w:sz w:val="20"/>
        <w:szCs w:val="20"/>
      </w:rPr>
    </w:pPr>
    <w:r w:rsidRPr="00887F46">
      <w:rPr>
        <w:sz w:val="20"/>
        <w:szCs w:val="20"/>
      </w:rPr>
      <w:tab/>
    </w:r>
    <w:r w:rsidRPr="00887F46">
      <w:rPr>
        <w:sz w:val="20"/>
        <w:szCs w:val="20"/>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18F" w:rsidRDefault="00E7318F">
    <w:pPr>
      <w:rPr>
        <w:sz w:val="2"/>
        <w:szCs w:val="2"/>
      </w:rPr>
    </w:pPr>
    <w:r>
      <w:rPr>
        <w:noProof/>
        <w:lang w:eastAsia="ru-RU"/>
      </w:rPr>
      <mc:AlternateContent>
        <mc:Choice Requires="wps">
          <w:drawing>
            <wp:anchor distT="0" distB="0" distL="63500" distR="63500" simplePos="0" relativeHeight="251659264" behindDoc="1" locked="0" layoutInCell="1" allowOverlap="1" wp14:anchorId="0CCFD5C5" wp14:editId="1C488CEF">
              <wp:simplePos x="0" y="0"/>
              <wp:positionH relativeFrom="page">
                <wp:posOffset>3882390</wp:posOffset>
              </wp:positionH>
              <wp:positionV relativeFrom="page">
                <wp:posOffset>494030</wp:posOffset>
              </wp:positionV>
              <wp:extent cx="153035" cy="175260"/>
              <wp:effectExtent l="0" t="0" r="317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318F" w:rsidRDefault="00E7318F">
                          <w:pPr>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CCFD5C5" id="_x0000_t202" coordsize="21600,21600" o:spt="202" path="m,l,21600r21600,l21600,xe">
              <v:stroke joinstyle="miter"/>
              <v:path gradientshapeok="t" o:connecttype="rect"/>
            </v:shapetype>
            <v:shape id="Text Box 2" o:spid="_x0000_s1026" type="#_x0000_t202" style="position:absolute;margin-left:305.7pt;margin-top:38.9pt;width:12.05pt;height:13.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" filled="f" stroked="f">
              <v:textbox style="mso-fit-shape-to-text:t" inset="0,0,0,0">
                <w:txbxContent>
                  <w:p w:rsidR="00E7318F" w:rsidRDefault="00E7318F">
                    <w:pPr>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04E20639"/>
    <w:multiLevelType w:val="hybridMultilevel"/>
    <w:tmpl w:val="058C2B50"/>
    <w:lvl w:ilvl="0" w:tplc="E75A132C">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05792F6F"/>
    <w:multiLevelType w:val="hybridMultilevel"/>
    <w:tmpl w:val="55505B26"/>
    <w:lvl w:ilvl="0" w:tplc="3BA462BA">
      <w:start w:val="1"/>
      <w:numFmt w:val="decimal"/>
      <w:lvlText w:val="%1."/>
      <w:lvlJc w:val="left"/>
      <w:pPr>
        <w:ind w:left="502" w:hanging="360"/>
      </w:pPr>
      <w:rPr>
        <w:rFonts w:cs="Times New Roman" w:hint="default"/>
        <w:b/>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7"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D9B2FCF"/>
    <w:multiLevelType w:val="hybridMultilevel"/>
    <w:tmpl w:val="D49870CC"/>
    <w:lvl w:ilvl="0" w:tplc="C2560D90">
      <w:start w:val="1"/>
      <w:numFmt w:val="decimal"/>
      <w:lvlText w:val="%1."/>
      <w:lvlJc w:val="left"/>
      <w:pPr>
        <w:ind w:left="1353" w:hanging="360"/>
      </w:pPr>
      <w:rPr>
        <w:rFonts w:ascii="Times New Roman" w:eastAsia="Times New Roman" w:hAnsi="Times New Roman" w:cs="Times New Roman"/>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9" w15:restartNumberingAfterBreak="0">
    <w:nsid w:val="0FEA3972"/>
    <w:multiLevelType w:val="hybridMultilevel"/>
    <w:tmpl w:val="D49870CC"/>
    <w:lvl w:ilvl="0" w:tplc="C2560D90">
      <w:start w:val="1"/>
      <w:numFmt w:val="decimal"/>
      <w:lvlText w:val="%1."/>
      <w:lvlJc w:val="left"/>
      <w:pPr>
        <w:ind w:left="1353" w:hanging="360"/>
      </w:pPr>
      <w:rPr>
        <w:rFonts w:ascii="Times New Roman" w:eastAsia="Times New Roman" w:hAnsi="Times New Roman" w:cs="Times New Roman"/>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D06D43"/>
    <w:multiLevelType w:val="hybridMultilevel"/>
    <w:tmpl w:val="F26A8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246599"/>
    <w:multiLevelType w:val="hybridMultilevel"/>
    <w:tmpl w:val="280A7FB2"/>
    <w:lvl w:ilvl="0" w:tplc="644E59B6">
      <w:start w:val="1"/>
      <w:numFmt w:val="decimal"/>
      <w:lvlText w:val="5.%1."/>
      <w:lvlJc w:val="left"/>
      <w:pPr>
        <w:ind w:left="720" w:hanging="360"/>
      </w:pPr>
      <w:rPr>
        <w:rFonts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5D2ECC"/>
    <w:multiLevelType w:val="hybridMultilevel"/>
    <w:tmpl w:val="F26A8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A91346"/>
    <w:multiLevelType w:val="hybridMultilevel"/>
    <w:tmpl w:val="35964A46"/>
    <w:lvl w:ilvl="0" w:tplc="0EDC9238">
      <w:start w:val="1"/>
      <w:numFmt w:val="decimal"/>
      <w:lvlText w:val="%1."/>
      <w:lvlJc w:val="left"/>
      <w:pPr>
        <w:ind w:left="1211" w:hanging="360"/>
      </w:pPr>
      <w:rPr>
        <w:rFonts w:hint="default"/>
        <w:b/>
        <w:bCs/>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6" w15:restartNumberingAfterBreak="0">
    <w:nsid w:val="2D247E9C"/>
    <w:multiLevelType w:val="multilevel"/>
    <w:tmpl w:val="5E0ED874"/>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779"/>
        </w:tabs>
        <w:ind w:left="779" w:hanging="495"/>
      </w:pPr>
      <w:rPr>
        <w:rFonts w:hint="default"/>
        <w:b w:val="0"/>
        <w:bCs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0DC4DCE"/>
    <w:multiLevelType w:val="hybridMultilevel"/>
    <w:tmpl w:val="D49870CC"/>
    <w:lvl w:ilvl="0" w:tplc="C2560D90">
      <w:start w:val="1"/>
      <w:numFmt w:val="decimal"/>
      <w:lvlText w:val="%1."/>
      <w:lvlJc w:val="left"/>
      <w:pPr>
        <w:ind w:left="1353" w:hanging="360"/>
      </w:pPr>
      <w:rPr>
        <w:rFonts w:ascii="Times New Roman" w:eastAsia="Times New Roman" w:hAnsi="Times New Roman" w:cs="Times New Roman"/>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22" w15:restartNumberingAfterBreak="0">
    <w:nsid w:val="51905037"/>
    <w:multiLevelType w:val="hybridMultilevel"/>
    <w:tmpl w:val="80B4F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6"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5"/>
  </w:num>
  <w:num w:numId="2">
    <w:abstractNumId w:val="19"/>
  </w:num>
  <w:num w:numId="3">
    <w:abstractNumId w:val="17"/>
  </w:num>
  <w:num w:numId="4">
    <w:abstractNumId w:val="24"/>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3"/>
  </w:num>
  <w:num w:numId="8">
    <w:abstractNumId w:val="18"/>
  </w:num>
  <w:num w:numId="9">
    <w:abstractNumId w:val="16"/>
  </w:num>
  <w:num w:numId="10">
    <w:abstractNumId w:val="6"/>
  </w:num>
  <w:num w:numId="11">
    <w:abstractNumId w:val="20"/>
  </w:num>
  <w:num w:numId="12">
    <w:abstractNumId w:val="4"/>
  </w:num>
  <w:num w:numId="13">
    <w:abstractNumId w:val="26"/>
  </w:num>
  <w:num w:numId="14">
    <w:abstractNumId w:val="22"/>
  </w:num>
  <w:num w:numId="15">
    <w:abstractNumId w:val="7"/>
  </w:num>
  <w:num w:numId="16">
    <w:abstractNumId w:val="12"/>
  </w:num>
  <w:num w:numId="17">
    <w:abstractNumId w:val="14"/>
  </w:num>
  <w:num w:numId="18">
    <w:abstractNumId w:val="5"/>
  </w:num>
  <w:num w:numId="19">
    <w:abstractNumId w:val="11"/>
  </w:num>
  <w:num w:numId="20">
    <w:abstractNumId w:val="15"/>
  </w:num>
  <w:num w:numId="21">
    <w:abstractNumId w:val="9"/>
  </w:num>
  <w:num w:numId="22">
    <w:abstractNumId w:val="23"/>
  </w:num>
  <w:num w:numId="23">
    <w:abstractNumId w:val="21"/>
  </w:num>
  <w:num w:numId="24">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120C"/>
    <w:rsid w:val="00007BB5"/>
    <w:rsid w:val="00017DF0"/>
    <w:rsid w:val="0002387C"/>
    <w:rsid w:val="00025629"/>
    <w:rsid w:val="00042AF5"/>
    <w:rsid w:val="00043148"/>
    <w:rsid w:val="00043671"/>
    <w:rsid w:val="00044A97"/>
    <w:rsid w:val="00044AF0"/>
    <w:rsid w:val="00046DED"/>
    <w:rsid w:val="00047533"/>
    <w:rsid w:val="00054D5F"/>
    <w:rsid w:val="00063039"/>
    <w:rsid w:val="00065512"/>
    <w:rsid w:val="00073875"/>
    <w:rsid w:val="00081073"/>
    <w:rsid w:val="00081C08"/>
    <w:rsid w:val="0008372C"/>
    <w:rsid w:val="0009645F"/>
    <w:rsid w:val="000971B4"/>
    <w:rsid w:val="000A0AA8"/>
    <w:rsid w:val="000A51B0"/>
    <w:rsid w:val="000B1493"/>
    <w:rsid w:val="000C12F9"/>
    <w:rsid w:val="000C5564"/>
    <w:rsid w:val="000E418C"/>
    <w:rsid w:val="000E62F4"/>
    <w:rsid w:val="00122883"/>
    <w:rsid w:val="00122A5F"/>
    <w:rsid w:val="00163974"/>
    <w:rsid w:val="001723F6"/>
    <w:rsid w:val="00177689"/>
    <w:rsid w:val="001832CE"/>
    <w:rsid w:val="001930BC"/>
    <w:rsid w:val="001B4FC6"/>
    <w:rsid w:val="001B64CA"/>
    <w:rsid w:val="001C0CB1"/>
    <w:rsid w:val="001C22E8"/>
    <w:rsid w:val="001C3C35"/>
    <w:rsid w:val="001C6A5C"/>
    <w:rsid w:val="001E52D8"/>
    <w:rsid w:val="001F47B5"/>
    <w:rsid w:val="00200A8B"/>
    <w:rsid w:val="00203ADC"/>
    <w:rsid w:val="00207DC8"/>
    <w:rsid w:val="00213213"/>
    <w:rsid w:val="00215FA6"/>
    <w:rsid w:val="00216623"/>
    <w:rsid w:val="00216933"/>
    <w:rsid w:val="002218F0"/>
    <w:rsid w:val="00227009"/>
    <w:rsid w:val="00227D58"/>
    <w:rsid w:val="00233CF6"/>
    <w:rsid w:val="00241CB6"/>
    <w:rsid w:val="00251DDF"/>
    <w:rsid w:val="00256E86"/>
    <w:rsid w:val="00257A1D"/>
    <w:rsid w:val="00260BB9"/>
    <w:rsid w:val="002711C8"/>
    <w:rsid w:val="0027173A"/>
    <w:rsid w:val="00284B6A"/>
    <w:rsid w:val="002919B2"/>
    <w:rsid w:val="002923FA"/>
    <w:rsid w:val="002B2909"/>
    <w:rsid w:val="002B2D7E"/>
    <w:rsid w:val="002B7443"/>
    <w:rsid w:val="002B7FAB"/>
    <w:rsid w:val="002C6A2F"/>
    <w:rsid w:val="002E1462"/>
    <w:rsid w:val="002E5717"/>
    <w:rsid w:val="002F3127"/>
    <w:rsid w:val="002F587B"/>
    <w:rsid w:val="002F680F"/>
    <w:rsid w:val="00303227"/>
    <w:rsid w:val="00305BBA"/>
    <w:rsid w:val="00307CFC"/>
    <w:rsid w:val="0031090D"/>
    <w:rsid w:val="00314868"/>
    <w:rsid w:val="00315581"/>
    <w:rsid w:val="00315B79"/>
    <w:rsid w:val="00316803"/>
    <w:rsid w:val="003446BF"/>
    <w:rsid w:val="00347536"/>
    <w:rsid w:val="003564B8"/>
    <w:rsid w:val="0036057E"/>
    <w:rsid w:val="0036481B"/>
    <w:rsid w:val="003665B2"/>
    <w:rsid w:val="00390292"/>
    <w:rsid w:val="003A4138"/>
    <w:rsid w:val="003B692D"/>
    <w:rsid w:val="003B76B9"/>
    <w:rsid w:val="003C6F8B"/>
    <w:rsid w:val="003D7C07"/>
    <w:rsid w:val="003E5FC0"/>
    <w:rsid w:val="003F177E"/>
    <w:rsid w:val="003F2C31"/>
    <w:rsid w:val="003F4361"/>
    <w:rsid w:val="003F4BD9"/>
    <w:rsid w:val="0040642D"/>
    <w:rsid w:val="004158C5"/>
    <w:rsid w:val="00416AE2"/>
    <w:rsid w:val="00420717"/>
    <w:rsid w:val="004228E1"/>
    <w:rsid w:val="004267AA"/>
    <w:rsid w:val="00426AB9"/>
    <w:rsid w:val="00435285"/>
    <w:rsid w:val="00454F12"/>
    <w:rsid w:val="004575B1"/>
    <w:rsid w:val="00476AA1"/>
    <w:rsid w:val="0047742F"/>
    <w:rsid w:val="00477AF0"/>
    <w:rsid w:val="00486E11"/>
    <w:rsid w:val="0049207D"/>
    <w:rsid w:val="004927DB"/>
    <w:rsid w:val="004966B7"/>
    <w:rsid w:val="004A32C7"/>
    <w:rsid w:val="004B018F"/>
    <w:rsid w:val="004B24DC"/>
    <w:rsid w:val="004B3CB2"/>
    <w:rsid w:val="004C0C97"/>
    <w:rsid w:val="004C1523"/>
    <w:rsid w:val="004D3682"/>
    <w:rsid w:val="004D39FD"/>
    <w:rsid w:val="004D5288"/>
    <w:rsid w:val="004D7668"/>
    <w:rsid w:val="004F3F60"/>
    <w:rsid w:val="00506B8C"/>
    <w:rsid w:val="00513615"/>
    <w:rsid w:val="00514B79"/>
    <w:rsid w:val="005165E7"/>
    <w:rsid w:val="00517BCE"/>
    <w:rsid w:val="0052032A"/>
    <w:rsid w:val="00525583"/>
    <w:rsid w:val="005419ED"/>
    <w:rsid w:val="00541AEF"/>
    <w:rsid w:val="00553A42"/>
    <w:rsid w:val="005558C8"/>
    <w:rsid w:val="00557E9A"/>
    <w:rsid w:val="00565DF1"/>
    <w:rsid w:val="005775F4"/>
    <w:rsid w:val="00595032"/>
    <w:rsid w:val="005B0F5C"/>
    <w:rsid w:val="005B1224"/>
    <w:rsid w:val="005B794F"/>
    <w:rsid w:val="005C10B4"/>
    <w:rsid w:val="005C2EE6"/>
    <w:rsid w:val="005D1950"/>
    <w:rsid w:val="005E10F9"/>
    <w:rsid w:val="005E25D6"/>
    <w:rsid w:val="005E5845"/>
    <w:rsid w:val="005E632E"/>
    <w:rsid w:val="005F2E62"/>
    <w:rsid w:val="005F41FC"/>
    <w:rsid w:val="0060370B"/>
    <w:rsid w:val="00614832"/>
    <w:rsid w:val="00614E7F"/>
    <w:rsid w:val="006174E2"/>
    <w:rsid w:val="00617796"/>
    <w:rsid w:val="00622F36"/>
    <w:rsid w:val="0062482F"/>
    <w:rsid w:val="00626134"/>
    <w:rsid w:val="006327C6"/>
    <w:rsid w:val="00636B77"/>
    <w:rsid w:val="0065407B"/>
    <w:rsid w:val="0065778E"/>
    <w:rsid w:val="006721E0"/>
    <w:rsid w:val="006800A4"/>
    <w:rsid w:val="006A1092"/>
    <w:rsid w:val="006A1225"/>
    <w:rsid w:val="006A2F93"/>
    <w:rsid w:val="006A5EC1"/>
    <w:rsid w:val="006B36CD"/>
    <w:rsid w:val="006B5D64"/>
    <w:rsid w:val="006C353B"/>
    <w:rsid w:val="006F2663"/>
    <w:rsid w:val="00710CE9"/>
    <w:rsid w:val="00711FE0"/>
    <w:rsid w:val="00712CAA"/>
    <w:rsid w:val="00715C2F"/>
    <w:rsid w:val="00717FEF"/>
    <w:rsid w:val="007332FA"/>
    <w:rsid w:val="00734A95"/>
    <w:rsid w:val="00734B8C"/>
    <w:rsid w:val="00734DE3"/>
    <w:rsid w:val="007351EF"/>
    <w:rsid w:val="0074075F"/>
    <w:rsid w:val="00745C6A"/>
    <w:rsid w:val="007503C0"/>
    <w:rsid w:val="007519C3"/>
    <w:rsid w:val="00755A2A"/>
    <w:rsid w:val="00756B59"/>
    <w:rsid w:val="00762913"/>
    <w:rsid w:val="00766589"/>
    <w:rsid w:val="007711FC"/>
    <w:rsid w:val="00772E5A"/>
    <w:rsid w:val="007775FE"/>
    <w:rsid w:val="0077799C"/>
    <w:rsid w:val="007803DD"/>
    <w:rsid w:val="00785128"/>
    <w:rsid w:val="0079458C"/>
    <w:rsid w:val="007955B2"/>
    <w:rsid w:val="00797434"/>
    <w:rsid w:val="00797BB8"/>
    <w:rsid w:val="007A02F5"/>
    <w:rsid w:val="007A598B"/>
    <w:rsid w:val="007B19E7"/>
    <w:rsid w:val="007B4363"/>
    <w:rsid w:val="007B5AFF"/>
    <w:rsid w:val="007C1B39"/>
    <w:rsid w:val="007D38EB"/>
    <w:rsid w:val="007E7C09"/>
    <w:rsid w:val="007F1891"/>
    <w:rsid w:val="007F2D04"/>
    <w:rsid w:val="007F4CA2"/>
    <w:rsid w:val="008037BB"/>
    <w:rsid w:val="008060B6"/>
    <w:rsid w:val="008079AD"/>
    <w:rsid w:val="008114B4"/>
    <w:rsid w:val="008140C2"/>
    <w:rsid w:val="00814594"/>
    <w:rsid w:val="008241E9"/>
    <w:rsid w:val="0082790D"/>
    <w:rsid w:val="00841A4B"/>
    <w:rsid w:val="00841CFC"/>
    <w:rsid w:val="008648DB"/>
    <w:rsid w:val="00866909"/>
    <w:rsid w:val="008714CB"/>
    <w:rsid w:val="008806E6"/>
    <w:rsid w:val="00880F35"/>
    <w:rsid w:val="0088647B"/>
    <w:rsid w:val="00887866"/>
    <w:rsid w:val="008C635F"/>
    <w:rsid w:val="008C79C6"/>
    <w:rsid w:val="008E011F"/>
    <w:rsid w:val="008E18ED"/>
    <w:rsid w:val="008E2B72"/>
    <w:rsid w:val="008E4B35"/>
    <w:rsid w:val="008E7557"/>
    <w:rsid w:val="009011E6"/>
    <w:rsid w:val="00902330"/>
    <w:rsid w:val="00906DB5"/>
    <w:rsid w:val="00907C6A"/>
    <w:rsid w:val="009256A7"/>
    <w:rsid w:val="00931847"/>
    <w:rsid w:val="00933075"/>
    <w:rsid w:val="0093438B"/>
    <w:rsid w:val="00935781"/>
    <w:rsid w:val="00946AEF"/>
    <w:rsid w:val="00957789"/>
    <w:rsid w:val="00957A76"/>
    <w:rsid w:val="0096071F"/>
    <w:rsid w:val="009624C7"/>
    <w:rsid w:val="0096369E"/>
    <w:rsid w:val="00965E1B"/>
    <w:rsid w:val="00967751"/>
    <w:rsid w:val="009712BD"/>
    <w:rsid w:val="00976F58"/>
    <w:rsid w:val="00995D86"/>
    <w:rsid w:val="0099671A"/>
    <w:rsid w:val="009A655A"/>
    <w:rsid w:val="009B5F77"/>
    <w:rsid w:val="009B6CDC"/>
    <w:rsid w:val="009C588F"/>
    <w:rsid w:val="009D1506"/>
    <w:rsid w:val="009D4397"/>
    <w:rsid w:val="009D6E73"/>
    <w:rsid w:val="009E1F1D"/>
    <w:rsid w:val="009F1F6D"/>
    <w:rsid w:val="009F519D"/>
    <w:rsid w:val="00A03A8C"/>
    <w:rsid w:val="00A113E3"/>
    <w:rsid w:val="00A15291"/>
    <w:rsid w:val="00A2088E"/>
    <w:rsid w:val="00A25EE5"/>
    <w:rsid w:val="00A33BF3"/>
    <w:rsid w:val="00A37F28"/>
    <w:rsid w:val="00A45ED5"/>
    <w:rsid w:val="00A469ED"/>
    <w:rsid w:val="00A5531B"/>
    <w:rsid w:val="00A56A3F"/>
    <w:rsid w:val="00A671A3"/>
    <w:rsid w:val="00A77D97"/>
    <w:rsid w:val="00AB1D7C"/>
    <w:rsid w:val="00AC44CE"/>
    <w:rsid w:val="00AD528F"/>
    <w:rsid w:val="00AE22CD"/>
    <w:rsid w:val="00AE65C7"/>
    <w:rsid w:val="00AF5376"/>
    <w:rsid w:val="00B01D0B"/>
    <w:rsid w:val="00B05125"/>
    <w:rsid w:val="00B10B11"/>
    <w:rsid w:val="00B2263C"/>
    <w:rsid w:val="00B240FE"/>
    <w:rsid w:val="00B32EFE"/>
    <w:rsid w:val="00B353A2"/>
    <w:rsid w:val="00B3764F"/>
    <w:rsid w:val="00B4156E"/>
    <w:rsid w:val="00B53441"/>
    <w:rsid w:val="00B5564B"/>
    <w:rsid w:val="00B557B8"/>
    <w:rsid w:val="00B678DE"/>
    <w:rsid w:val="00B773FB"/>
    <w:rsid w:val="00B82EBF"/>
    <w:rsid w:val="00B86075"/>
    <w:rsid w:val="00B87B13"/>
    <w:rsid w:val="00B94319"/>
    <w:rsid w:val="00B97C7A"/>
    <w:rsid w:val="00BA1F79"/>
    <w:rsid w:val="00BA63A8"/>
    <w:rsid w:val="00BA63BD"/>
    <w:rsid w:val="00BB365E"/>
    <w:rsid w:val="00BB65AC"/>
    <w:rsid w:val="00BC3489"/>
    <w:rsid w:val="00BD2E24"/>
    <w:rsid w:val="00BE43D4"/>
    <w:rsid w:val="00BE52D8"/>
    <w:rsid w:val="00BE5579"/>
    <w:rsid w:val="00BE570A"/>
    <w:rsid w:val="00BF14E5"/>
    <w:rsid w:val="00BF61A4"/>
    <w:rsid w:val="00BF7C4F"/>
    <w:rsid w:val="00C03489"/>
    <w:rsid w:val="00C13896"/>
    <w:rsid w:val="00C25A9F"/>
    <w:rsid w:val="00C2608B"/>
    <w:rsid w:val="00C26346"/>
    <w:rsid w:val="00C30380"/>
    <w:rsid w:val="00C37FBF"/>
    <w:rsid w:val="00C41A27"/>
    <w:rsid w:val="00C54215"/>
    <w:rsid w:val="00C545A7"/>
    <w:rsid w:val="00C57E77"/>
    <w:rsid w:val="00C71257"/>
    <w:rsid w:val="00C73E3C"/>
    <w:rsid w:val="00C77006"/>
    <w:rsid w:val="00C7766E"/>
    <w:rsid w:val="00C815F0"/>
    <w:rsid w:val="00C8745A"/>
    <w:rsid w:val="00CA0236"/>
    <w:rsid w:val="00CA465E"/>
    <w:rsid w:val="00CB79DA"/>
    <w:rsid w:val="00CC3840"/>
    <w:rsid w:val="00CC459D"/>
    <w:rsid w:val="00CD21E3"/>
    <w:rsid w:val="00CD322A"/>
    <w:rsid w:val="00CD3359"/>
    <w:rsid w:val="00CE15D7"/>
    <w:rsid w:val="00CE1FA6"/>
    <w:rsid w:val="00CF455C"/>
    <w:rsid w:val="00CF4910"/>
    <w:rsid w:val="00CF4A14"/>
    <w:rsid w:val="00D020D8"/>
    <w:rsid w:val="00D04366"/>
    <w:rsid w:val="00D117C6"/>
    <w:rsid w:val="00D137F0"/>
    <w:rsid w:val="00D1411A"/>
    <w:rsid w:val="00D36D9B"/>
    <w:rsid w:val="00D37340"/>
    <w:rsid w:val="00D42846"/>
    <w:rsid w:val="00D44116"/>
    <w:rsid w:val="00D446AF"/>
    <w:rsid w:val="00D46A70"/>
    <w:rsid w:val="00D534BA"/>
    <w:rsid w:val="00D540C7"/>
    <w:rsid w:val="00D5795E"/>
    <w:rsid w:val="00D84DC4"/>
    <w:rsid w:val="00D85ADB"/>
    <w:rsid w:val="00D860E4"/>
    <w:rsid w:val="00D93D3D"/>
    <w:rsid w:val="00D941F3"/>
    <w:rsid w:val="00DA0477"/>
    <w:rsid w:val="00DA254E"/>
    <w:rsid w:val="00DA5FBF"/>
    <w:rsid w:val="00DB389F"/>
    <w:rsid w:val="00DC08F8"/>
    <w:rsid w:val="00DC3E4E"/>
    <w:rsid w:val="00DC5994"/>
    <w:rsid w:val="00DD757B"/>
    <w:rsid w:val="00DE0F1F"/>
    <w:rsid w:val="00DF3D7E"/>
    <w:rsid w:val="00E16DC1"/>
    <w:rsid w:val="00E176CE"/>
    <w:rsid w:val="00E17A42"/>
    <w:rsid w:val="00E2427E"/>
    <w:rsid w:val="00E2429F"/>
    <w:rsid w:val="00E3218B"/>
    <w:rsid w:val="00E40149"/>
    <w:rsid w:val="00E45A91"/>
    <w:rsid w:val="00E45EA3"/>
    <w:rsid w:val="00E50FD0"/>
    <w:rsid w:val="00E54C74"/>
    <w:rsid w:val="00E63C6C"/>
    <w:rsid w:val="00E70F56"/>
    <w:rsid w:val="00E7318F"/>
    <w:rsid w:val="00E73928"/>
    <w:rsid w:val="00E74008"/>
    <w:rsid w:val="00E833CD"/>
    <w:rsid w:val="00E85B51"/>
    <w:rsid w:val="00E904B8"/>
    <w:rsid w:val="00E91526"/>
    <w:rsid w:val="00EB48F9"/>
    <w:rsid w:val="00EB5637"/>
    <w:rsid w:val="00EB5699"/>
    <w:rsid w:val="00EB5A28"/>
    <w:rsid w:val="00EC0B9F"/>
    <w:rsid w:val="00EC5503"/>
    <w:rsid w:val="00EE2D38"/>
    <w:rsid w:val="00EF5E13"/>
    <w:rsid w:val="00F013A6"/>
    <w:rsid w:val="00F04675"/>
    <w:rsid w:val="00F11E47"/>
    <w:rsid w:val="00F12A78"/>
    <w:rsid w:val="00F15044"/>
    <w:rsid w:val="00F23774"/>
    <w:rsid w:val="00F46316"/>
    <w:rsid w:val="00F54412"/>
    <w:rsid w:val="00F574DE"/>
    <w:rsid w:val="00F644F7"/>
    <w:rsid w:val="00F64DEE"/>
    <w:rsid w:val="00F81456"/>
    <w:rsid w:val="00F867F3"/>
    <w:rsid w:val="00F912D9"/>
    <w:rsid w:val="00F96B65"/>
    <w:rsid w:val="00FA6528"/>
    <w:rsid w:val="00FB5319"/>
    <w:rsid w:val="00FB6A3D"/>
    <w:rsid w:val="00FE0218"/>
    <w:rsid w:val="00FE2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9850D982-DF98-4BD5-A6D9-A79A9B7E5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FD0"/>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93D3D"/>
    <w:rPr>
      <w:color w:val="0000FF"/>
      <w:u w:val="single"/>
    </w:rPr>
  </w:style>
  <w:style w:type="paragraph" w:styleId="a4">
    <w:name w:val="List Paragraph"/>
    <w:basedOn w:val="a"/>
    <w:link w:val="a5"/>
    <w:uiPriority w:val="99"/>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5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99"/>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character" w:customStyle="1" w:styleId="Headerorfooter">
    <w:name w:val="Header or footer_"/>
    <w:basedOn w:val="a0"/>
    <w:rsid w:val="00C30380"/>
    <w:rPr>
      <w:rFonts w:ascii="Times New Roman" w:eastAsia="Times New Roman" w:hAnsi="Times New Roman" w:cs="Times New Roman"/>
      <w:b w:val="0"/>
      <w:bCs w:val="0"/>
      <w:i w:val="0"/>
      <w:iCs w:val="0"/>
      <w:smallCaps w:val="0"/>
      <w:strike w:val="0"/>
      <w:u w:val="none"/>
    </w:rPr>
  </w:style>
  <w:style w:type="character" w:customStyle="1" w:styleId="Headerorfooter0">
    <w:name w:val="Header or footer"/>
    <w:basedOn w:val="Headerorfooter"/>
    <w:rsid w:val="00C3038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Bodytext2Exact">
    <w:name w:val="Body text (2) Exact"/>
    <w:basedOn w:val="a0"/>
    <w:rsid w:val="00C30380"/>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sid w:val="00C30380"/>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C30380"/>
    <w:pPr>
      <w:widowControl w:val="0"/>
      <w:shd w:val="clear" w:color="auto" w:fill="FFFFFF"/>
      <w:spacing w:after="600" w:line="0" w:lineRule="atLeast"/>
      <w:jc w:val="both"/>
    </w:pPr>
    <w:rPr>
      <w:rFonts w:ascii="Times New Roman" w:eastAsia="Times New Roman" w:hAnsi="Times New Roman" w:cs="Times New Roman"/>
      <w:sz w:val="26"/>
      <w:szCs w:val="26"/>
    </w:rPr>
  </w:style>
  <w:style w:type="table" w:customStyle="1" w:styleId="71">
    <w:name w:val="Сетка таблицы7"/>
    <w:basedOn w:val="a1"/>
    <w:next w:val="ac"/>
    <w:uiPriority w:val="39"/>
    <w:rsid w:val="0052032A"/>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c"/>
    <w:uiPriority w:val="39"/>
    <w:rsid w:val="00A4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c"/>
    <w:uiPriority w:val="59"/>
    <w:rsid w:val="00CD21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c"/>
    <w:uiPriority w:val="59"/>
    <w:rsid w:val="00F11E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a"/>
    <w:rsid w:val="008806E6"/>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8806E6"/>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CYR" w:eastAsia="Times New Roman" w:hAnsi="Arial CYR" w:cs="Times New Roman"/>
      <w:b/>
      <w:bCs/>
      <w:sz w:val="16"/>
      <w:szCs w:val="16"/>
      <w:lang w:eastAsia="ru-RU"/>
    </w:rPr>
  </w:style>
  <w:style w:type="paragraph" w:customStyle="1" w:styleId="xl67">
    <w:name w:val="xl67"/>
    <w:basedOn w:val="a"/>
    <w:rsid w:val="008806E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Times New Roman"/>
      <w:b/>
      <w:bCs/>
      <w:sz w:val="16"/>
      <w:szCs w:val="16"/>
      <w:lang w:eastAsia="ru-RU"/>
    </w:rPr>
  </w:style>
  <w:style w:type="paragraph" w:customStyle="1" w:styleId="xl68">
    <w:name w:val="xl68"/>
    <w:basedOn w:val="a"/>
    <w:rsid w:val="008806E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CYR" w:eastAsia="Times New Roman" w:hAnsi="Arial CYR" w:cs="Times New Roman"/>
      <w:b/>
      <w:bCs/>
      <w:sz w:val="16"/>
      <w:szCs w:val="16"/>
      <w:lang w:eastAsia="ru-RU"/>
    </w:rPr>
  </w:style>
  <w:style w:type="paragraph" w:customStyle="1" w:styleId="xl69">
    <w:name w:val="xl69"/>
    <w:basedOn w:val="a"/>
    <w:rsid w:val="008806E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CYR" w:eastAsia="Times New Roman" w:hAnsi="Arial CYR" w:cs="Times New Roman"/>
      <w:b/>
      <w:bCs/>
      <w:sz w:val="16"/>
      <w:szCs w:val="16"/>
      <w:lang w:eastAsia="ru-RU"/>
    </w:rPr>
  </w:style>
  <w:style w:type="paragraph" w:customStyle="1" w:styleId="xl70">
    <w:name w:val="xl70"/>
    <w:basedOn w:val="a"/>
    <w:rsid w:val="008806E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8806E6"/>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8806E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8806E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4">
    <w:name w:val="xl74"/>
    <w:basedOn w:val="a"/>
    <w:rsid w:val="008806E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5">
    <w:name w:val="xl75"/>
    <w:basedOn w:val="a"/>
    <w:rsid w:val="008806E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8806E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8806E6"/>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8806E6"/>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9">
    <w:name w:val="xl79"/>
    <w:basedOn w:val="a"/>
    <w:rsid w:val="008806E6"/>
    <w:pPr>
      <w:pBdr>
        <w:bottom w:val="single" w:sz="8"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8806E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8806E6"/>
    <w:pPr>
      <w:pBdr>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8806E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8806E6"/>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8806E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5">
    <w:name w:val="xl85"/>
    <w:basedOn w:val="a"/>
    <w:rsid w:val="008806E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8806E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8806E6"/>
    <w:pPr>
      <w:pBdr>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8">
    <w:name w:val="xl88"/>
    <w:basedOn w:val="a"/>
    <w:rsid w:val="008806E6"/>
    <w:pPr>
      <w:pBdr>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9">
    <w:name w:val="xl89"/>
    <w:basedOn w:val="a"/>
    <w:rsid w:val="008806E6"/>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8806E6"/>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1">
    <w:name w:val="xl91"/>
    <w:basedOn w:val="a"/>
    <w:rsid w:val="008806E6"/>
    <w:pPr>
      <w:pBdr>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2">
    <w:name w:val="xl92"/>
    <w:basedOn w:val="a"/>
    <w:rsid w:val="008806E6"/>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3">
    <w:name w:val="xl93"/>
    <w:basedOn w:val="a"/>
    <w:rsid w:val="008806E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4">
    <w:name w:val="xl94"/>
    <w:basedOn w:val="a"/>
    <w:rsid w:val="008806E6"/>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5">
    <w:name w:val="xl95"/>
    <w:basedOn w:val="a"/>
    <w:rsid w:val="008806E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6">
    <w:name w:val="xl96"/>
    <w:basedOn w:val="a"/>
    <w:rsid w:val="008806E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248774991">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49352211">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25829099">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i.galeev@bashtel.ru" TargetMode="External"/><Relationship Id="rId41" Type="http://schemas.openxmlformats.org/officeDocument/2006/relationships/header" Target="header3.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galee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4.xml"/><Relationship Id="rId8" Type="http://schemas.openxmlformats.org/officeDocument/2006/relationships/hyperlink" Target="http://www.bashtel.ru/" TargetMode="External"/><Relationship Id="rId51"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4C9C8-E199-4C51-9221-1C473DA36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3427</TotalTime>
  <Pages>60</Pages>
  <Words>21190</Words>
  <Characters>120784</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141691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8</cp:revision>
  <cp:lastPrinted>2018-01-18T12:17:00Z</cp:lastPrinted>
  <dcterms:created xsi:type="dcterms:W3CDTF">2017-03-20T11:15:00Z</dcterms:created>
  <dcterms:modified xsi:type="dcterms:W3CDTF">2018-01-18T12:17:00Z</dcterms:modified>
</cp:coreProperties>
</file>